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80C6F" w14:textId="77777777" w:rsidR="00327652" w:rsidRPr="00DD5497" w:rsidRDefault="00327652" w:rsidP="00DD5497">
      <w:pPr>
        <w:tabs>
          <w:tab w:val="right" w:pos="9214"/>
        </w:tabs>
        <w:rPr>
          <w:rFonts w:ascii="Arial" w:hAnsi="Arial" w:cs="Arial"/>
          <w:b/>
          <w:sz w:val="22"/>
        </w:rPr>
      </w:pPr>
      <w:r w:rsidRPr="00DD5497">
        <w:rPr>
          <w:rFonts w:ascii="Arial" w:hAnsi="Arial" w:cs="Arial"/>
          <w:szCs w:val="18"/>
        </w:rPr>
        <w:t xml:space="preserve">Číslo smlouvy objednatele: </w:t>
      </w:r>
      <w:r w:rsidR="00BD2967" w:rsidRPr="00DD5497">
        <w:rPr>
          <w:rFonts w:ascii="Arial" w:hAnsi="Arial" w:cs="Arial"/>
        </w:rPr>
        <w:t>………………………</w:t>
      </w:r>
      <w:r w:rsidR="00BD2967" w:rsidRPr="00DD5497">
        <w:rPr>
          <w:rFonts w:ascii="Arial" w:hAnsi="Arial" w:cs="Arial"/>
        </w:rPr>
        <w:tab/>
      </w:r>
      <w:r w:rsidRPr="00DD5497">
        <w:rPr>
          <w:rFonts w:ascii="Arial" w:hAnsi="Arial" w:cs="Arial"/>
          <w:szCs w:val="18"/>
        </w:rPr>
        <w:t xml:space="preserve">Číslo smlouvy zhotovitele: </w:t>
      </w:r>
      <w:r w:rsidR="00BD2967" w:rsidRPr="00DD5497">
        <w:rPr>
          <w:rFonts w:ascii="Arial" w:hAnsi="Arial" w:cs="Arial"/>
        </w:rPr>
        <w:t>………………………</w:t>
      </w:r>
    </w:p>
    <w:p w14:paraId="6941A85B" w14:textId="77777777" w:rsidR="00327652" w:rsidRPr="00DD5497" w:rsidRDefault="00327652" w:rsidP="00DD5497">
      <w:pPr>
        <w:jc w:val="center"/>
        <w:rPr>
          <w:rFonts w:ascii="Arial" w:hAnsi="Arial" w:cs="Arial"/>
          <w:b/>
        </w:rPr>
      </w:pPr>
    </w:p>
    <w:p w14:paraId="16E4A771" w14:textId="77777777" w:rsidR="00EC1093" w:rsidRPr="00DD5497" w:rsidRDefault="00EC1093" w:rsidP="00DD5497">
      <w:pPr>
        <w:jc w:val="center"/>
        <w:rPr>
          <w:rFonts w:ascii="Arial" w:hAnsi="Arial" w:cs="Arial"/>
          <w:b/>
        </w:rPr>
      </w:pPr>
    </w:p>
    <w:p w14:paraId="5CF8619B" w14:textId="77777777" w:rsidR="00EC1093" w:rsidRPr="00DD5497" w:rsidRDefault="00327652" w:rsidP="00DD5497">
      <w:pPr>
        <w:jc w:val="center"/>
        <w:rPr>
          <w:rFonts w:ascii="Arial" w:hAnsi="Arial" w:cs="Arial"/>
          <w:b/>
          <w:spacing w:val="30"/>
          <w:sz w:val="24"/>
          <w:szCs w:val="28"/>
        </w:rPr>
      </w:pPr>
      <w:r w:rsidRPr="00DD5497">
        <w:rPr>
          <w:rFonts w:ascii="Arial" w:hAnsi="Arial" w:cs="Arial"/>
          <w:b/>
          <w:spacing w:val="30"/>
          <w:sz w:val="24"/>
          <w:szCs w:val="28"/>
        </w:rPr>
        <w:t>SMLOUVA O DÍLO</w:t>
      </w:r>
      <w:r w:rsidR="00EC1093" w:rsidRPr="00DD5497">
        <w:rPr>
          <w:rFonts w:ascii="Arial" w:hAnsi="Arial" w:cs="Arial"/>
          <w:b/>
          <w:spacing w:val="30"/>
          <w:sz w:val="24"/>
          <w:szCs w:val="28"/>
        </w:rPr>
        <w:t xml:space="preserve"> NA ZPRACOVÁNÍ </w:t>
      </w:r>
      <w:r w:rsidR="00EC1093" w:rsidRPr="00DD5497">
        <w:rPr>
          <w:rFonts w:ascii="Arial" w:hAnsi="Arial" w:cs="Arial"/>
          <w:b/>
          <w:spacing w:val="30"/>
          <w:sz w:val="24"/>
          <w:szCs w:val="28"/>
        </w:rPr>
        <w:br/>
        <w:t>PROJEKTOVÉ DOKUMENTACE</w:t>
      </w:r>
    </w:p>
    <w:p w14:paraId="3FC5630E" w14:textId="77777777" w:rsidR="00327652" w:rsidRPr="00DD5497" w:rsidRDefault="00327652" w:rsidP="00DD5497">
      <w:pPr>
        <w:jc w:val="center"/>
        <w:rPr>
          <w:rFonts w:ascii="Arial" w:hAnsi="Arial" w:cs="Arial"/>
          <w:b/>
          <w:szCs w:val="22"/>
        </w:rPr>
      </w:pPr>
    </w:p>
    <w:p w14:paraId="1275F192" w14:textId="6BBBFA5E" w:rsidR="00327652" w:rsidRPr="00DD5497" w:rsidRDefault="00327652" w:rsidP="00DD5497">
      <w:pPr>
        <w:jc w:val="center"/>
        <w:rPr>
          <w:rFonts w:ascii="Arial" w:hAnsi="Arial" w:cs="Arial"/>
          <w:kern w:val="1"/>
        </w:rPr>
      </w:pPr>
      <w:r w:rsidRPr="00DD5497">
        <w:rPr>
          <w:rFonts w:ascii="Arial" w:hAnsi="Arial" w:cs="Arial"/>
          <w:kern w:val="1"/>
        </w:rPr>
        <w:t xml:space="preserve">uzavřená níže uvedeného dne, měsíce a roku v souladu s § 2586 </w:t>
      </w:r>
      <w:r w:rsidRPr="00DD5497">
        <w:rPr>
          <w:rFonts w:ascii="Arial" w:hAnsi="Arial" w:cs="Arial"/>
        </w:rPr>
        <w:t>a násl</w:t>
      </w:r>
      <w:r w:rsidR="0058477C" w:rsidRPr="00DD5497">
        <w:rPr>
          <w:rFonts w:ascii="Arial" w:hAnsi="Arial" w:cs="Arial"/>
        </w:rPr>
        <w:t>.</w:t>
      </w:r>
      <w:r w:rsidRPr="00DD5497">
        <w:rPr>
          <w:rFonts w:ascii="Arial" w:hAnsi="Arial" w:cs="Arial"/>
        </w:rPr>
        <w:t xml:space="preserve"> </w:t>
      </w:r>
      <w:r w:rsidRPr="00DD5497">
        <w:rPr>
          <w:rFonts w:ascii="Arial" w:hAnsi="Arial" w:cs="Arial"/>
          <w:kern w:val="1"/>
        </w:rPr>
        <w:t xml:space="preserve">zákona č. 89/2012 Sb., občanský zákoník, </w:t>
      </w:r>
      <w:r w:rsidR="0058477C" w:rsidRPr="00DD5497">
        <w:rPr>
          <w:rFonts w:ascii="Arial" w:hAnsi="Arial" w:cs="Arial"/>
          <w:kern w:val="1"/>
        </w:rPr>
        <w:t xml:space="preserve">ve znění pozdějších předpisů </w:t>
      </w:r>
      <w:r w:rsidRPr="00DD5497">
        <w:rPr>
          <w:rFonts w:ascii="Arial" w:hAnsi="Arial" w:cs="Arial"/>
          <w:kern w:val="1"/>
        </w:rPr>
        <w:t>(dále jen „občanský zákoník“)</w:t>
      </w:r>
    </w:p>
    <w:p w14:paraId="51C12D94" w14:textId="77777777" w:rsidR="0058477C" w:rsidRPr="00DD5497" w:rsidRDefault="0058477C" w:rsidP="00DD5497">
      <w:pPr>
        <w:jc w:val="center"/>
        <w:rPr>
          <w:rFonts w:ascii="Arial" w:hAnsi="Arial" w:cs="Arial"/>
          <w:b/>
          <w:szCs w:val="24"/>
        </w:rPr>
      </w:pPr>
    </w:p>
    <w:p w14:paraId="7AFE61CD" w14:textId="77777777" w:rsidR="0058477C" w:rsidRPr="00DD5497" w:rsidRDefault="0058477C" w:rsidP="00DD5497">
      <w:pPr>
        <w:jc w:val="center"/>
        <w:rPr>
          <w:rFonts w:ascii="Arial" w:hAnsi="Arial" w:cs="Arial"/>
          <w:b/>
          <w:szCs w:val="24"/>
        </w:rPr>
      </w:pPr>
    </w:p>
    <w:p w14:paraId="0BFAE9EA" w14:textId="77777777" w:rsidR="00327652" w:rsidRPr="00DD5497" w:rsidRDefault="00327652" w:rsidP="004633BC">
      <w:pPr>
        <w:keepNext/>
        <w:numPr>
          <w:ilvl w:val="0"/>
          <w:numId w:val="2"/>
        </w:numPr>
        <w:ind w:left="453" w:hanging="96"/>
        <w:jc w:val="center"/>
        <w:rPr>
          <w:rFonts w:ascii="Arial" w:hAnsi="Arial" w:cs="Arial"/>
          <w:b/>
          <w:sz w:val="18"/>
          <w:szCs w:val="22"/>
        </w:rPr>
      </w:pPr>
      <w:r w:rsidRPr="00DD5497">
        <w:rPr>
          <w:rFonts w:ascii="Arial" w:hAnsi="Arial" w:cs="Arial"/>
          <w:b/>
          <w:szCs w:val="24"/>
        </w:rPr>
        <w:t>Smluvní strany</w:t>
      </w:r>
    </w:p>
    <w:p w14:paraId="33EC73F9" w14:textId="77777777" w:rsidR="0058477C" w:rsidRPr="00DD5497" w:rsidRDefault="0058477C" w:rsidP="00DD5497">
      <w:pPr>
        <w:keepNext/>
        <w:ind w:left="453"/>
        <w:rPr>
          <w:rFonts w:ascii="Arial" w:hAnsi="Arial" w:cs="Arial"/>
          <w:b/>
          <w:szCs w:val="22"/>
        </w:rPr>
      </w:pPr>
    </w:p>
    <w:p w14:paraId="20B91198" w14:textId="3E0FD149" w:rsidR="006E7197" w:rsidRPr="006E7197" w:rsidRDefault="00327652" w:rsidP="006E7197">
      <w:pPr>
        <w:numPr>
          <w:ilvl w:val="1"/>
          <w:numId w:val="1"/>
        </w:numPr>
        <w:ind w:left="0" w:firstLine="0"/>
        <w:rPr>
          <w:rFonts w:ascii="Arial" w:hAnsi="Arial" w:cs="Arial"/>
          <w:b/>
          <w:szCs w:val="22"/>
        </w:rPr>
      </w:pPr>
      <w:r w:rsidRPr="00DD5497">
        <w:rPr>
          <w:rFonts w:ascii="Arial" w:hAnsi="Arial" w:cs="Arial"/>
          <w:b/>
          <w:szCs w:val="22"/>
        </w:rPr>
        <w:t>Objednatel:</w:t>
      </w:r>
    </w:p>
    <w:p w14:paraId="1259D3EE" w14:textId="4E4DFB93" w:rsidR="00327652" w:rsidRPr="00DD5497" w:rsidRDefault="00327652" w:rsidP="001C2830">
      <w:pPr>
        <w:ind w:firstLine="357"/>
        <w:rPr>
          <w:rFonts w:ascii="Arial" w:hAnsi="Arial" w:cs="Arial"/>
          <w:sz w:val="18"/>
        </w:rPr>
      </w:pPr>
      <w:r w:rsidRPr="00DD5497">
        <w:rPr>
          <w:rFonts w:ascii="Arial" w:hAnsi="Arial" w:cs="Arial"/>
          <w:b/>
          <w:szCs w:val="22"/>
        </w:rPr>
        <w:t>Povodí Moravy, s.p.</w:t>
      </w:r>
    </w:p>
    <w:p w14:paraId="1B240769" w14:textId="77777777" w:rsidR="00327652" w:rsidRPr="00DD5497" w:rsidRDefault="00327652" w:rsidP="00DD5497">
      <w:pPr>
        <w:ind w:left="357"/>
        <w:jc w:val="both"/>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 xml:space="preserve">Dřevařská </w:t>
      </w:r>
      <w:r w:rsidR="00EE3BB7" w:rsidRPr="00DD5497">
        <w:rPr>
          <w:rFonts w:ascii="Arial" w:hAnsi="Arial" w:cs="Arial"/>
        </w:rPr>
        <w:t>932/</w:t>
      </w:r>
      <w:r w:rsidRPr="00DD5497">
        <w:rPr>
          <w:rFonts w:ascii="Arial" w:hAnsi="Arial" w:cs="Arial"/>
        </w:rPr>
        <w:t>11, 602 00 Brno</w:t>
      </w:r>
    </w:p>
    <w:p w14:paraId="503D1897" w14:textId="77777777" w:rsidR="00327652" w:rsidRPr="00DD5497" w:rsidRDefault="00327652" w:rsidP="00DD5497">
      <w:pPr>
        <w:ind w:left="2124" w:hanging="1767"/>
        <w:jc w:val="both"/>
        <w:rPr>
          <w:rFonts w:ascii="Arial" w:hAnsi="Arial" w:cs="Arial"/>
        </w:rPr>
      </w:pPr>
      <w:r w:rsidRPr="00DD5497">
        <w:rPr>
          <w:rFonts w:ascii="Arial" w:hAnsi="Arial" w:cs="Arial"/>
        </w:rPr>
        <w:t>Zapsán:</w:t>
      </w:r>
      <w:r w:rsidRPr="00DD5497">
        <w:rPr>
          <w:rFonts w:ascii="Arial" w:hAnsi="Arial" w:cs="Arial"/>
        </w:rPr>
        <w:tab/>
        <w:t>v obchodním rejstříku vedeném Krajsk</w:t>
      </w:r>
      <w:r w:rsidR="0058477C" w:rsidRPr="00DD5497">
        <w:rPr>
          <w:rFonts w:ascii="Arial" w:hAnsi="Arial" w:cs="Arial"/>
        </w:rPr>
        <w:t>ým</w:t>
      </w:r>
      <w:r w:rsidRPr="00DD5497">
        <w:rPr>
          <w:rFonts w:ascii="Arial" w:hAnsi="Arial" w:cs="Arial"/>
        </w:rPr>
        <w:t xml:space="preserve"> soud</w:t>
      </w:r>
      <w:r w:rsidR="0058477C" w:rsidRPr="00DD5497">
        <w:rPr>
          <w:rFonts w:ascii="Arial" w:hAnsi="Arial" w:cs="Arial"/>
        </w:rPr>
        <w:t>em</w:t>
      </w:r>
      <w:r w:rsidRPr="00DD5497">
        <w:rPr>
          <w:rFonts w:ascii="Arial" w:hAnsi="Arial" w:cs="Arial"/>
        </w:rPr>
        <w:t xml:space="preserve"> v Brně, oddíl A,</w:t>
      </w:r>
      <w:r w:rsidR="0058477C" w:rsidRPr="00DD5497">
        <w:rPr>
          <w:rFonts w:ascii="Arial" w:hAnsi="Arial" w:cs="Arial"/>
        </w:rPr>
        <w:t xml:space="preserve"> </w:t>
      </w:r>
      <w:r w:rsidRPr="00DD5497">
        <w:rPr>
          <w:rFonts w:ascii="Arial" w:hAnsi="Arial" w:cs="Arial"/>
        </w:rPr>
        <w:t>vlož</w:t>
      </w:r>
      <w:r w:rsidR="0058477C" w:rsidRPr="00DD5497">
        <w:rPr>
          <w:rFonts w:ascii="Arial" w:hAnsi="Arial" w:cs="Arial"/>
        </w:rPr>
        <w:t>ka</w:t>
      </w:r>
      <w:r w:rsidRPr="00DD5497">
        <w:rPr>
          <w:rFonts w:ascii="Arial" w:hAnsi="Arial" w:cs="Arial"/>
        </w:rPr>
        <w:t xml:space="preserve"> 13565</w:t>
      </w:r>
    </w:p>
    <w:p w14:paraId="52E543B4" w14:textId="77777777" w:rsidR="00327652" w:rsidRPr="00DD5497" w:rsidRDefault="00327652" w:rsidP="00DD5497">
      <w:pPr>
        <w:ind w:left="357"/>
        <w:jc w:val="both"/>
        <w:rPr>
          <w:rFonts w:ascii="Arial" w:hAnsi="Arial" w:cs="Arial"/>
        </w:rPr>
      </w:pPr>
      <w:r w:rsidRPr="00DD5497">
        <w:rPr>
          <w:rFonts w:ascii="Arial" w:hAnsi="Arial" w:cs="Arial"/>
        </w:rPr>
        <w:t xml:space="preserve">Zastoupen: </w:t>
      </w:r>
      <w:r w:rsidRPr="00DD5497">
        <w:rPr>
          <w:rFonts w:ascii="Arial" w:hAnsi="Arial" w:cs="Arial"/>
        </w:rPr>
        <w:tab/>
      </w:r>
      <w:r w:rsidRPr="00DD5497">
        <w:rPr>
          <w:rFonts w:ascii="Arial" w:hAnsi="Arial" w:cs="Arial"/>
        </w:rPr>
        <w:tab/>
      </w:r>
      <w:r w:rsidR="002656DF" w:rsidRPr="00DD5497">
        <w:rPr>
          <w:rFonts w:ascii="Arial" w:hAnsi="Arial" w:cs="Arial"/>
        </w:rPr>
        <w:t>MVDr. Václavem Gargulákem, generálním ředitelem</w:t>
      </w:r>
    </w:p>
    <w:p w14:paraId="40632AFB" w14:textId="77777777" w:rsidR="00327652" w:rsidRPr="00DD5497" w:rsidRDefault="00327652" w:rsidP="00DD5497">
      <w:pPr>
        <w:ind w:left="357"/>
        <w:jc w:val="both"/>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t>70890013</w:t>
      </w:r>
    </w:p>
    <w:p w14:paraId="3774A9D0" w14:textId="77777777" w:rsidR="00327652" w:rsidRPr="00DD5497" w:rsidRDefault="00327652" w:rsidP="00DD5497">
      <w:pPr>
        <w:ind w:left="357"/>
        <w:jc w:val="both"/>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t>CZ70890013</w:t>
      </w:r>
    </w:p>
    <w:p w14:paraId="11A3671C" w14:textId="77777777" w:rsidR="00EC1093" w:rsidRPr="00DD5497" w:rsidRDefault="00EC1093" w:rsidP="00DD5497">
      <w:pPr>
        <w:ind w:left="357"/>
        <w:jc w:val="both"/>
        <w:rPr>
          <w:rFonts w:ascii="Arial" w:hAnsi="Arial" w:cs="Arial"/>
        </w:rPr>
      </w:pPr>
      <w:r w:rsidRPr="00DD5497">
        <w:rPr>
          <w:rFonts w:ascii="Arial" w:hAnsi="Arial" w:cs="Arial"/>
        </w:rPr>
        <w:t>ID datové schránky:</w:t>
      </w:r>
      <w:r w:rsidR="003A109F" w:rsidRPr="003A109F">
        <w:rPr>
          <w:rFonts w:ascii="Arial" w:hAnsi="Arial" w:cs="Arial"/>
        </w:rPr>
        <w:t>m49t8gw</w:t>
      </w:r>
    </w:p>
    <w:p w14:paraId="44B748C8" w14:textId="77777777" w:rsidR="00327652" w:rsidRPr="005B737B" w:rsidRDefault="00327652" w:rsidP="00DD5497">
      <w:pPr>
        <w:ind w:left="357"/>
        <w:jc w:val="both"/>
        <w:rPr>
          <w:rFonts w:ascii="Arial" w:hAnsi="Arial" w:cs="Arial"/>
        </w:rPr>
      </w:pPr>
      <w:r w:rsidRPr="00DD5497">
        <w:rPr>
          <w:rFonts w:ascii="Arial" w:hAnsi="Arial" w:cs="Arial"/>
        </w:rPr>
        <w:t xml:space="preserve">Bankovní spojení: </w:t>
      </w:r>
      <w:r w:rsidRPr="00DD5497">
        <w:rPr>
          <w:rFonts w:ascii="Arial" w:hAnsi="Arial" w:cs="Arial"/>
        </w:rPr>
        <w:tab/>
      </w:r>
      <w:r w:rsidRPr="005B737B">
        <w:rPr>
          <w:rFonts w:ascii="Arial" w:hAnsi="Arial" w:cs="Arial"/>
        </w:rPr>
        <w:t>Komerční banka, a.s., pobočka Brno – venkov</w:t>
      </w:r>
    </w:p>
    <w:p w14:paraId="466FEF8E" w14:textId="77777777" w:rsidR="00327652" w:rsidRPr="005B737B" w:rsidRDefault="00327652" w:rsidP="00DD5497">
      <w:pPr>
        <w:ind w:left="357"/>
        <w:jc w:val="both"/>
        <w:rPr>
          <w:rFonts w:ascii="Arial" w:hAnsi="Arial" w:cs="Arial"/>
        </w:rPr>
      </w:pPr>
      <w:r w:rsidRPr="005B737B">
        <w:rPr>
          <w:rFonts w:ascii="Arial" w:hAnsi="Arial" w:cs="Arial"/>
        </w:rPr>
        <w:t xml:space="preserve">Číslo účtu: </w:t>
      </w:r>
      <w:r w:rsidRPr="005B737B">
        <w:rPr>
          <w:rFonts w:ascii="Arial" w:hAnsi="Arial" w:cs="Arial"/>
        </w:rPr>
        <w:tab/>
      </w:r>
      <w:r w:rsidRPr="005B737B">
        <w:rPr>
          <w:rFonts w:ascii="Arial" w:hAnsi="Arial" w:cs="Arial"/>
        </w:rPr>
        <w:tab/>
        <w:t>29639641/0100</w:t>
      </w:r>
    </w:p>
    <w:p w14:paraId="1BB387A3" w14:textId="7B8100E8" w:rsidR="002005D3" w:rsidRPr="005B737B" w:rsidRDefault="002005D3" w:rsidP="002005D3">
      <w:pPr>
        <w:ind w:left="357"/>
        <w:jc w:val="both"/>
        <w:rPr>
          <w:rFonts w:ascii="Arial" w:hAnsi="Arial" w:cs="Arial"/>
        </w:rPr>
      </w:pPr>
      <w:bookmarkStart w:id="0" w:name="_Hlk187412222"/>
      <w:r w:rsidRPr="005B737B">
        <w:rPr>
          <w:rFonts w:ascii="Arial" w:hAnsi="Arial" w:cs="Arial"/>
        </w:rPr>
        <w:t xml:space="preserve">Zástupce ve věcech technických: </w:t>
      </w:r>
      <w:r w:rsidR="005B737B" w:rsidRPr="005B737B">
        <w:rPr>
          <w:rFonts w:ascii="Arial" w:hAnsi="Arial" w:cs="Arial"/>
        </w:rPr>
        <w:t>Tomáš Bezděk;</w:t>
      </w:r>
      <w:r w:rsidRPr="005B737B">
        <w:rPr>
          <w:rFonts w:ascii="Arial" w:hAnsi="Arial" w:cs="Arial"/>
        </w:rPr>
        <w:t xml:space="preserve"> funkce: </w:t>
      </w:r>
      <w:r w:rsidR="005B737B" w:rsidRPr="005B737B">
        <w:rPr>
          <w:rFonts w:ascii="Arial" w:hAnsi="Arial" w:cs="Arial"/>
        </w:rPr>
        <w:t>strojní technik</w:t>
      </w:r>
    </w:p>
    <w:p w14:paraId="516734AE" w14:textId="396A7318" w:rsidR="002005D3" w:rsidRPr="005B737B" w:rsidRDefault="002005D3" w:rsidP="002005D3">
      <w:pPr>
        <w:ind w:left="357"/>
        <w:jc w:val="both"/>
        <w:rPr>
          <w:rFonts w:ascii="Arial" w:hAnsi="Arial" w:cs="Arial"/>
        </w:rPr>
      </w:pPr>
      <w:r w:rsidRPr="005B737B">
        <w:rPr>
          <w:rFonts w:ascii="Arial" w:hAnsi="Arial" w:cs="Arial"/>
        </w:rPr>
        <w:t>Tel:</w:t>
      </w:r>
      <w:r w:rsidRPr="005B737B">
        <w:rPr>
          <w:rFonts w:ascii="Arial" w:hAnsi="Arial" w:cs="Arial"/>
        </w:rPr>
        <w:tab/>
      </w:r>
      <w:r w:rsidRPr="005B737B">
        <w:rPr>
          <w:rFonts w:ascii="Arial" w:hAnsi="Arial" w:cs="Arial"/>
        </w:rPr>
        <w:tab/>
      </w:r>
      <w:r w:rsidRPr="005B737B">
        <w:rPr>
          <w:rFonts w:ascii="Arial" w:hAnsi="Arial" w:cs="Arial"/>
        </w:rPr>
        <w:tab/>
        <w:t>+420</w:t>
      </w:r>
      <w:r w:rsidR="005B737B" w:rsidRPr="005B737B">
        <w:rPr>
          <w:rFonts w:ascii="Arial" w:hAnsi="Arial" w:cs="Arial"/>
        </w:rPr>
        <w:t> 725 502 860</w:t>
      </w:r>
    </w:p>
    <w:p w14:paraId="7F5CE773" w14:textId="34DC8010" w:rsidR="002005D3" w:rsidRPr="005B737B" w:rsidRDefault="002005D3" w:rsidP="002005D3">
      <w:pPr>
        <w:ind w:left="357"/>
        <w:jc w:val="both"/>
        <w:rPr>
          <w:rFonts w:ascii="Arial" w:hAnsi="Arial" w:cs="Arial"/>
        </w:rPr>
      </w:pPr>
      <w:r w:rsidRPr="005B737B">
        <w:rPr>
          <w:rFonts w:ascii="Arial" w:hAnsi="Arial" w:cs="Arial"/>
        </w:rPr>
        <w:t>Email:</w:t>
      </w:r>
      <w:r w:rsidRPr="005B737B">
        <w:rPr>
          <w:rFonts w:ascii="Arial" w:hAnsi="Arial" w:cs="Arial"/>
        </w:rPr>
        <w:tab/>
      </w:r>
      <w:r w:rsidRPr="005B737B">
        <w:rPr>
          <w:rFonts w:ascii="Arial" w:hAnsi="Arial" w:cs="Arial"/>
        </w:rPr>
        <w:tab/>
      </w:r>
      <w:r w:rsidR="005B737B" w:rsidRPr="005B737B">
        <w:rPr>
          <w:rFonts w:ascii="Arial" w:hAnsi="Arial" w:cs="Arial"/>
        </w:rPr>
        <w:t>bezdek</w:t>
      </w:r>
      <w:r w:rsidRPr="005B737B">
        <w:rPr>
          <w:rFonts w:ascii="Arial" w:hAnsi="Arial" w:cs="Arial"/>
        </w:rPr>
        <w:t>@pmo.cz</w:t>
      </w:r>
    </w:p>
    <w:bookmarkEnd w:id="0"/>
    <w:p w14:paraId="5F2E1582" w14:textId="1A2B055B" w:rsidR="00BD2967" w:rsidRDefault="00BD2967" w:rsidP="00DD5497">
      <w:pPr>
        <w:ind w:left="357"/>
        <w:jc w:val="both"/>
        <w:rPr>
          <w:rFonts w:ascii="Arial" w:hAnsi="Arial" w:cs="Arial"/>
        </w:rPr>
      </w:pPr>
    </w:p>
    <w:p w14:paraId="7F792A87" w14:textId="66617F44" w:rsidR="002005D3" w:rsidRDefault="002005D3" w:rsidP="00DD5497">
      <w:pPr>
        <w:ind w:left="357"/>
        <w:jc w:val="both"/>
        <w:rPr>
          <w:rFonts w:ascii="Arial" w:hAnsi="Arial" w:cs="Arial"/>
        </w:rPr>
      </w:pPr>
    </w:p>
    <w:p w14:paraId="455C4837" w14:textId="77777777" w:rsidR="002005D3" w:rsidRPr="00DD5497" w:rsidRDefault="002005D3" w:rsidP="00DD5497">
      <w:pPr>
        <w:ind w:left="357"/>
        <w:jc w:val="both"/>
        <w:rPr>
          <w:rFonts w:ascii="Arial" w:hAnsi="Arial" w:cs="Arial"/>
        </w:rPr>
      </w:pPr>
    </w:p>
    <w:p w14:paraId="05FBF83E" w14:textId="711C9272" w:rsidR="00BD2967" w:rsidRPr="00DD5497" w:rsidRDefault="00EC1093" w:rsidP="00DD5497">
      <w:pPr>
        <w:ind w:left="357"/>
        <w:jc w:val="both"/>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„Objednatel“)</w:t>
      </w:r>
    </w:p>
    <w:p w14:paraId="2E6F1819" w14:textId="77777777" w:rsidR="00327652" w:rsidRPr="00DD5497" w:rsidRDefault="00327652" w:rsidP="00DD5497">
      <w:pPr>
        <w:ind w:firstLine="720"/>
        <w:rPr>
          <w:rFonts w:ascii="Arial" w:hAnsi="Arial" w:cs="Arial"/>
          <w:b/>
        </w:rPr>
      </w:pPr>
    </w:p>
    <w:p w14:paraId="76FC4C0C" w14:textId="77777777" w:rsidR="00EC1093" w:rsidRPr="003B70A5" w:rsidRDefault="00EC1093" w:rsidP="00DD5497">
      <w:pPr>
        <w:rPr>
          <w:rFonts w:ascii="Arial" w:hAnsi="Arial" w:cs="Arial"/>
        </w:rPr>
      </w:pPr>
      <w:r w:rsidRPr="003B70A5">
        <w:rPr>
          <w:rFonts w:ascii="Arial" w:hAnsi="Arial" w:cs="Arial"/>
        </w:rPr>
        <w:t>a</w:t>
      </w:r>
    </w:p>
    <w:p w14:paraId="47FE67D0" w14:textId="77777777" w:rsidR="00EC1093" w:rsidRPr="00DD5497" w:rsidRDefault="00EC1093" w:rsidP="00DD5497">
      <w:pPr>
        <w:ind w:firstLine="720"/>
        <w:rPr>
          <w:rFonts w:ascii="Arial" w:hAnsi="Arial" w:cs="Arial"/>
          <w:b/>
        </w:rPr>
      </w:pPr>
    </w:p>
    <w:p w14:paraId="05E16F5B" w14:textId="77777777" w:rsidR="00327652" w:rsidRPr="00DD5497" w:rsidRDefault="00327652" w:rsidP="006E7197">
      <w:pPr>
        <w:numPr>
          <w:ilvl w:val="1"/>
          <w:numId w:val="1"/>
        </w:numPr>
        <w:ind w:left="0" w:firstLine="0"/>
        <w:rPr>
          <w:rFonts w:ascii="Arial" w:hAnsi="Arial" w:cs="Arial"/>
          <w:b/>
        </w:rPr>
      </w:pPr>
      <w:r w:rsidRPr="006E7197">
        <w:rPr>
          <w:rFonts w:ascii="Arial" w:hAnsi="Arial" w:cs="Arial"/>
          <w:b/>
          <w:szCs w:val="22"/>
        </w:rPr>
        <w:t>Zhotovitel</w:t>
      </w:r>
      <w:r w:rsidRPr="00DD5497">
        <w:rPr>
          <w:rFonts w:ascii="Arial" w:hAnsi="Arial" w:cs="Arial"/>
          <w:b/>
        </w:rPr>
        <w:t>:</w:t>
      </w:r>
    </w:p>
    <w:p w14:paraId="3479B2E7" w14:textId="77777777" w:rsidR="00327652" w:rsidRPr="00DD5497" w:rsidRDefault="00327652" w:rsidP="001C2830">
      <w:pPr>
        <w:ind w:left="357"/>
        <w:rPr>
          <w:rFonts w:ascii="Arial" w:hAnsi="Arial" w:cs="Arial"/>
        </w:rPr>
      </w:pPr>
      <w:r w:rsidRPr="00DD5497">
        <w:rPr>
          <w:rFonts w:ascii="Arial" w:hAnsi="Arial" w:cs="Arial"/>
          <w:b/>
        </w:rPr>
        <w:t>………………………</w:t>
      </w:r>
    </w:p>
    <w:p w14:paraId="3BD10E47" w14:textId="77777777" w:rsidR="00327652" w:rsidRPr="00DD5497" w:rsidRDefault="00327652" w:rsidP="00DD5497">
      <w:pPr>
        <w:ind w:left="357"/>
        <w:rPr>
          <w:rFonts w:ascii="Arial" w:hAnsi="Arial" w:cs="Arial"/>
        </w:rPr>
      </w:pPr>
      <w:r w:rsidRPr="00DD5497">
        <w:rPr>
          <w:rFonts w:ascii="Arial" w:hAnsi="Arial" w:cs="Arial"/>
        </w:rPr>
        <w:t>Sídlo:</w:t>
      </w:r>
      <w:r w:rsidRPr="00DD5497">
        <w:rPr>
          <w:rFonts w:ascii="Arial" w:hAnsi="Arial" w:cs="Arial"/>
        </w:rPr>
        <w:tab/>
      </w:r>
      <w:r w:rsidRPr="00DD5497">
        <w:rPr>
          <w:rFonts w:ascii="Arial" w:hAnsi="Arial" w:cs="Arial"/>
        </w:rPr>
        <w:tab/>
        <w:t>……………………………………….</w:t>
      </w:r>
    </w:p>
    <w:p w14:paraId="5E1D82C6" w14:textId="77777777" w:rsidR="00327652" w:rsidRPr="00DD5497" w:rsidRDefault="00327652" w:rsidP="00DD5497">
      <w:pPr>
        <w:ind w:left="357"/>
        <w:rPr>
          <w:rFonts w:ascii="Arial" w:hAnsi="Arial" w:cs="Arial"/>
        </w:rPr>
      </w:pPr>
      <w:r w:rsidRPr="00DD5497">
        <w:rPr>
          <w:rFonts w:ascii="Arial" w:hAnsi="Arial" w:cs="Arial"/>
        </w:rPr>
        <w:t>Zapsán:</w:t>
      </w:r>
      <w:r w:rsidRPr="00DD5497">
        <w:rPr>
          <w:rFonts w:ascii="Arial" w:hAnsi="Arial" w:cs="Arial"/>
        </w:rPr>
        <w:tab/>
      </w:r>
      <w:r w:rsidRPr="00DD5497">
        <w:rPr>
          <w:rFonts w:ascii="Arial" w:hAnsi="Arial" w:cs="Arial"/>
        </w:rPr>
        <w:tab/>
        <w:t xml:space="preserve">v obchodním rejstříku vedeném ………………, oddíl </w:t>
      </w:r>
      <w:r w:rsidR="0058477C" w:rsidRPr="00DD5497">
        <w:rPr>
          <w:rFonts w:ascii="Arial" w:hAnsi="Arial" w:cs="Arial"/>
        </w:rPr>
        <w:t>………</w:t>
      </w:r>
      <w:r w:rsidRPr="00DD5497">
        <w:rPr>
          <w:rFonts w:ascii="Arial" w:hAnsi="Arial" w:cs="Arial"/>
        </w:rPr>
        <w:t>, vlož</w:t>
      </w:r>
      <w:r w:rsidR="0058477C" w:rsidRPr="00DD5497">
        <w:rPr>
          <w:rFonts w:ascii="Arial" w:hAnsi="Arial" w:cs="Arial"/>
        </w:rPr>
        <w:t>ka</w:t>
      </w:r>
      <w:r w:rsidRPr="00DD5497">
        <w:rPr>
          <w:rFonts w:ascii="Arial" w:hAnsi="Arial" w:cs="Arial"/>
        </w:rPr>
        <w:t xml:space="preserve"> </w:t>
      </w:r>
      <w:r w:rsidR="0058477C" w:rsidRPr="00DD5497">
        <w:rPr>
          <w:rFonts w:ascii="Arial" w:hAnsi="Arial" w:cs="Arial"/>
        </w:rPr>
        <w:t>………</w:t>
      </w:r>
    </w:p>
    <w:p w14:paraId="2D2EBCA0" w14:textId="055837C0" w:rsidR="00327652" w:rsidRPr="00DD5497" w:rsidRDefault="00327652" w:rsidP="00DD5497">
      <w:pPr>
        <w:ind w:left="357"/>
        <w:rPr>
          <w:rFonts w:ascii="Arial" w:hAnsi="Arial" w:cs="Arial"/>
        </w:rPr>
      </w:pPr>
      <w:r w:rsidRPr="00DD5497">
        <w:rPr>
          <w:rFonts w:ascii="Arial" w:hAnsi="Arial" w:cs="Arial"/>
        </w:rPr>
        <w:t xml:space="preserve">Zastoupen: </w:t>
      </w:r>
      <w:r w:rsidR="007B5FAA" w:rsidRPr="00DD5497">
        <w:rPr>
          <w:rFonts w:ascii="Arial" w:hAnsi="Arial" w:cs="Arial"/>
        </w:rPr>
        <w:tab/>
      </w:r>
      <w:r w:rsidR="00CB1675">
        <w:rPr>
          <w:rFonts w:ascii="Arial" w:hAnsi="Arial" w:cs="Arial"/>
        </w:rPr>
        <w:tab/>
      </w:r>
      <w:r w:rsidR="00BD2967" w:rsidRPr="00DD5497">
        <w:rPr>
          <w:rFonts w:ascii="Arial" w:hAnsi="Arial" w:cs="Arial"/>
        </w:rPr>
        <w:t>……………………………………….</w:t>
      </w:r>
    </w:p>
    <w:p w14:paraId="7506FFAB" w14:textId="77777777" w:rsidR="00327652" w:rsidRPr="00DD5497" w:rsidRDefault="00327652" w:rsidP="00DD5497">
      <w:pPr>
        <w:ind w:left="357"/>
        <w:rPr>
          <w:rFonts w:ascii="Arial" w:hAnsi="Arial" w:cs="Arial"/>
        </w:rPr>
      </w:pPr>
      <w:r w:rsidRPr="00DD5497">
        <w:rPr>
          <w:rFonts w:ascii="Arial" w:hAnsi="Arial" w:cs="Arial"/>
        </w:rPr>
        <w:t>IČ</w:t>
      </w:r>
      <w:r w:rsidR="003008C8" w:rsidRPr="00DD5497">
        <w:rPr>
          <w:rFonts w:ascii="Arial" w:hAnsi="Arial" w:cs="Arial"/>
        </w:rPr>
        <w:t>O</w:t>
      </w:r>
      <w:r w:rsidRPr="00DD5497">
        <w:rPr>
          <w:rFonts w:ascii="Arial" w:hAnsi="Arial" w:cs="Arial"/>
        </w:rPr>
        <w:t>:</w:t>
      </w:r>
      <w:r w:rsidRPr="00DD5497">
        <w:rPr>
          <w:rFonts w:ascii="Arial" w:hAnsi="Arial" w:cs="Arial"/>
        </w:rPr>
        <w:tab/>
      </w:r>
      <w:r w:rsidRPr="00DD5497">
        <w:rPr>
          <w:rFonts w:ascii="Arial" w:hAnsi="Arial" w:cs="Arial"/>
        </w:rPr>
        <w:tab/>
      </w:r>
      <w:r w:rsidR="00BD2967" w:rsidRPr="00DD5497">
        <w:rPr>
          <w:rFonts w:ascii="Arial" w:hAnsi="Arial" w:cs="Arial"/>
        </w:rPr>
        <w:t>……………………………………….</w:t>
      </w:r>
    </w:p>
    <w:p w14:paraId="288B3025" w14:textId="77777777" w:rsidR="00327652" w:rsidRDefault="00327652" w:rsidP="00DD5497">
      <w:pPr>
        <w:ind w:left="357"/>
        <w:rPr>
          <w:rFonts w:ascii="Arial" w:hAnsi="Arial" w:cs="Arial"/>
        </w:rPr>
      </w:pPr>
      <w:r w:rsidRPr="00DD5497">
        <w:rPr>
          <w:rFonts w:ascii="Arial" w:hAnsi="Arial" w:cs="Arial"/>
        </w:rPr>
        <w:t>DIČ:</w:t>
      </w:r>
      <w:r w:rsidRPr="00DD5497">
        <w:rPr>
          <w:rFonts w:ascii="Arial" w:hAnsi="Arial" w:cs="Arial"/>
        </w:rPr>
        <w:tab/>
      </w:r>
      <w:r w:rsidRPr="00DD5497">
        <w:rPr>
          <w:rFonts w:ascii="Arial" w:hAnsi="Arial" w:cs="Arial"/>
        </w:rPr>
        <w:tab/>
      </w:r>
      <w:r w:rsidR="00BD2967" w:rsidRPr="00DD5497">
        <w:rPr>
          <w:rFonts w:ascii="Arial" w:hAnsi="Arial" w:cs="Arial"/>
        </w:rPr>
        <w:t>……………………………………….</w:t>
      </w:r>
    </w:p>
    <w:p w14:paraId="7EC2BA01" w14:textId="146C28A2" w:rsidR="003A109F" w:rsidRPr="00DD5497" w:rsidRDefault="003A109F" w:rsidP="00DD5497">
      <w:pPr>
        <w:ind w:left="357"/>
        <w:rPr>
          <w:rFonts w:ascii="Arial" w:hAnsi="Arial" w:cs="Arial"/>
        </w:rPr>
      </w:pPr>
      <w:r w:rsidRPr="00DD5497">
        <w:rPr>
          <w:rFonts w:ascii="Arial" w:hAnsi="Arial" w:cs="Arial"/>
        </w:rPr>
        <w:t>ID datové schránky: ………………………………………</w:t>
      </w:r>
    </w:p>
    <w:p w14:paraId="0F66ABE8" w14:textId="77777777" w:rsidR="00327652" w:rsidRPr="00DD5497" w:rsidRDefault="00327652" w:rsidP="00DD5497">
      <w:pPr>
        <w:ind w:left="357"/>
        <w:rPr>
          <w:rFonts w:ascii="Arial" w:hAnsi="Arial" w:cs="Arial"/>
        </w:rPr>
      </w:pPr>
      <w:r w:rsidRPr="00DD5497">
        <w:rPr>
          <w:rFonts w:ascii="Arial" w:hAnsi="Arial" w:cs="Arial"/>
        </w:rPr>
        <w:t xml:space="preserve">Bankovní spojení: </w:t>
      </w:r>
      <w:r w:rsidRPr="00DD5497">
        <w:rPr>
          <w:rFonts w:ascii="Arial" w:hAnsi="Arial" w:cs="Arial"/>
        </w:rPr>
        <w:tab/>
      </w:r>
      <w:r w:rsidR="00BD2967" w:rsidRPr="00DD5497">
        <w:rPr>
          <w:rFonts w:ascii="Arial" w:hAnsi="Arial" w:cs="Arial"/>
        </w:rPr>
        <w:t>……………………………………….</w:t>
      </w:r>
    </w:p>
    <w:p w14:paraId="70DD9A5A" w14:textId="77777777" w:rsidR="00327652" w:rsidRPr="00DD5497" w:rsidRDefault="00327652" w:rsidP="00DD5497">
      <w:pPr>
        <w:ind w:left="357"/>
        <w:rPr>
          <w:rFonts w:ascii="Arial" w:hAnsi="Arial" w:cs="Arial"/>
        </w:rPr>
      </w:pPr>
      <w:r w:rsidRPr="00DD5497">
        <w:rPr>
          <w:rFonts w:ascii="Arial" w:hAnsi="Arial" w:cs="Arial"/>
        </w:rPr>
        <w:t xml:space="preserve">Číslo účtu: </w:t>
      </w:r>
      <w:r w:rsidRPr="00DD5497">
        <w:rPr>
          <w:rFonts w:ascii="Arial" w:hAnsi="Arial" w:cs="Arial"/>
        </w:rPr>
        <w:tab/>
      </w:r>
      <w:r w:rsidRPr="00DD5497">
        <w:rPr>
          <w:rFonts w:ascii="Arial" w:hAnsi="Arial" w:cs="Arial"/>
        </w:rPr>
        <w:tab/>
      </w:r>
      <w:r w:rsidR="00BD2967" w:rsidRPr="00DD5497">
        <w:rPr>
          <w:rFonts w:ascii="Arial" w:hAnsi="Arial" w:cs="Arial"/>
        </w:rPr>
        <w:t>……………………………………….</w:t>
      </w:r>
    </w:p>
    <w:p w14:paraId="00775BF2" w14:textId="77777777" w:rsidR="00327652" w:rsidRPr="00DD5497" w:rsidRDefault="00327652" w:rsidP="00DD5497">
      <w:pPr>
        <w:ind w:left="357"/>
        <w:rPr>
          <w:rFonts w:ascii="Arial" w:hAnsi="Arial" w:cs="Arial"/>
        </w:rPr>
      </w:pPr>
      <w:r w:rsidRPr="00DD5497">
        <w:rPr>
          <w:rFonts w:ascii="Arial" w:hAnsi="Arial" w:cs="Arial"/>
        </w:rPr>
        <w:t xml:space="preserve">Zástupce ve věcech technických: </w:t>
      </w:r>
      <w:r w:rsidR="00BD2967" w:rsidRPr="00DD5497">
        <w:rPr>
          <w:rFonts w:ascii="Arial" w:hAnsi="Arial" w:cs="Arial"/>
        </w:rPr>
        <w:t>…………………</w:t>
      </w:r>
      <w:r w:rsidR="00DD5497">
        <w:rPr>
          <w:rFonts w:ascii="Arial" w:hAnsi="Arial" w:cs="Arial"/>
        </w:rPr>
        <w:t>……</w:t>
      </w:r>
      <w:r w:rsidR="00BD2967" w:rsidRPr="00DD5497">
        <w:rPr>
          <w:rFonts w:ascii="Arial" w:hAnsi="Arial" w:cs="Arial"/>
        </w:rPr>
        <w:t>, funkce: ……………………….</w:t>
      </w:r>
    </w:p>
    <w:p w14:paraId="7E0F0018" w14:textId="77777777" w:rsidR="00A77C38" w:rsidRPr="00DD5497" w:rsidRDefault="00A77C38" w:rsidP="00DD5497">
      <w:pPr>
        <w:ind w:left="357"/>
        <w:rPr>
          <w:rFonts w:ascii="Arial" w:hAnsi="Arial" w:cs="Arial"/>
        </w:rPr>
      </w:pPr>
      <w:r w:rsidRPr="00DD5497">
        <w:rPr>
          <w:rFonts w:ascii="Arial" w:hAnsi="Arial" w:cs="Arial"/>
        </w:rPr>
        <w:t>Tel:</w:t>
      </w:r>
      <w:r w:rsidR="00BD2967" w:rsidRPr="00DD5497">
        <w:rPr>
          <w:rFonts w:ascii="Arial" w:hAnsi="Arial" w:cs="Arial"/>
        </w:rPr>
        <w:tab/>
      </w:r>
      <w:r w:rsidR="00BD2967" w:rsidRPr="00DD5497">
        <w:rPr>
          <w:rFonts w:ascii="Arial" w:hAnsi="Arial" w:cs="Arial"/>
        </w:rPr>
        <w:tab/>
      </w:r>
      <w:r w:rsidR="00BD2967" w:rsidRPr="00DD5497">
        <w:rPr>
          <w:rFonts w:ascii="Arial" w:hAnsi="Arial" w:cs="Arial"/>
        </w:rPr>
        <w:tab/>
        <w:t>……………………………………….</w:t>
      </w:r>
    </w:p>
    <w:p w14:paraId="208386DE" w14:textId="77777777" w:rsidR="00A77C38" w:rsidRPr="00DD5497" w:rsidRDefault="00A77C38" w:rsidP="00DD5497">
      <w:pPr>
        <w:ind w:left="357"/>
        <w:rPr>
          <w:rFonts w:ascii="Arial" w:hAnsi="Arial" w:cs="Arial"/>
        </w:rPr>
      </w:pPr>
      <w:r w:rsidRPr="00DD5497">
        <w:rPr>
          <w:rFonts w:ascii="Arial" w:hAnsi="Arial" w:cs="Arial"/>
        </w:rPr>
        <w:t>Email:</w:t>
      </w:r>
      <w:r w:rsidR="00BD2967" w:rsidRPr="00DD5497">
        <w:rPr>
          <w:rFonts w:ascii="Arial" w:hAnsi="Arial" w:cs="Arial"/>
        </w:rPr>
        <w:tab/>
      </w:r>
      <w:r w:rsidR="00BD2967" w:rsidRPr="00DD5497">
        <w:rPr>
          <w:rFonts w:ascii="Arial" w:hAnsi="Arial" w:cs="Arial"/>
        </w:rPr>
        <w:tab/>
        <w:t>……………………………………….</w:t>
      </w:r>
    </w:p>
    <w:p w14:paraId="70D9B21C" w14:textId="77777777" w:rsidR="00EC1093" w:rsidRPr="00DD5497" w:rsidRDefault="00EC1093" w:rsidP="00DD5497">
      <w:pPr>
        <w:ind w:left="357"/>
        <w:rPr>
          <w:rFonts w:ascii="Arial" w:hAnsi="Arial" w:cs="Arial"/>
          <w:b/>
        </w:rPr>
      </w:pPr>
    </w:p>
    <w:p w14:paraId="6A92D69A" w14:textId="155E1882" w:rsidR="00EC1093" w:rsidRPr="00DD5497" w:rsidRDefault="00EC1093" w:rsidP="00DD5497">
      <w:pPr>
        <w:ind w:left="357"/>
        <w:rPr>
          <w:rFonts w:ascii="Arial" w:hAnsi="Arial" w:cs="Arial"/>
        </w:rPr>
      </w:pPr>
      <w:r w:rsidRPr="00DD5497">
        <w:rPr>
          <w:rFonts w:ascii="Arial" w:hAnsi="Arial" w:cs="Arial"/>
        </w:rPr>
        <w:t>(dále</w:t>
      </w:r>
      <w:r w:rsidR="00656957">
        <w:rPr>
          <w:rFonts w:ascii="Arial" w:hAnsi="Arial" w:cs="Arial"/>
        </w:rPr>
        <w:t xml:space="preserve"> </w:t>
      </w:r>
      <w:r w:rsidRPr="00DD5497">
        <w:rPr>
          <w:rFonts w:ascii="Arial" w:hAnsi="Arial" w:cs="Arial"/>
        </w:rPr>
        <w:t>jen „</w:t>
      </w:r>
      <w:r w:rsidR="000C2383">
        <w:rPr>
          <w:rFonts w:ascii="Arial" w:hAnsi="Arial" w:cs="Arial"/>
        </w:rPr>
        <w:t>Z</w:t>
      </w:r>
      <w:r w:rsidRPr="00DD5497">
        <w:rPr>
          <w:rFonts w:ascii="Arial" w:hAnsi="Arial" w:cs="Arial"/>
        </w:rPr>
        <w:t>hotovitel“)</w:t>
      </w:r>
    </w:p>
    <w:p w14:paraId="1E3FCAA8" w14:textId="77777777" w:rsidR="00EC1093" w:rsidRPr="00DD5497" w:rsidRDefault="00EC1093" w:rsidP="00DD5497">
      <w:pPr>
        <w:ind w:left="357"/>
        <w:rPr>
          <w:rFonts w:ascii="Arial" w:hAnsi="Arial" w:cs="Arial"/>
        </w:rPr>
      </w:pPr>
    </w:p>
    <w:p w14:paraId="104E5A6A" w14:textId="77777777" w:rsidR="00EC1093" w:rsidRPr="00DD5497" w:rsidRDefault="00EC1093" w:rsidP="00DD5497">
      <w:pPr>
        <w:rPr>
          <w:rFonts w:ascii="Arial" w:hAnsi="Arial" w:cs="Arial"/>
        </w:rPr>
      </w:pPr>
      <w:r w:rsidRPr="00DD5497">
        <w:rPr>
          <w:rFonts w:ascii="Arial" w:hAnsi="Arial" w:cs="Arial"/>
        </w:rPr>
        <w:t>společně v dalším textu rovněž jen „Smluvní strany“</w:t>
      </w:r>
    </w:p>
    <w:p w14:paraId="28EF3DA5" w14:textId="77777777" w:rsidR="00EC1093" w:rsidRPr="00DD5497" w:rsidRDefault="00EC1093" w:rsidP="00DD5497">
      <w:pPr>
        <w:rPr>
          <w:rFonts w:ascii="Arial" w:hAnsi="Arial" w:cs="Arial"/>
        </w:rPr>
      </w:pPr>
    </w:p>
    <w:p w14:paraId="7D1CB210" w14:textId="77777777" w:rsidR="00EC1093" w:rsidRPr="00DD5497" w:rsidRDefault="00EC1093" w:rsidP="00DD5497">
      <w:pPr>
        <w:rPr>
          <w:rFonts w:ascii="Arial" w:hAnsi="Arial" w:cs="Arial"/>
        </w:rPr>
      </w:pPr>
    </w:p>
    <w:p w14:paraId="50E808D2" w14:textId="1A539AF3" w:rsidR="00327652" w:rsidRPr="00DD5497" w:rsidRDefault="000A3646" w:rsidP="004633BC">
      <w:pPr>
        <w:keepNext/>
        <w:numPr>
          <w:ilvl w:val="0"/>
          <w:numId w:val="2"/>
        </w:numPr>
        <w:ind w:left="453" w:hanging="96"/>
        <w:jc w:val="center"/>
        <w:rPr>
          <w:rFonts w:ascii="Arial" w:hAnsi="Arial" w:cs="Arial"/>
          <w:b/>
          <w:szCs w:val="24"/>
        </w:rPr>
      </w:pPr>
      <w:r>
        <w:rPr>
          <w:rFonts w:ascii="Arial" w:hAnsi="Arial" w:cs="Arial"/>
          <w:b/>
          <w:szCs w:val="24"/>
        </w:rPr>
        <w:t>Účel a předmět</w:t>
      </w:r>
      <w:r w:rsidR="00EC1093" w:rsidRPr="00DD5497">
        <w:rPr>
          <w:rFonts w:ascii="Arial" w:hAnsi="Arial" w:cs="Arial"/>
          <w:b/>
          <w:szCs w:val="24"/>
        </w:rPr>
        <w:t xml:space="preserve"> </w:t>
      </w:r>
      <w:r w:rsidR="00170EA3">
        <w:rPr>
          <w:rFonts w:ascii="Arial" w:hAnsi="Arial" w:cs="Arial"/>
          <w:b/>
          <w:szCs w:val="24"/>
        </w:rPr>
        <w:t>s</w:t>
      </w:r>
      <w:r w:rsidR="00327652" w:rsidRPr="00DD5497">
        <w:rPr>
          <w:rFonts w:ascii="Arial" w:hAnsi="Arial" w:cs="Arial"/>
          <w:b/>
          <w:szCs w:val="24"/>
        </w:rPr>
        <w:t>mlouvy</w:t>
      </w:r>
    </w:p>
    <w:p w14:paraId="70A7479D" w14:textId="77777777" w:rsidR="00EC1093" w:rsidRPr="00DD5497" w:rsidRDefault="00EC1093" w:rsidP="00DD5497">
      <w:pPr>
        <w:keepNext/>
        <w:ind w:left="453"/>
        <w:rPr>
          <w:rFonts w:ascii="Arial" w:hAnsi="Arial" w:cs="Arial"/>
        </w:rPr>
      </w:pPr>
    </w:p>
    <w:p w14:paraId="5C733E61" w14:textId="76A6AFCE"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Předmětem této smlouvy</w:t>
      </w:r>
      <w:r w:rsidR="00EC1093" w:rsidRPr="00DD5497">
        <w:rPr>
          <w:rFonts w:ascii="Arial" w:hAnsi="Arial" w:cs="Arial"/>
        </w:rPr>
        <w:t xml:space="preserve"> o dílo na zpracování projektové dokumentace (dále jen „Smlouva“)</w:t>
      </w:r>
      <w:r w:rsidRPr="00DD5497">
        <w:rPr>
          <w:rFonts w:ascii="Arial" w:hAnsi="Arial" w:cs="Arial"/>
        </w:rPr>
        <w:t xml:space="preserve"> je závazek </w:t>
      </w:r>
      <w:r w:rsidR="00EC1093" w:rsidRPr="00DD5497">
        <w:rPr>
          <w:rFonts w:ascii="Arial" w:hAnsi="Arial" w:cs="Arial"/>
        </w:rPr>
        <w:t>Z</w:t>
      </w:r>
      <w:r w:rsidRPr="00DD5497">
        <w:rPr>
          <w:rFonts w:ascii="Arial" w:hAnsi="Arial" w:cs="Arial"/>
        </w:rPr>
        <w:t xml:space="preserve">hotovitele provést pro </w:t>
      </w:r>
      <w:r w:rsidR="00EC1093" w:rsidRPr="00DD5497">
        <w:rPr>
          <w:rFonts w:ascii="Arial" w:hAnsi="Arial" w:cs="Arial"/>
        </w:rPr>
        <w:t>O</w:t>
      </w:r>
      <w:r w:rsidRPr="00DD5497">
        <w:rPr>
          <w:rFonts w:ascii="Arial" w:hAnsi="Arial" w:cs="Arial"/>
        </w:rPr>
        <w:t xml:space="preserve">bjednatele na svůj náklad a nebezpečí řádně a včas dílo v tomto článku specifikované a závazek </w:t>
      </w:r>
      <w:r w:rsidR="0061385D">
        <w:rPr>
          <w:rFonts w:ascii="Arial" w:hAnsi="Arial" w:cs="Arial"/>
        </w:rPr>
        <w:t>O</w:t>
      </w:r>
      <w:r w:rsidRPr="00DD5497">
        <w:rPr>
          <w:rFonts w:ascii="Arial" w:hAnsi="Arial" w:cs="Arial"/>
        </w:rPr>
        <w:t>bjednatele řádně proveden</w:t>
      </w:r>
      <w:r w:rsidR="003A109F">
        <w:rPr>
          <w:rFonts w:ascii="Arial" w:hAnsi="Arial" w:cs="Arial"/>
        </w:rPr>
        <w:t>é</w:t>
      </w:r>
      <w:r w:rsidRPr="00DD5497">
        <w:rPr>
          <w:rFonts w:ascii="Arial" w:hAnsi="Arial" w:cs="Arial"/>
        </w:rPr>
        <w:t xml:space="preserve"> díl</w:t>
      </w:r>
      <w:r w:rsidR="003A109F">
        <w:rPr>
          <w:rFonts w:ascii="Arial" w:hAnsi="Arial" w:cs="Arial"/>
        </w:rPr>
        <w:t>o</w:t>
      </w:r>
      <w:r w:rsidRPr="00DD5497">
        <w:rPr>
          <w:rFonts w:ascii="Arial" w:hAnsi="Arial" w:cs="Arial"/>
        </w:rPr>
        <w:t xml:space="preserve"> převzít a zaplatit za něj níže sjednanou cenu.</w:t>
      </w:r>
    </w:p>
    <w:p w14:paraId="4C2D0241" w14:textId="77777777" w:rsidR="00612568" w:rsidRPr="00DD5497" w:rsidRDefault="00612568" w:rsidP="00612568">
      <w:pPr>
        <w:tabs>
          <w:tab w:val="left" w:pos="0"/>
        </w:tabs>
        <w:ind w:left="425"/>
        <w:jc w:val="both"/>
        <w:rPr>
          <w:rFonts w:ascii="Arial" w:hAnsi="Arial" w:cs="Arial"/>
        </w:rPr>
      </w:pPr>
    </w:p>
    <w:p w14:paraId="75BC4A7B" w14:textId="36CE6151" w:rsidR="00327652" w:rsidRDefault="00327652" w:rsidP="004633BC">
      <w:pPr>
        <w:numPr>
          <w:ilvl w:val="0"/>
          <w:numId w:val="5"/>
        </w:numPr>
        <w:tabs>
          <w:tab w:val="left" w:pos="0"/>
        </w:tabs>
        <w:ind w:left="425" w:hanging="425"/>
        <w:jc w:val="both"/>
        <w:rPr>
          <w:rFonts w:ascii="Arial" w:hAnsi="Arial" w:cs="Arial"/>
        </w:rPr>
      </w:pPr>
      <w:r w:rsidRPr="00DD5497">
        <w:rPr>
          <w:rFonts w:ascii="Arial" w:hAnsi="Arial" w:cs="Arial"/>
        </w:rPr>
        <w:t xml:space="preserve">Podkladem pro uzavření </w:t>
      </w:r>
      <w:r w:rsidR="00DD5497">
        <w:rPr>
          <w:rFonts w:ascii="Arial" w:hAnsi="Arial" w:cs="Arial"/>
        </w:rPr>
        <w:t>S</w:t>
      </w:r>
      <w:r w:rsidRPr="00DD5497">
        <w:rPr>
          <w:rFonts w:ascii="Arial" w:hAnsi="Arial" w:cs="Arial"/>
        </w:rPr>
        <w:t xml:space="preserve">mlouvy je nabídka </w:t>
      </w:r>
      <w:r w:rsidR="00DD5497">
        <w:rPr>
          <w:rFonts w:ascii="Arial" w:hAnsi="Arial" w:cs="Arial"/>
        </w:rPr>
        <w:t>Z</w:t>
      </w:r>
      <w:r w:rsidRPr="00DD5497">
        <w:rPr>
          <w:rFonts w:ascii="Arial" w:hAnsi="Arial" w:cs="Arial"/>
        </w:rPr>
        <w:t xml:space="preserve">hotovitele podaná </w:t>
      </w:r>
      <w:r w:rsidR="00DD5497">
        <w:rPr>
          <w:rFonts w:ascii="Arial" w:hAnsi="Arial" w:cs="Arial"/>
        </w:rPr>
        <w:t xml:space="preserve">do </w:t>
      </w:r>
      <w:r w:rsidR="00DD5497" w:rsidRPr="00EC340D">
        <w:rPr>
          <w:rFonts w:ascii="Arial" w:hAnsi="Arial" w:cs="Arial"/>
        </w:rPr>
        <w:t>zadávacího</w:t>
      </w:r>
      <w:r w:rsidR="00DD5497" w:rsidRPr="00DD5497">
        <w:rPr>
          <w:rFonts w:ascii="Arial" w:hAnsi="Arial" w:cs="Arial"/>
        </w:rPr>
        <w:t xml:space="preserve"> řízení</w:t>
      </w:r>
      <w:r w:rsidRPr="00DD5497">
        <w:rPr>
          <w:rFonts w:ascii="Arial" w:hAnsi="Arial" w:cs="Arial"/>
        </w:rPr>
        <w:t xml:space="preserve"> </w:t>
      </w:r>
      <w:r w:rsidRPr="008137AC">
        <w:rPr>
          <w:rFonts w:ascii="Arial" w:hAnsi="Arial" w:cs="Arial"/>
        </w:rPr>
        <w:t>veřejné zakázky malého rozsahu</w:t>
      </w:r>
      <w:r w:rsidRPr="00DD5497">
        <w:rPr>
          <w:rFonts w:ascii="Arial" w:hAnsi="Arial" w:cs="Arial"/>
        </w:rPr>
        <w:t xml:space="preserve"> na </w:t>
      </w:r>
      <w:r w:rsidR="00F304F1" w:rsidRPr="00DD5497">
        <w:rPr>
          <w:rFonts w:ascii="Arial" w:hAnsi="Arial" w:cs="Arial"/>
        </w:rPr>
        <w:t xml:space="preserve">služby </w:t>
      </w:r>
      <w:r w:rsidRPr="00DD5497">
        <w:rPr>
          <w:rFonts w:ascii="Arial" w:hAnsi="Arial" w:cs="Arial"/>
        </w:rPr>
        <w:t>s názvem „</w:t>
      </w:r>
      <w:r w:rsidR="00AB207B" w:rsidRPr="00AB207B">
        <w:rPr>
          <w:rFonts w:ascii="Arial" w:hAnsi="Arial" w:cs="Arial"/>
        </w:rPr>
        <w:t>Morava, oprava hrází Tovačov, Věrovany a oprava hráze Valová, Uhřičice</w:t>
      </w:r>
      <w:r w:rsidR="002433AE">
        <w:rPr>
          <w:rFonts w:ascii="Arial" w:hAnsi="Arial" w:cs="Arial"/>
        </w:rPr>
        <w:t xml:space="preserve"> – projektová dokumentace</w:t>
      </w:r>
      <w:r w:rsidRPr="00DD5497">
        <w:rPr>
          <w:rFonts w:ascii="Arial" w:hAnsi="Arial" w:cs="Arial"/>
        </w:rPr>
        <w:t>“</w:t>
      </w:r>
      <w:r w:rsidR="00DD5497">
        <w:rPr>
          <w:rFonts w:ascii="Arial" w:hAnsi="Arial" w:cs="Arial"/>
        </w:rPr>
        <w:t xml:space="preserve"> (dále jen </w:t>
      </w:r>
      <w:r w:rsidR="00AF0D70" w:rsidRPr="00DD5497">
        <w:rPr>
          <w:rFonts w:ascii="Arial" w:hAnsi="Arial" w:cs="Arial"/>
        </w:rPr>
        <w:t>„</w:t>
      </w:r>
      <w:r w:rsidR="00AF0D70">
        <w:rPr>
          <w:rFonts w:ascii="Arial" w:hAnsi="Arial" w:cs="Arial"/>
        </w:rPr>
        <w:t>N</w:t>
      </w:r>
      <w:r w:rsidR="00AF0D70" w:rsidRPr="00DD5497">
        <w:rPr>
          <w:rFonts w:ascii="Arial" w:hAnsi="Arial" w:cs="Arial"/>
        </w:rPr>
        <w:t xml:space="preserve">abídka na </w:t>
      </w:r>
      <w:r w:rsidR="00AF0D70">
        <w:rPr>
          <w:rFonts w:ascii="Arial" w:hAnsi="Arial" w:cs="Arial"/>
        </w:rPr>
        <w:t>V</w:t>
      </w:r>
      <w:r w:rsidR="00AF0D70" w:rsidRPr="00DD5497">
        <w:rPr>
          <w:rFonts w:ascii="Arial" w:hAnsi="Arial" w:cs="Arial"/>
        </w:rPr>
        <w:t>eřejnou zakázku“</w:t>
      </w:r>
      <w:r w:rsidR="00DD5497">
        <w:rPr>
          <w:rFonts w:ascii="Arial" w:hAnsi="Arial" w:cs="Arial"/>
        </w:rPr>
        <w:t xml:space="preserve">). Smlouva tak bude vykládaná v souladu s Nabídkou na </w:t>
      </w:r>
      <w:r w:rsidR="005340E7">
        <w:rPr>
          <w:rFonts w:ascii="Arial" w:hAnsi="Arial" w:cs="Arial"/>
        </w:rPr>
        <w:t>V</w:t>
      </w:r>
      <w:r w:rsidR="00DD5497">
        <w:rPr>
          <w:rFonts w:ascii="Arial" w:hAnsi="Arial" w:cs="Arial"/>
        </w:rPr>
        <w:t>eřejnou zakázku.</w:t>
      </w:r>
    </w:p>
    <w:p w14:paraId="53824CD7" w14:textId="77777777" w:rsidR="00612568" w:rsidRDefault="00612568" w:rsidP="00612568">
      <w:pPr>
        <w:pStyle w:val="Odstavecseseznamem"/>
        <w:rPr>
          <w:rFonts w:ascii="Arial" w:hAnsi="Arial" w:cs="Arial"/>
        </w:rPr>
      </w:pPr>
    </w:p>
    <w:p w14:paraId="48CAAD32" w14:textId="77777777" w:rsidR="00612568" w:rsidRDefault="00612568" w:rsidP="00612568">
      <w:pPr>
        <w:tabs>
          <w:tab w:val="left" w:pos="0"/>
        </w:tabs>
        <w:ind w:left="425"/>
        <w:jc w:val="both"/>
        <w:rPr>
          <w:rFonts w:ascii="Arial" w:hAnsi="Arial" w:cs="Arial"/>
        </w:rPr>
      </w:pPr>
    </w:p>
    <w:p w14:paraId="22632FE2" w14:textId="65CE539F" w:rsidR="003A109F" w:rsidRDefault="003A109F" w:rsidP="004633BC">
      <w:pPr>
        <w:numPr>
          <w:ilvl w:val="0"/>
          <w:numId w:val="5"/>
        </w:numPr>
        <w:tabs>
          <w:tab w:val="left" w:pos="0"/>
        </w:tabs>
        <w:ind w:left="425" w:hanging="425"/>
        <w:jc w:val="both"/>
        <w:rPr>
          <w:rFonts w:ascii="Arial" w:hAnsi="Arial" w:cs="Arial"/>
        </w:rPr>
      </w:pPr>
      <w:r>
        <w:rPr>
          <w:rFonts w:ascii="Arial" w:hAnsi="Arial" w:cs="Arial"/>
        </w:rPr>
        <w:t xml:space="preserve">Účelem Smlouvy je obstarat pro Objednatele </w:t>
      </w:r>
      <w:r w:rsidR="005B4F22">
        <w:rPr>
          <w:rFonts w:ascii="Arial" w:hAnsi="Arial" w:cs="Arial"/>
        </w:rPr>
        <w:t>subjektivní veřejné právo stavb</w:t>
      </w:r>
      <w:r w:rsidR="00656957">
        <w:rPr>
          <w:rFonts w:ascii="Arial" w:hAnsi="Arial" w:cs="Arial"/>
        </w:rPr>
        <w:t>u realizovat, resp. zajistit, že bude Objednatel oprávněn stavbu realizovat</w:t>
      </w:r>
      <w:r w:rsidR="005B4F22">
        <w:rPr>
          <w:rFonts w:ascii="Arial" w:hAnsi="Arial" w:cs="Arial"/>
        </w:rPr>
        <w:t xml:space="preserve">, a to prostřednictvím </w:t>
      </w:r>
      <w:r>
        <w:rPr>
          <w:rFonts w:ascii="Arial" w:hAnsi="Arial" w:cs="Arial"/>
        </w:rPr>
        <w:t>vypracování níže specifikované projektové dokumentace</w:t>
      </w:r>
      <w:r w:rsidR="0076042A">
        <w:rPr>
          <w:rFonts w:ascii="Arial" w:hAnsi="Arial" w:cs="Arial"/>
        </w:rPr>
        <w:t xml:space="preserve"> v souladu se zadáním rozsahu stavby </w:t>
      </w:r>
      <w:r w:rsidR="000A7E79">
        <w:rPr>
          <w:rFonts w:ascii="Arial" w:hAnsi="Arial" w:cs="Arial"/>
        </w:rPr>
        <w:t xml:space="preserve">pro </w:t>
      </w:r>
      <w:r w:rsidR="000A7E79" w:rsidRPr="000A7E79">
        <w:rPr>
          <w:rFonts w:ascii="Arial" w:hAnsi="Arial" w:cs="Arial"/>
        </w:rPr>
        <w:t>stavbu „</w:t>
      </w:r>
      <w:r w:rsidR="00AB207B" w:rsidRPr="00AB207B">
        <w:rPr>
          <w:rFonts w:ascii="Arial" w:hAnsi="Arial" w:cs="Arial"/>
        </w:rPr>
        <w:t>Morava, oprava hrází Tovačov, Věrovany a oprava hráze Valová, Uhřičice</w:t>
      </w:r>
      <w:r w:rsidR="000A7E79" w:rsidRPr="000A7E79">
        <w:rPr>
          <w:rFonts w:ascii="Arial" w:hAnsi="Arial" w:cs="Arial"/>
        </w:rPr>
        <w:t>“ (dále jen „</w:t>
      </w:r>
      <w:r w:rsidR="000A7E79">
        <w:rPr>
          <w:rFonts w:ascii="Arial" w:hAnsi="Arial" w:cs="Arial"/>
        </w:rPr>
        <w:t>S</w:t>
      </w:r>
      <w:r w:rsidR="000A7E79" w:rsidRPr="000A7E79">
        <w:rPr>
          <w:rFonts w:ascii="Arial" w:hAnsi="Arial" w:cs="Arial"/>
        </w:rPr>
        <w:t>tavba“)</w:t>
      </w:r>
      <w:r w:rsidRPr="000A7E79">
        <w:rPr>
          <w:rFonts w:ascii="Arial" w:hAnsi="Arial" w:cs="Arial"/>
        </w:rPr>
        <w:t>,</w:t>
      </w:r>
      <w:r>
        <w:rPr>
          <w:rFonts w:ascii="Arial" w:hAnsi="Arial" w:cs="Arial"/>
        </w:rPr>
        <w:t xml:space="preserve"> zajištění s ní související inženýrské činnosti, zejména získání na ni navazujících správních rozhodnutí</w:t>
      </w:r>
      <w:r w:rsidR="004751B3">
        <w:rPr>
          <w:rFonts w:ascii="Arial" w:hAnsi="Arial" w:cs="Arial"/>
        </w:rPr>
        <w:t xml:space="preserve"> nebo souhlasů</w:t>
      </w:r>
      <w:r>
        <w:rPr>
          <w:rFonts w:ascii="Arial" w:hAnsi="Arial" w:cs="Arial"/>
        </w:rPr>
        <w:t xml:space="preserve">, a dále poskytnutí součinnosti při výběru zhotovitele </w:t>
      </w:r>
      <w:r w:rsidR="005340E7">
        <w:rPr>
          <w:rFonts w:ascii="Arial" w:hAnsi="Arial" w:cs="Arial"/>
        </w:rPr>
        <w:t>S</w:t>
      </w:r>
      <w:r>
        <w:rPr>
          <w:rFonts w:ascii="Arial" w:hAnsi="Arial" w:cs="Arial"/>
        </w:rPr>
        <w:t>tavby.</w:t>
      </w:r>
    </w:p>
    <w:p w14:paraId="3EC04594" w14:textId="77777777" w:rsidR="00612568" w:rsidRPr="00DD5497" w:rsidRDefault="00612568" w:rsidP="00612568">
      <w:pPr>
        <w:tabs>
          <w:tab w:val="left" w:pos="0"/>
        </w:tabs>
        <w:jc w:val="both"/>
        <w:rPr>
          <w:rFonts w:ascii="Arial" w:hAnsi="Arial" w:cs="Arial"/>
        </w:rPr>
      </w:pPr>
    </w:p>
    <w:p w14:paraId="713A18FA" w14:textId="77C2CADD" w:rsidR="00327652" w:rsidRPr="00DD5497" w:rsidRDefault="00327652" w:rsidP="0076042A">
      <w:pPr>
        <w:numPr>
          <w:ilvl w:val="0"/>
          <w:numId w:val="5"/>
        </w:numPr>
        <w:tabs>
          <w:tab w:val="left" w:pos="0"/>
        </w:tabs>
        <w:spacing w:after="120"/>
        <w:ind w:left="425" w:hanging="425"/>
        <w:jc w:val="both"/>
        <w:rPr>
          <w:rFonts w:ascii="Arial" w:hAnsi="Arial" w:cs="Arial"/>
        </w:rPr>
      </w:pPr>
      <w:r w:rsidRPr="00DD5497">
        <w:rPr>
          <w:rFonts w:ascii="Arial" w:hAnsi="Arial" w:cs="Arial"/>
        </w:rPr>
        <w:t xml:space="preserve">Zhotovitel se zavazuje, že v souladu se svou </w:t>
      </w:r>
      <w:r w:rsidR="000A3646">
        <w:rPr>
          <w:rFonts w:ascii="Arial" w:hAnsi="Arial" w:cs="Arial"/>
        </w:rPr>
        <w:t>N</w:t>
      </w:r>
      <w:r w:rsidRPr="00DD5497">
        <w:rPr>
          <w:rFonts w:ascii="Arial" w:hAnsi="Arial" w:cs="Arial"/>
        </w:rPr>
        <w:t xml:space="preserve">abídkou na </w:t>
      </w:r>
      <w:r w:rsidR="000C2383">
        <w:rPr>
          <w:rFonts w:ascii="Arial" w:hAnsi="Arial" w:cs="Arial"/>
        </w:rPr>
        <w:t>V</w:t>
      </w:r>
      <w:r w:rsidRPr="00DD5497">
        <w:rPr>
          <w:rFonts w:ascii="Arial" w:hAnsi="Arial" w:cs="Arial"/>
        </w:rPr>
        <w:t xml:space="preserve">eřejnou zakázku provede pro </w:t>
      </w:r>
      <w:r w:rsidR="00CB754A">
        <w:rPr>
          <w:rFonts w:ascii="Arial" w:hAnsi="Arial" w:cs="Arial"/>
        </w:rPr>
        <w:t>O</w:t>
      </w:r>
      <w:r w:rsidRPr="00DD5497">
        <w:rPr>
          <w:rFonts w:ascii="Arial" w:hAnsi="Arial" w:cs="Arial"/>
        </w:rPr>
        <w:t xml:space="preserve">bjednatele kompletní </w:t>
      </w:r>
      <w:r w:rsidR="000A3646">
        <w:rPr>
          <w:rFonts w:ascii="Arial" w:hAnsi="Arial" w:cs="Arial"/>
        </w:rPr>
        <w:t>D</w:t>
      </w:r>
      <w:r w:rsidRPr="00DD5497">
        <w:rPr>
          <w:rFonts w:ascii="Arial" w:hAnsi="Arial" w:cs="Arial"/>
        </w:rPr>
        <w:t>ílo nazvané</w:t>
      </w:r>
    </w:p>
    <w:p w14:paraId="5CDD2355" w14:textId="59A66BC9" w:rsidR="00EE3BB7" w:rsidRDefault="000A3646" w:rsidP="000A3646">
      <w:pPr>
        <w:tabs>
          <w:tab w:val="left" w:pos="0"/>
        </w:tabs>
        <w:ind w:left="425"/>
        <w:jc w:val="center"/>
        <w:rPr>
          <w:rFonts w:ascii="Arial" w:hAnsi="Arial" w:cs="Arial"/>
          <w:b/>
        </w:rPr>
      </w:pPr>
      <w:r w:rsidRPr="000A3646">
        <w:rPr>
          <w:rFonts w:ascii="Arial" w:hAnsi="Arial" w:cs="Arial"/>
          <w:b/>
        </w:rPr>
        <w:t>„</w:t>
      </w:r>
      <w:r w:rsidR="00AB207B" w:rsidRPr="00AB207B">
        <w:rPr>
          <w:rFonts w:ascii="Arial" w:hAnsi="Arial" w:cs="Arial"/>
          <w:b/>
        </w:rPr>
        <w:t>Morava, oprava hrází Tovačov, Věrovany a oprava hráze Valová, Uhřičice</w:t>
      </w:r>
      <w:r w:rsidRPr="000A3646">
        <w:rPr>
          <w:rFonts w:ascii="Arial" w:hAnsi="Arial" w:cs="Arial"/>
          <w:b/>
        </w:rPr>
        <w:t>“</w:t>
      </w:r>
    </w:p>
    <w:p w14:paraId="2AA15F1A" w14:textId="77777777" w:rsidR="00612568" w:rsidRPr="000A3646" w:rsidRDefault="00612568" w:rsidP="00612568">
      <w:pPr>
        <w:tabs>
          <w:tab w:val="left" w:pos="0"/>
        </w:tabs>
        <w:ind w:left="425"/>
        <w:rPr>
          <w:rFonts w:ascii="Arial" w:hAnsi="Arial" w:cs="Arial"/>
          <w:b/>
        </w:rPr>
      </w:pPr>
    </w:p>
    <w:p w14:paraId="0BCA3F84" w14:textId="77777777" w:rsidR="000A3646" w:rsidRDefault="00A77C38" w:rsidP="00A80260">
      <w:pPr>
        <w:numPr>
          <w:ilvl w:val="0"/>
          <w:numId w:val="5"/>
        </w:numPr>
        <w:tabs>
          <w:tab w:val="left" w:pos="0"/>
        </w:tabs>
        <w:ind w:left="425" w:hanging="425"/>
        <w:jc w:val="both"/>
        <w:rPr>
          <w:rFonts w:ascii="Arial" w:hAnsi="Arial" w:cs="Arial"/>
        </w:rPr>
      </w:pPr>
      <w:r w:rsidRPr="000A3646">
        <w:rPr>
          <w:rFonts w:ascii="Arial" w:hAnsi="Arial" w:cs="Arial"/>
        </w:rPr>
        <w:t xml:space="preserve">Dílem se rozumí </w:t>
      </w:r>
      <w:r w:rsidR="000A3646">
        <w:rPr>
          <w:rFonts w:ascii="Arial" w:hAnsi="Arial" w:cs="Arial"/>
        </w:rPr>
        <w:t xml:space="preserve">zejména </w:t>
      </w:r>
      <w:r w:rsidRPr="000A3646">
        <w:rPr>
          <w:rFonts w:ascii="Arial" w:hAnsi="Arial" w:cs="Arial"/>
        </w:rPr>
        <w:t xml:space="preserve">provedení </w:t>
      </w:r>
      <w:r w:rsidR="00327652" w:rsidRPr="000A3646">
        <w:rPr>
          <w:rFonts w:ascii="Arial" w:hAnsi="Arial" w:cs="Arial"/>
        </w:rPr>
        <w:t>a zpracování</w:t>
      </w:r>
      <w:r w:rsidR="000A3646">
        <w:rPr>
          <w:rFonts w:ascii="Arial" w:hAnsi="Arial" w:cs="Arial"/>
        </w:rPr>
        <w:t>:</w:t>
      </w:r>
    </w:p>
    <w:p w14:paraId="5BDC2F3C" w14:textId="77777777" w:rsidR="00327652" w:rsidRPr="000A3646" w:rsidRDefault="00327652" w:rsidP="004633BC">
      <w:pPr>
        <w:numPr>
          <w:ilvl w:val="1"/>
          <w:numId w:val="5"/>
        </w:numPr>
        <w:tabs>
          <w:tab w:val="left" w:pos="0"/>
        </w:tabs>
        <w:ind w:left="782" w:hanging="357"/>
        <w:jc w:val="both"/>
        <w:rPr>
          <w:rFonts w:ascii="Arial" w:hAnsi="Arial" w:cs="Arial"/>
        </w:rPr>
      </w:pPr>
      <w:r w:rsidRPr="000A3646">
        <w:rPr>
          <w:rFonts w:ascii="Arial" w:hAnsi="Arial" w:cs="Arial"/>
        </w:rPr>
        <w:t>projektové dokumentace</w:t>
      </w:r>
      <w:r w:rsidR="009A0A33">
        <w:rPr>
          <w:rFonts w:ascii="Arial" w:hAnsi="Arial" w:cs="Arial"/>
        </w:rPr>
        <w:t xml:space="preserve"> ve stupni:</w:t>
      </w:r>
    </w:p>
    <w:p w14:paraId="701F430C" w14:textId="5965434D" w:rsidR="008D53E2" w:rsidRPr="00C345A1" w:rsidRDefault="008A683B" w:rsidP="004633BC">
      <w:pPr>
        <w:pStyle w:val="Odkraje"/>
        <w:numPr>
          <w:ilvl w:val="3"/>
          <w:numId w:val="5"/>
        </w:numPr>
        <w:spacing w:before="0"/>
        <w:ind w:left="1139" w:hanging="357"/>
        <w:rPr>
          <w:rFonts w:ascii="Arial" w:hAnsi="Arial" w:cs="Arial"/>
          <w:color w:val="auto"/>
          <w:sz w:val="20"/>
        </w:rPr>
      </w:pPr>
      <w:r>
        <w:rPr>
          <w:rFonts w:ascii="Arial" w:hAnsi="Arial" w:cs="Arial"/>
          <w:color w:val="auto"/>
          <w:sz w:val="20"/>
        </w:rPr>
        <w:t>dokumentace</w:t>
      </w:r>
      <w:r w:rsidR="00BB3943" w:rsidRPr="00C345A1">
        <w:rPr>
          <w:rFonts w:ascii="Arial" w:hAnsi="Arial" w:cs="Arial"/>
          <w:color w:val="auto"/>
          <w:sz w:val="20"/>
        </w:rPr>
        <w:t xml:space="preserve"> pro</w:t>
      </w:r>
      <w:r w:rsidR="00327652" w:rsidRPr="00C345A1">
        <w:rPr>
          <w:rFonts w:ascii="Arial" w:hAnsi="Arial" w:cs="Arial"/>
          <w:color w:val="auto"/>
          <w:sz w:val="20"/>
        </w:rPr>
        <w:t xml:space="preserve"> </w:t>
      </w:r>
      <w:r w:rsidR="0092072B" w:rsidRPr="006207DC">
        <w:rPr>
          <w:rFonts w:ascii="Arial" w:hAnsi="Arial" w:cs="Arial"/>
          <w:color w:val="auto"/>
          <w:sz w:val="20"/>
        </w:rPr>
        <w:t xml:space="preserve">povolení </w:t>
      </w:r>
      <w:r w:rsidR="0092072B">
        <w:rPr>
          <w:rFonts w:ascii="Arial" w:hAnsi="Arial" w:cs="Arial"/>
          <w:color w:val="auto"/>
          <w:sz w:val="20"/>
        </w:rPr>
        <w:t xml:space="preserve">stavby, příp. </w:t>
      </w:r>
      <w:r w:rsidR="0092072B" w:rsidRPr="006207DC">
        <w:rPr>
          <w:rFonts w:ascii="Arial" w:hAnsi="Arial" w:cs="Arial"/>
          <w:color w:val="auto"/>
          <w:sz w:val="20"/>
        </w:rPr>
        <w:t>pro povolení stavby v případě souboru staveb</w:t>
      </w:r>
      <w:r w:rsidR="00327652" w:rsidRPr="00C345A1">
        <w:rPr>
          <w:rFonts w:ascii="Arial" w:hAnsi="Arial" w:cs="Arial"/>
          <w:b/>
          <w:color w:val="auto"/>
          <w:sz w:val="20"/>
        </w:rPr>
        <w:t xml:space="preserve"> </w:t>
      </w:r>
      <w:r w:rsidR="007718EA" w:rsidRPr="00C345A1">
        <w:rPr>
          <w:rFonts w:ascii="Arial" w:hAnsi="Arial" w:cs="Arial"/>
          <w:color w:val="auto"/>
          <w:sz w:val="20"/>
        </w:rPr>
        <w:t>(dále jen „DSP“)</w:t>
      </w:r>
      <w:r w:rsidR="007718EA" w:rsidRPr="00C345A1">
        <w:rPr>
          <w:rFonts w:ascii="Arial" w:hAnsi="Arial" w:cs="Arial"/>
          <w:b/>
          <w:color w:val="auto"/>
          <w:sz w:val="20"/>
        </w:rPr>
        <w:t xml:space="preserve"> </w:t>
      </w:r>
      <w:r w:rsidR="00A521C7" w:rsidRPr="00845883">
        <w:rPr>
          <w:rFonts w:ascii="Arial" w:hAnsi="Arial" w:cs="Arial"/>
          <w:color w:val="auto"/>
          <w:sz w:val="20"/>
        </w:rPr>
        <w:t xml:space="preserve">podle zákona </w:t>
      </w:r>
      <w:r w:rsidR="00EC14F4" w:rsidRPr="00C345A1">
        <w:rPr>
          <w:rFonts w:ascii="Arial" w:hAnsi="Arial" w:cs="Arial"/>
          <w:color w:val="auto"/>
          <w:sz w:val="20"/>
        </w:rPr>
        <w:t xml:space="preserve">č. </w:t>
      </w:r>
      <w:r w:rsidR="000F2877">
        <w:rPr>
          <w:rFonts w:ascii="Arial" w:hAnsi="Arial" w:cs="Arial"/>
          <w:color w:val="auto"/>
          <w:sz w:val="20"/>
        </w:rPr>
        <w:t>2</w:t>
      </w:r>
      <w:r w:rsidR="000F2877" w:rsidRPr="00C345A1">
        <w:rPr>
          <w:rFonts w:ascii="Arial" w:hAnsi="Arial" w:cs="Arial"/>
          <w:color w:val="auto"/>
          <w:sz w:val="20"/>
        </w:rPr>
        <w:t>83</w:t>
      </w:r>
      <w:r w:rsidR="00EC14F4" w:rsidRPr="00C345A1">
        <w:rPr>
          <w:rFonts w:ascii="Arial" w:hAnsi="Arial" w:cs="Arial"/>
          <w:color w:val="auto"/>
          <w:sz w:val="20"/>
        </w:rPr>
        <w:t>/20</w:t>
      </w:r>
      <w:r w:rsidR="000F2877">
        <w:rPr>
          <w:rFonts w:ascii="Arial" w:hAnsi="Arial" w:cs="Arial"/>
          <w:color w:val="auto"/>
          <w:sz w:val="20"/>
        </w:rPr>
        <w:t>21</w:t>
      </w:r>
      <w:r w:rsidR="00EC14F4" w:rsidRPr="00C345A1">
        <w:rPr>
          <w:rFonts w:ascii="Arial" w:hAnsi="Arial" w:cs="Arial"/>
          <w:color w:val="auto"/>
          <w:sz w:val="20"/>
        </w:rPr>
        <w:t xml:space="preserve"> Sb., stavební zákon, ve znění pozdějších předpisů, vyhlášky č. </w:t>
      </w:r>
      <w:r w:rsidR="000F2877" w:rsidRPr="0055436E">
        <w:rPr>
          <w:rFonts w:ascii="Arial" w:hAnsi="Arial" w:cs="Arial"/>
          <w:color w:val="auto"/>
          <w:sz w:val="20"/>
        </w:rPr>
        <w:t>131/202</w:t>
      </w:r>
      <w:r w:rsidR="000F2877" w:rsidRPr="00E57BF8">
        <w:rPr>
          <w:rFonts w:ascii="Arial" w:hAnsi="Arial" w:cs="Arial"/>
          <w:color w:val="auto"/>
          <w:sz w:val="20"/>
        </w:rPr>
        <w:t>4</w:t>
      </w:r>
      <w:r w:rsidR="00EC14F4" w:rsidRPr="00C345A1">
        <w:rPr>
          <w:rFonts w:ascii="Arial" w:hAnsi="Arial" w:cs="Arial"/>
          <w:color w:val="auto"/>
          <w:sz w:val="20"/>
        </w:rPr>
        <w:t xml:space="preserve"> Sb., o dokumentaci staveb, ve znění pozdějších předpisů</w:t>
      </w:r>
      <w:r w:rsidR="00055E8F" w:rsidRPr="00055E8F">
        <w:rPr>
          <w:rFonts w:ascii="Arial" w:hAnsi="Arial" w:cs="Arial"/>
          <w:color w:val="auto"/>
          <w:sz w:val="20"/>
        </w:rPr>
        <w:t xml:space="preserve">, </w:t>
      </w:r>
      <w:r w:rsidR="00EC14F4" w:rsidRPr="00C345A1">
        <w:rPr>
          <w:rFonts w:ascii="Arial" w:hAnsi="Arial" w:cs="Arial"/>
          <w:color w:val="auto"/>
          <w:sz w:val="20"/>
        </w:rPr>
        <w:t>a ostatních obecně závazných právních předpisů,</w:t>
      </w:r>
    </w:p>
    <w:p w14:paraId="54ADB354" w14:textId="6AD215BE" w:rsidR="00A16BBA" w:rsidRPr="00F45248" w:rsidRDefault="007718EA" w:rsidP="00F45248">
      <w:pPr>
        <w:pStyle w:val="Odkraje"/>
        <w:numPr>
          <w:ilvl w:val="3"/>
          <w:numId w:val="5"/>
        </w:numPr>
        <w:spacing w:before="0"/>
        <w:ind w:left="1139" w:hanging="357"/>
        <w:rPr>
          <w:rFonts w:ascii="Arial" w:hAnsi="Arial" w:cs="Arial"/>
          <w:color w:val="auto"/>
          <w:sz w:val="20"/>
        </w:rPr>
      </w:pPr>
      <w:r w:rsidRPr="00C345A1">
        <w:rPr>
          <w:rFonts w:ascii="Arial" w:hAnsi="Arial" w:cs="Arial"/>
          <w:color w:val="auto"/>
          <w:sz w:val="20"/>
        </w:rPr>
        <w:t xml:space="preserve">projektové dokumentace pro provádění stavby (dále jen „DPS“) podle zákona č. </w:t>
      </w:r>
      <w:r w:rsidR="00E77A7E">
        <w:rPr>
          <w:rFonts w:ascii="Arial" w:hAnsi="Arial" w:cs="Arial"/>
          <w:color w:val="auto"/>
          <w:sz w:val="20"/>
        </w:rPr>
        <w:t>2</w:t>
      </w:r>
      <w:r w:rsidR="00E77A7E" w:rsidRPr="00C345A1">
        <w:rPr>
          <w:rFonts w:ascii="Arial" w:hAnsi="Arial" w:cs="Arial"/>
          <w:color w:val="auto"/>
          <w:sz w:val="20"/>
        </w:rPr>
        <w:t>83</w:t>
      </w:r>
      <w:r w:rsidRPr="00C345A1">
        <w:rPr>
          <w:rFonts w:ascii="Arial" w:hAnsi="Arial" w:cs="Arial"/>
          <w:color w:val="auto"/>
          <w:sz w:val="20"/>
        </w:rPr>
        <w:t>/</w:t>
      </w:r>
      <w:r w:rsidR="002D4BB1" w:rsidRPr="00C345A1">
        <w:rPr>
          <w:rFonts w:ascii="Arial" w:hAnsi="Arial" w:cs="Arial"/>
          <w:color w:val="auto"/>
          <w:sz w:val="20"/>
        </w:rPr>
        <w:t>20</w:t>
      </w:r>
      <w:r w:rsidR="002D4BB1">
        <w:rPr>
          <w:rFonts w:ascii="Arial" w:hAnsi="Arial" w:cs="Arial"/>
          <w:color w:val="auto"/>
          <w:sz w:val="20"/>
        </w:rPr>
        <w:t>21</w:t>
      </w:r>
      <w:r w:rsidR="002D4BB1" w:rsidRPr="00C345A1">
        <w:rPr>
          <w:rFonts w:ascii="Arial" w:hAnsi="Arial" w:cs="Arial"/>
          <w:color w:val="auto"/>
          <w:sz w:val="20"/>
        </w:rPr>
        <w:t xml:space="preserve"> </w:t>
      </w:r>
      <w:r w:rsidRPr="00C345A1">
        <w:rPr>
          <w:rFonts w:ascii="Arial" w:hAnsi="Arial" w:cs="Arial"/>
          <w:color w:val="auto"/>
          <w:sz w:val="20"/>
        </w:rPr>
        <w:t xml:space="preserve">Sb., o územním plánování a stavebním řádu (stavební zákon), ve znění pozdějších předpisů, vyhlášky č. </w:t>
      </w:r>
      <w:r w:rsidR="002D4BB1" w:rsidRPr="002D4BB1">
        <w:rPr>
          <w:rFonts w:ascii="Arial" w:hAnsi="Arial" w:cs="Arial"/>
          <w:color w:val="auto"/>
          <w:sz w:val="20"/>
        </w:rPr>
        <w:t>131/2024</w:t>
      </w:r>
      <w:r w:rsidRPr="00C345A1">
        <w:rPr>
          <w:rFonts w:ascii="Arial" w:hAnsi="Arial" w:cs="Arial"/>
          <w:color w:val="auto"/>
          <w:sz w:val="20"/>
        </w:rPr>
        <w:t xml:space="preserve"> Sb., o dokumentaci staveb, ve znění pozdějších předpisů,</w:t>
      </w:r>
      <w:r w:rsidR="009E2BD9" w:rsidRPr="00C345A1">
        <w:rPr>
          <w:rFonts w:ascii="Arial" w:hAnsi="Arial" w:cs="Arial"/>
          <w:color w:val="auto"/>
          <w:sz w:val="20"/>
        </w:rPr>
        <w:t xml:space="preserve"> zákona č. 134/2016 Sb., o zadávání veřejných zakázek, ve znění pozdějších předpisů, vyhlášky č. 169/2016 Sb., o stanovení rozsahu dokumentace veřejné zakázky na stavební práce a soupisu stavebních prací, dodávek a služeb s výkazem výměr, ve znění pozdějších předpisů,</w:t>
      </w:r>
      <w:r w:rsidRPr="00C345A1">
        <w:rPr>
          <w:rFonts w:ascii="Arial" w:hAnsi="Arial" w:cs="Arial"/>
          <w:color w:val="auto"/>
          <w:sz w:val="20"/>
        </w:rPr>
        <w:t xml:space="preserve"> a ostatních obecně závazných právních předpisů</w:t>
      </w:r>
      <w:r w:rsidR="00A16BBA">
        <w:rPr>
          <w:rFonts w:ascii="Arial" w:hAnsi="Arial" w:cs="Arial"/>
          <w:color w:val="auto"/>
          <w:sz w:val="20"/>
        </w:rPr>
        <w:t>;</w:t>
      </w:r>
    </w:p>
    <w:p w14:paraId="07A37A04" w14:textId="39DA7E5C" w:rsidR="009E2BD9" w:rsidRPr="0071466A" w:rsidRDefault="00573968" w:rsidP="00F45248">
      <w:pPr>
        <w:numPr>
          <w:ilvl w:val="1"/>
          <w:numId w:val="5"/>
        </w:numPr>
        <w:tabs>
          <w:tab w:val="left" w:pos="0"/>
        </w:tabs>
        <w:ind w:left="782" w:hanging="357"/>
        <w:jc w:val="both"/>
        <w:rPr>
          <w:rFonts w:ascii="Arial" w:hAnsi="Arial" w:cs="Arial"/>
          <w:lang w:eastAsia="cs-CZ"/>
        </w:rPr>
      </w:pPr>
      <w:r w:rsidRPr="0071466A">
        <w:rPr>
          <w:rFonts w:ascii="Arial" w:hAnsi="Arial" w:cs="Arial"/>
        </w:rPr>
        <w:t>plánu</w:t>
      </w:r>
      <w:r w:rsidRPr="0071466A">
        <w:rPr>
          <w:rFonts w:ascii="Arial" w:hAnsi="Arial" w:cs="Arial"/>
          <w:lang w:eastAsia="cs-CZ"/>
        </w:rPr>
        <w:t xml:space="preserve"> BOZP </w:t>
      </w:r>
      <w:r w:rsidR="00E51929" w:rsidRPr="0071466A">
        <w:rPr>
          <w:rFonts w:ascii="Arial" w:hAnsi="Arial" w:cs="Arial"/>
          <w:lang w:eastAsia="cs-CZ"/>
        </w:rPr>
        <w:t>po</w:t>
      </w:r>
      <w:r w:rsidRPr="0071466A">
        <w:rPr>
          <w:rFonts w:ascii="Arial" w:hAnsi="Arial" w:cs="Arial"/>
          <w:lang w:eastAsia="cs-CZ"/>
        </w:rPr>
        <w:t>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w:t>
      </w:r>
      <w:r w:rsidR="00E51929" w:rsidRPr="0071466A">
        <w:rPr>
          <w:rFonts w:ascii="Arial" w:hAnsi="Arial" w:cs="Arial"/>
          <w:lang w:eastAsia="cs-CZ"/>
        </w:rPr>
        <w:t>, ve znění pozdějších předpisů</w:t>
      </w:r>
      <w:r w:rsidRPr="0071466A">
        <w:rPr>
          <w:rFonts w:ascii="Arial" w:hAnsi="Arial" w:cs="Arial"/>
          <w:lang w:eastAsia="cs-CZ"/>
        </w:rPr>
        <w:t>. Plán</w:t>
      </w:r>
      <w:r w:rsidR="00E51929" w:rsidRPr="0071466A">
        <w:rPr>
          <w:rFonts w:ascii="Arial" w:hAnsi="Arial" w:cs="Arial"/>
          <w:lang w:eastAsia="cs-CZ"/>
        </w:rPr>
        <w:t xml:space="preserve"> BOZP</w:t>
      </w:r>
      <w:r w:rsidRPr="0071466A">
        <w:rPr>
          <w:rFonts w:ascii="Arial" w:hAnsi="Arial" w:cs="Arial"/>
          <w:lang w:eastAsia="cs-CZ"/>
        </w:rPr>
        <w:t xml:space="preserve"> bude zpracován oprávněnou osobou v souladu s</w:t>
      </w:r>
      <w:r w:rsidR="00C345A1" w:rsidRPr="0071466A">
        <w:rPr>
          <w:rFonts w:ascii="Arial" w:hAnsi="Arial" w:cs="Arial"/>
          <w:lang w:eastAsia="cs-CZ"/>
        </w:rPr>
        <w:t xml:space="preserve"> </w:t>
      </w:r>
      <w:r w:rsidRPr="0071466A">
        <w:rPr>
          <w:rFonts w:ascii="Arial" w:hAnsi="Arial" w:cs="Arial"/>
          <w:lang w:eastAsia="cs-CZ"/>
        </w:rPr>
        <w:t>právními předpisy dle předchozí věty.</w:t>
      </w:r>
    </w:p>
    <w:p w14:paraId="0E2E66A4" w14:textId="77777777" w:rsidR="00E51929" w:rsidRDefault="00E51929" w:rsidP="00E51929">
      <w:pPr>
        <w:tabs>
          <w:tab w:val="left" w:pos="0"/>
        </w:tabs>
        <w:ind w:left="782"/>
        <w:jc w:val="both"/>
        <w:rPr>
          <w:rFonts w:ascii="Arial" w:hAnsi="Arial" w:cs="Arial"/>
          <w:lang w:eastAsia="cs-CZ"/>
        </w:rPr>
      </w:pPr>
    </w:p>
    <w:p w14:paraId="038CC944" w14:textId="19EBF196" w:rsidR="00241314" w:rsidRDefault="007223BC" w:rsidP="00CD5FAD">
      <w:pPr>
        <w:numPr>
          <w:ilvl w:val="0"/>
          <w:numId w:val="5"/>
        </w:numPr>
        <w:tabs>
          <w:tab w:val="left" w:pos="0"/>
        </w:tabs>
        <w:ind w:left="425" w:hanging="425"/>
        <w:jc w:val="both"/>
        <w:rPr>
          <w:rFonts w:ascii="Arial" w:hAnsi="Arial" w:cs="Arial"/>
          <w:lang w:eastAsia="cs-CZ"/>
        </w:rPr>
      </w:pPr>
      <w:r>
        <w:rPr>
          <w:rFonts w:ascii="Arial" w:hAnsi="Arial" w:cs="Arial"/>
        </w:rPr>
        <w:t>Rozsah</w:t>
      </w:r>
      <w:r>
        <w:rPr>
          <w:rFonts w:ascii="Arial" w:hAnsi="Arial" w:cs="Arial"/>
          <w:lang w:eastAsia="cs-CZ"/>
        </w:rPr>
        <w:t xml:space="preserve"> a kvalita Díla bude odpovídat </w:t>
      </w:r>
      <w:r w:rsidR="002D4BB1">
        <w:rPr>
          <w:rFonts w:ascii="Arial" w:hAnsi="Arial" w:cs="Arial"/>
          <w:lang w:eastAsia="cs-CZ"/>
        </w:rPr>
        <w:t xml:space="preserve">požadavkům na výstavbu a výrobky pro stavby, </w:t>
      </w:r>
      <w:r>
        <w:rPr>
          <w:rFonts w:ascii="Arial" w:hAnsi="Arial" w:cs="Arial"/>
          <w:lang w:eastAsia="cs-CZ"/>
        </w:rPr>
        <w:t>závazným i doporučeným českým technickým normám (ČSN, ČSN EN, ČSN ISO, ČSN EN ISO apod.) a standardům, podkladům od Objednatele</w:t>
      </w:r>
      <w:r w:rsidR="00EC340D">
        <w:rPr>
          <w:rFonts w:ascii="Arial" w:hAnsi="Arial" w:cs="Arial"/>
          <w:lang w:eastAsia="cs-CZ"/>
        </w:rPr>
        <w:t xml:space="preserve"> včetně technických kvalitativních podmínek (TKP)</w:t>
      </w:r>
      <w:r>
        <w:rPr>
          <w:rFonts w:ascii="Arial" w:hAnsi="Arial" w:cs="Arial"/>
          <w:lang w:eastAsia="cs-CZ"/>
        </w:rPr>
        <w:t>, rozhodnutím a vyjádřením dotčených orgánů veřejné správy a správců inženýrských sítí.</w:t>
      </w:r>
      <w:r w:rsidR="00241314" w:rsidRPr="00241314">
        <w:rPr>
          <w:rFonts w:ascii="Arial" w:hAnsi="Arial" w:cs="Arial"/>
        </w:rPr>
        <w:t xml:space="preserve"> </w:t>
      </w:r>
    </w:p>
    <w:p w14:paraId="77EBF77B" w14:textId="77777777" w:rsidR="00241314" w:rsidRPr="00241314" w:rsidRDefault="00241314" w:rsidP="00241314">
      <w:pPr>
        <w:pStyle w:val="Odstavecseseznamem"/>
        <w:ind w:left="426"/>
        <w:contextualSpacing w:val="0"/>
        <w:jc w:val="both"/>
        <w:rPr>
          <w:rFonts w:ascii="Arial" w:hAnsi="Arial" w:cs="Arial"/>
          <w:lang w:eastAsia="cs-CZ"/>
        </w:rPr>
      </w:pPr>
    </w:p>
    <w:p w14:paraId="7D1F77A2" w14:textId="007B1B31" w:rsidR="005030EB" w:rsidRPr="005030EB" w:rsidRDefault="00241314" w:rsidP="005030EB">
      <w:pPr>
        <w:numPr>
          <w:ilvl w:val="0"/>
          <w:numId w:val="5"/>
        </w:numPr>
        <w:tabs>
          <w:tab w:val="left" w:pos="0"/>
        </w:tabs>
        <w:ind w:left="425" w:hanging="425"/>
        <w:jc w:val="both"/>
        <w:rPr>
          <w:rFonts w:ascii="Arial" w:hAnsi="Arial" w:cs="Arial"/>
          <w:lang w:eastAsia="cs-CZ"/>
        </w:rPr>
      </w:pPr>
      <w:r w:rsidRPr="002526D6">
        <w:rPr>
          <w:rFonts w:ascii="Arial" w:hAnsi="Arial" w:cs="Arial"/>
        </w:rPr>
        <w:t xml:space="preserve">Rozsah jednotlivých částí projektové dokumentace bude zpracován dle příslušného právního předpisu a dále bude odpovídat druhu a významu </w:t>
      </w:r>
      <w:r w:rsidR="0036112A" w:rsidRPr="002526D6">
        <w:rPr>
          <w:rFonts w:ascii="Arial" w:hAnsi="Arial" w:cs="Arial"/>
        </w:rPr>
        <w:t>S</w:t>
      </w:r>
      <w:r w:rsidRPr="002526D6">
        <w:rPr>
          <w:rFonts w:ascii="Arial" w:hAnsi="Arial" w:cs="Arial"/>
        </w:rPr>
        <w:t>tavby, její velikosti, jejímu umístění, použitým materiálům, stavebně technickému provedení,</w:t>
      </w:r>
      <w:r w:rsidR="002526D6">
        <w:rPr>
          <w:rFonts w:ascii="Arial" w:hAnsi="Arial" w:cs="Arial"/>
        </w:rPr>
        <w:t xml:space="preserve"> současným</w:t>
      </w:r>
      <w:r w:rsidRPr="002526D6">
        <w:rPr>
          <w:rFonts w:ascii="Arial" w:hAnsi="Arial" w:cs="Arial"/>
        </w:rPr>
        <w:t xml:space="preserve"> </w:t>
      </w:r>
      <w:r w:rsidR="002526D6" w:rsidRPr="002526D6">
        <w:rPr>
          <w:rFonts w:ascii="Arial" w:hAnsi="Arial" w:cs="Arial"/>
        </w:rPr>
        <w:t>technickým a ekonomickým poznatkům v oblasti zhotovování staveb obdobného charakteru</w:t>
      </w:r>
      <w:r w:rsidR="002526D6">
        <w:rPr>
          <w:rFonts w:ascii="Arial" w:hAnsi="Arial" w:cs="Arial"/>
        </w:rPr>
        <w:t xml:space="preserve">, </w:t>
      </w:r>
      <w:r w:rsidRPr="002526D6">
        <w:rPr>
          <w:rFonts w:ascii="Arial" w:hAnsi="Arial" w:cs="Arial"/>
        </w:rPr>
        <w:t xml:space="preserve">účelu využití, vlivu na životní prostředí a době trvání </w:t>
      </w:r>
      <w:r w:rsidR="0036112A" w:rsidRPr="002526D6">
        <w:rPr>
          <w:rFonts w:ascii="Arial" w:hAnsi="Arial" w:cs="Arial"/>
        </w:rPr>
        <w:t>S</w:t>
      </w:r>
      <w:r w:rsidRPr="002526D6">
        <w:rPr>
          <w:rFonts w:ascii="Arial" w:hAnsi="Arial" w:cs="Arial"/>
        </w:rPr>
        <w:t xml:space="preserve">tavby. </w:t>
      </w:r>
    </w:p>
    <w:p w14:paraId="05358721" w14:textId="77777777" w:rsidR="00241314" w:rsidRPr="00241314" w:rsidRDefault="00241314" w:rsidP="00241314">
      <w:pPr>
        <w:jc w:val="both"/>
        <w:rPr>
          <w:rFonts w:ascii="Arial" w:hAnsi="Arial" w:cs="Arial"/>
          <w:lang w:eastAsia="cs-CZ"/>
        </w:rPr>
      </w:pPr>
    </w:p>
    <w:p w14:paraId="676EA4A9" w14:textId="67FB02FE" w:rsidR="00E51929" w:rsidRDefault="00241314" w:rsidP="00A80260">
      <w:pPr>
        <w:numPr>
          <w:ilvl w:val="0"/>
          <w:numId w:val="5"/>
        </w:numPr>
        <w:tabs>
          <w:tab w:val="left" w:pos="0"/>
        </w:tabs>
        <w:ind w:left="425" w:hanging="425"/>
        <w:jc w:val="both"/>
        <w:rPr>
          <w:rFonts w:ascii="Arial" w:hAnsi="Arial" w:cs="Arial"/>
          <w:lang w:eastAsia="cs-CZ"/>
        </w:rPr>
      </w:pPr>
      <w:r w:rsidRPr="00DD5497">
        <w:rPr>
          <w:rFonts w:ascii="Arial" w:hAnsi="Arial" w:cs="Arial"/>
        </w:rPr>
        <w:t xml:space="preserve">Součástí </w:t>
      </w:r>
      <w:r w:rsidR="0036112A">
        <w:rPr>
          <w:rFonts w:ascii="Arial" w:hAnsi="Arial" w:cs="Arial"/>
        </w:rPr>
        <w:t>D</w:t>
      </w:r>
      <w:r w:rsidRPr="00DD5497">
        <w:rPr>
          <w:rFonts w:ascii="Arial" w:hAnsi="Arial" w:cs="Arial"/>
        </w:rPr>
        <w:t xml:space="preserve">íla je též zpracování dílčích projektových dokumentací pro objekty či </w:t>
      </w:r>
      <w:proofErr w:type="spellStart"/>
      <w:r w:rsidRPr="00DD5497">
        <w:rPr>
          <w:rFonts w:ascii="Arial" w:hAnsi="Arial" w:cs="Arial"/>
        </w:rPr>
        <w:t>podobjekty</w:t>
      </w:r>
      <w:proofErr w:type="spellEnd"/>
      <w:r w:rsidRPr="00DD5497">
        <w:rPr>
          <w:rFonts w:ascii="Arial" w:hAnsi="Arial" w:cs="Arial"/>
        </w:rPr>
        <w:t>, pokud si toto vyžádá zvláštní právní předpis. Zhotovitel je tedy povinen zpracovat projektovou dokumentaci v takovém členění, rozsahu a dle takových právní</w:t>
      </w:r>
      <w:r w:rsidR="00CD5FAD">
        <w:rPr>
          <w:rFonts w:ascii="Arial" w:hAnsi="Arial" w:cs="Arial"/>
        </w:rPr>
        <w:t>ch</w:t>
      </w:r>
      <w:r w:rsidRPr="00DD5497">
        <w:rPr>
          <w:rFonts w:ascii="Arial" w:hAnsi="Arial" w:cs="Arial"/>
        </w:rPr>
        <w:t xml:space="preserve"> předpisů, aby mohl být naplněn účel </w:t>
      </w:r>
      <w:r w:rsidR="0036112A">
        <w:rPr>
          <w:rFonts w:ascii="Arial" w:hAnsi="Arial" w:cs="Arial"/>
        </w:rPr>
        <w:t>S</w:t>
      </w:r>
      <w:r w:rsidRPr="00DD5497">
        <w:rPr>
          <w:rFonts w:ascii="Arial" w:hAnsi="Arial" w:cs="Arial"/>
        </w:rPr>
        <w:t xml:space="preserve">mlouvy a bylo provedeno </w:t>
      </w:r>
      <w:r w:rsidR="0036112A">
        <w:rPr>
          <w:rFonts w:ascii="Arial" w:hAnsi="Arial" w:cs="Arial"/>
        </w:rPr>
        <w:t>D</w:t>
      </w:r>
      <w:r w:rsidRPr="00DD5497">
        <w:rPr>
          <w:rFonts w:ascii="Arial" w:hAnsi="Arial" w:cs="Arial"/>
        </w:rPr>
        <w:t>ílo v celém rozsahu.</w:t>
      </w:r>
    </w:p>
    <w:p w14:paraId="4BAFADC5" w14:textId="77777777" w:rsidR="00AB4029" w:rsidRPr="00AB4029" w:rsidRDefault="00AB4029" w:rsidP="00AB4029">
      <w:pPr>
        <w:pStyle w:val="Odstavecseseznamem"/>
        <w:rPr>
          <w:rFonts w:ascii="Arial" w:hAnsi="Arial" w:cs="Arial"/>
          <w:lang w:eastAsia="cs-CZ"/>
        </w:rPr>
      </w:pPr>
    </w:p>
    <w:p w14:paraId="73D2FA6E" w14:textId="1E423FC7" w:rsidR="00AB4029" w:rsidRPr="007B2A00" w:rsidRDefault="00AB4029" w:rsidP="00C26BE0">
      <w:pPr>
        <w:numPr>
          <w:ilvl w:val="0"/>
          <w:numId w:val="5"/>
        </w:numPr>
        <w:tabs>
          <w:tab w:val="left" w:pos="0"/>
        </w:tabs>
        <w:ind w:left="425" w:hanging="425"/>
        <w:jc w:val="both"/>
        <w:rPr>
          <w:rFonts w:ascii="Arial" w:hAnsi="Arial" w:cs="Arial"/>
          <w:lang w:eastAsia="cs-CZ"/>
        </w:rPr>
      </w:pPr>
      <w:r w:rsidRPr="007B2A00">
        <w:rPr>
          <w:rFonts w:ascii="Arial" w:hAnsi="Arial" w:cs="Arial"/>
        </w:rPr>
        <w:t>Stupně</w:t>
      </w:r>
      <w:r w:rsidRPr="007B2A00">
        <w:rPr>
          <w:rFonts w:ascii="Arial" w:hAnsi="Arial" w:cs="Arial"/>
          <w:lang w:eastAsia="cs-CZ"/>
        </w:rPr>
        <w:t xml:space="preserve"> projektové dokumentace budou v souladu s podklady od Objednatele a s předchozími stupni projektové dokumentace</w:t>
      </w:r>
      <w:r w:rsidR="00C26BE0">
        <w:rPr>
          <w:rFonts w:ascii="Arial" w:hAnsi="Arial" w:cs="Arial"/>
          <w:lang w:eastAsia="cs-CZ"/>
        </w:rPr>
        <w:t>.</w:t>
      </w:r>
    </w:p>
    <w:p w14:paraId="0B959C57" w14:textId="77777777" w:rsidR="00277E38" w:rsidRDefault="00277E38" w:rsidP="00277E38">
      <w:pPr>
        <w:pStyle w:val="Odstavecseseznamem"/>
        <w:ind w:left="426"/>
        <w:contextualSpacing w:val="0"/>
        <w:jc w:val="both"/>
        <w:rPr>
          <w:rFonts w:ascii="Arial" w:hAnsi="Arial" w:cs="Arial"/>
          <w:lang w:eastAsia="cs-CZ"/>
        </w:rPr>
      </w:pPr>
    </w:p>
    <w:p w14:paraId="2943DF94" w14:textId="2061A234" w:rsidR="00277E38" w:rsidRPr="00461050" w:rsidRDefault="003606BC" w:rsidP="00A80260">
      <w:pPr>
        <w:numPr>
          <w:ilvl w:val="0"/>
          <w:numId w:val="5"/>
        </w:numPr>
        <w:tabs>
          <w:tab w:val="left" w:pos="0"/>
        </w:tabs>
        <w:ind w:left="425" w:hanging="425"/>
        <w:jc w:val="both"/>
        <w:rPr>
          <w:rFonts w:ascii="Arial" w:hAnsi="Arial" w:cs="Arial"/>
          <w:lang w:eastAsia="cs-CZ"/>
        </w:rPr>
      </w:pPr>
      <w:r w:rsidRPr="003606BC">
        <w:rPr>
          <w:rFonts w:ascii="Arial" w:hAnsi="Arial" w:cs="Arial"/>
          <w:lang w:eastAsia="cs-CZ"/>
        </w:rPr>
        <w:t>DSP</w:t>
      </w:r>
      <w:r w:rsidR="00AF27A4" w:rsidRPr="00461050">
        <w:rPr>
          <w:rFonts w:ascii="Arial" w:hAnsi="Arial" w:cs="Arial"/>
          <w:lang w:eastAsia="cs-CZ"/>
        </w:rPr>
        <w:t xml:space="preserve"> bude obsahovat návrh havarijního a povodňového plánu</w:t>
      </w:r>
      <w:r w:rsidR="00461050" w:rsidRPr="00461050">
        <w:rPr>
          <w:rFonts w:ascii="Arial" w:hAnsi="Arial" w:cs="Arial"/>
          <w:lang w:eastAsia="cs-CZ"/>
        </w:rPr>
        <w:t xml:space="preserve"> podle zákona č. 254/2001 Sb.</w:t>
      </w:r>
      <w:r w:rsidR="00241314">
        <w:rPr>
          <w:rFonts w:ascii="Arial" w:hAnsi="Arial" w:cs="Arial"/>
          <w:lang w:eastAsia="cs-CZ"/>
        </w:rPr>
        <w:t>,</w:t>
      </w:r>
      <w:r w:rsidR="00461050">
        <w:rPr>
          <w:rFonts w:ascii="Arial" w:hAnsi="Arial" w:cs="Arial"/>
          <w:lang w:eastAsia="cs-CZ"/>
        </w:rPr>
        <w:t xml:space="preserve"> </w:t>
      </w:r>
      <w:r w:rsidR="00461050" w:rsidRPr="00461050">
        <w:rPr>
          <w:rFonts w:ascii="Arial" w:hAnsi="Arial" w:cs="Arial"/>
          <w:lang w:eastAsia="cs-CZ"/>
        </w:rPr>
        <w:t>o vodách a o změně některých zákonů (vodní zákon)</w:t>
      </w:r>
      <w:r w:rsidR="00241314">
        <w:rPr>
          <w:rFonts w:ascii="Arial" w:hAnsi="Arial" w:cs="Arial"/>
          <w:lang w:eastAsia="cs-CZ"/>
        </w:rPr>
        <w:t>, ve znění pozdějších předpisů</w:t>
      </w:r>
      <w:r w:rsidR="00AF27A4" w:rsidRPr="00461050">
        <w:rPr>
          <w:rFonts w:ascii="Arial" w:hAnsi="Arial" w:cs="Arial"/>
          <w:lang w:eastAsia="cs-CZ"/>
        </w:rPr>
        <w:t>.</w:t>
      </w:r>
      <w:r w:rsidR="00241314">
        <w:rPr>
          <w:rFonts w:ascii="Arial" w:hAnsi="Arial" w:cs="Arial"/>
          <w:lang w:eastAsia="cs-CZ"/>
        </w:rPr>
        <w:t xml:space="preserve"> </w:t>
      </w:r>
      <w:r w:rsidR="0036112A">
        <w:rPr>
          <w:rFonts w:ascii="Arial" w:hAnsi="Arial" w:cs="Arial"/>
          <w:lang w:eastAsia="cs-CZ"/>
        </w:rPr>
        <w:t xml:space="preserve">V rámci </w:t>
      </w:r>
      <w:r w:rsidR="001A3596" w:rsidRPr="003606BC">
        <w:rPr>
          <w:rFonts w:ascii="Arial" w:hAnsi="Arial" w:cs="Arial"/>
          <w:lang w:eastAsia="cs-CZ"/>
        </w:rPr>
        <w:t>DSP</w:t>
      </w:r>
      <w:r w:rsidR="0036112A" w:rsidRPr="0036112A">
        <w:rPr>
          <w:rFonts w:ascii="Arial" w:hAnsi="Arial" w:cs="Arial"/>
          <w:lang w:eastAsia="cs-CZ"/>
        </w:rPr>
        <w:t xml:space="preserve"> bud</w:t>
      </w:r>
      <w:r w:rsidR="0036112A">
        <w:rPr>
          <w:rFonts w:ascii="Arial" w:hAnsi="Arial" w:cs="Arial"/>
          <w:lang w:eastAsia="cs-CZ"/>
        </w:rPr>
        <w:t>ou</w:t>
      </w:r>
      <w:r w:rsidR="0036112A" w:rsidRPr="0036112A">
        <w:rPr>
          <w:rFonts w:ascii="Arial" w:hAnsi="Arial" w:cs="Arial"/>
          <w:lang w:eastAsia="cs-CZ"/>
        </w:rPr>
        <w:t xml:space="preserve"> vyhotoven</w:t>
      </w:r>
      <w:r w:rsidR="0036112A">
        <w:rPr>
          <w:rFonts w:ascii="Arial" w:hAnsi="Arial" w:cs="Arial"/>
          <w:lang w:eastAsia="cs-CZ"/>
        </w:rPr>
        <w:t>y</w:t>
      </w:r>
      <w:r w:rsidR="0036112A" w:rsidRPr="0036112A">
        <w:rPr>
          <w:rFonts w:ascii="Arial" w:hAnsi="Arial" w:cs="Arial"/>
          <w:lang w:eastAsia="cs-CZ"/>
        </w:rPr>
        <w:t xml:space="preserve"> zásady organizace výstavby (</w:t>
      </w:r>
      <w:r w:rsidR="00AF0D70">
        <w:rPr>
          <w:rFonts w:ascii="Arial" w:hAnsi="Arial" w:cs="Arial"/>
          <w:lang w:eastAsia="cs-CZ"/>
        </w:rPr>
        <w:t>dále jen „</w:t>
      </w:r>
      <w:r w:rsidR="0036112A" w:rsidRPr="0036112A">
        <w:rPr>
          <w:rFonts w:ascii="Arial" w:hAnsi="Arial" w:cs="Arial"/>
          <w:lang w:eastAsia="cs-CZ"/>
        </w:rPr>
        <w:t>ZOV</w:t>
      </w:r>
      <w:r w:rsidR="00AF0D70">
        <w:rPr>
          <w:rFonts w:ascii="Arial" w:hAnsi="Arial" w:cs="Arial"/>
          <w:lang w:eastAsia="cs-CZ"/>
        </w:rPr>
        <w:t>“</w:t>
      </w:r>
      <w:r w:rsidR="0036112A" w:rsidRPr="0036112A">
        <w:rPr>
          <w:rFonts w:ascii="Arial" w:hAnsi="Arial" w:cs="Arial"/>
          <w:lang w:eastAsia="cs-CZ"/>
        </w:rPr>
        <w:t>)</w:t>
      </w:r>
      <w:r w:rsidR="0036112A">
        <w:rPr>
          <w:rFonts w:ascii="Arial" w:hAnsi="Arial" w:cs="Arial"/>
          <w:lang w:eastAsia="cs-CZ"/>
        </w:rPr>
        <w:t xml:space="preserve"> podle </w:t>
      </w:r>
      <w:r w:rsidR="0036112A" w:rsidRPr="00C345A1">
        <w:rPr>
          <w:rFonts w:ascii="Arial" w:hAnsi="Arial" w:cs="Arial"/>
        </w:rPr>
        <w:t xml:space="preserve">zákona č. </w:t>
      </w:r>
      <w:r w:rsidR="00493B91">
        <w:rPr>
          <w:rFonts w:ascii="Arial" w:hAnsi="Arial" w:cs="Arial"/>
        </w:rPr>
        <w:t>2</w:t>
      </w:r>
      <w:r w:rsidR="00493B91" w:rsidRPr="00C345A1">
        <w:rPr>
          <w:rFonts w:ascii="Arial" w:hAnsi="Arial" w:cs="Arial"/>
        </w:rPr>
        <w:t>83</w:t>
      </w:r>
      <w:r w:rsidR="0036112A" w:rsidRPr="00C345A1">
        <w:rPr>
          <w:rFonts w:ascii="Arial" w:hAnsi="Arial" w:cs="Arial"/>
        </w:rPr>
        <w:t>/</w:t>
      </w:r>
      <w:r w:rsidR="00493B91" w:rsidRPr="00C345A1">
        <w:rPr>
          <w:rFonts w:ascii="Arial" w:hAnsi="Arial" w:cs="Arial"/>
        </w:rPr>
        <w:t>20</w:t>
      </w:r>
      <w:r w:rsidR="00493B91">
        <w:rPr>
          <w:rFonts w:ascii="Arial" w:hAnsi="Arial" w:cs="Arial"/>
        </w:rPr>
        <w:t>21</w:t>
      </w:r>
      <w:r w:rsidR="00493B91" w:rsidRPr="00C345A1">
        <w:rPr>
          <w:rFonts w:ascii="Arial" w:hAnsi="Arial" w:cs="Arial"/>
        </w:rPr>
        <w:t xml:space="preserve"> </w:t>
      </w:r>
      <w:r w:rsidR="0036112A" w:rsidRPr="00C345A1">
        <w:rPr>
          <w:rFonts w:ascii="Arial" w:hAnsi="Arial" w:cs="Arial"/>
        </w:rPr>
        <w:t>Sb., stavební zákon, ve znění pozdějších předpisů</w:t>
      </w:r>
      <w:r w:rsidR="005340E7">
        <w:rPr>
          <w:rFonts w:ascii="Arial" w:hAnsi="Arial" w:cs="Arial"/>
        </w:rPr>
        <w:t>,</w:t>
      </w:r>
      <w:r w:rsidR="0036112A">
        <w:rPr>
          <w:rFonts w:ascii="Arial" w:hAnsi="Arial" w:cs="Arial"/>
        </w:rPr>
        <w:t xml:space="preserve"> a</w:t>
      </w:r>
      <w:r w:rsidR="0036112A" w:rsidRPr="00C345A1">
        <w:rPr>
          <w:rFonts w:ascii="Arial" w:hAnsi="Arial" w:cs="Arial"/>
        </w:rPr>
        <w:t xml:space="preserve"> vyhlášky č. </w:t>
      </w:r>
      <w:r w:rsidR="00045CF3">
        <w:rPr>
          <w:rFonts w:ascii="Arial" w:hAnsi="Arial" w:cs="Arial"/>
        </w:rPr>
        <w:t>131/2024</w:t>
      </w:r>
      <w:r w:rsidR="0036112A" w:rsidRPr="00C345A1">
        <w:rPr>
          <w:rFonts w:ascii="Arial" w:hAnsi="Arial" w:cs="Arial"/>
        </w:rPr>
        <w:t xml:space="preserve"> Sb., o dokumentaci staveb, ve znění pozdějších předpisů</w:t>
      </w:r>
      <w:r w:rsidR="002F1BD5">
        <w:rPr>
          <w:rFonts w:ascii="Arial" w:hAnsi="Arial" w:cs="Arial"/>
        </w:rPr>
        <w:t xml:space="preserve">, včetně návrhu vhodného </w:t>
      </w:r>
      <w:r w:rsidR="002F1BD5" w:rsidRPr="002F1BD5">
        <w:rPr>
          <w:rFonts w:ascii="Arial" w:hAnsi="Arial" w:cs="Arial"/>
        </w:rPr>
        <w:t>umístění zařízení staveniště a mezideponie</w:t>
      </w:r>
      <w:r w:rsidR="002F1BD5">
        <w:rPr>
          <w:rFonts w:ascii="Arial" w:hAnsi="Arial" w:cs="Arial"/>
        </w:rPr>
        <w:t xml:space="preserve"> materiálů</w:t>
      </w:r>
      <w:r w:rsidR="0036112A">
        <w:rPr>
          <w:rFonts w:ascii="Arial" w:hAnsi="Arial" w:cs="Arial"/>
        </w:rPr>
        <w:t>.</w:t>
      </w:r>
      <w:r w:rsidR="00045CF3">
        <w:rPr>
          <w:rFonts w:ascii="Arial" w:hAnsi="Arial" w:cs="Arial"/>
        </w:rPr>
        <w:t xml:space="preserve"> </w:t>
      </w:r>
    </w:p>
    <w:p w14:paraId="258CACA5" w14:textId="77777777" w:rsidR="009E2BD9" w:rsidRDefault="009E2BD9" w:rsidP="009E2BD9">
      <w:pPr>
        <w:pStyle w:val="Odkraje"/>
        <w:spacing w:before="0"/>
        <w:ind w:left="782"/>
        <w:rPr>
          <w:rFonts w:ascii="Arial" w:hAnsi="Arial" w:cs="Arial"/>
          <w:color w:val="auto"/>
          <w:sz w:val="20"/>
        </w:rPr>
      </w:pPr>
    </w:p>
    <w:p w14:paraId="74CF7D09" w14:textId="1F0962FD" w:rsidR="005340E7" w:rsidRDefault="009E2BD9" w:rsidP="00501B3B">
      <w:pPr>
        <w:numPr>
          <w:ilvl w:val="0"/>
          <w:numId w:val="5"/>
        </w:numPr>
        <w:tabs>
          <w:tab w:val="left" w:pos="0"/>
        </w:tabs>
        <w:ind w:left="425" w:hanging="425"/>
        <w:jc w:val="both"/>
        <w:rPr>
          <w:rFonts w:ascii="Arial" w:hAnsi="Arial" w:cs="Arial"/>
        </w:rPr>
      </w:pPr>
      <w:r w:rsidRPr="0071466A">
        <w:rPr>
          <w:rFonts w:ascii="Arial" w:hAnsi="Arial" w:cs="Arial"/>
        </w:rPr>
        <w:t xml:space="preserve">Součástí </w:t>
      </w:r>
      <w:r w:rsidR="007223BC" w:rsidRPr="0071466A">
        <w:rPr>
          <w:rFonts w:ascii="Arial" w:hAnsi="Arial" w:cs="Arial"/>
        </w:rPr>
        <w:t>DPS</w:t>
      </w:r>
      <w:r w:rsidRPr="0071466A">
        <w:rPr>
          <w:rFonts w:ascii="Arial" w:hAnsi="Arial" w:cs="Arial"/>
        </w:rPr>
        <w:t xml:space="preserve"> bude soupis stavebních prací, dodávek a služeb včetně výkazu výměr v rozsahu a v podrobnosti dle vyhlášky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také </w:t>
      </w:r>
      <w:r w:rsidRPr="0071466A">
        <w:rPr>
          <w:rFonts w:ascii="Arial" w:hAnsi="Arial" w:cs="Arial"/>
        </w:rPr>
        <w:t xml:space="preserve">obsahovat technologický postup provádění stavebních prací včetně </w:t>
      </w:r>
      <w:r w:rsidRPr="0071466A">
        <w:rPr>
          <w:rFonts w:ascii="Arial" w:hAnsi="Arial" w:cs="Arial"/>
        </w:rPr>
        <w:lastRenderedPageBreak/>
        <w:t xml:space="preserve">způsobu jeho kontroly. </w:t>
      </w:r>
      <w:r w:rsidR="007223BC" w:rsidRPr="0071466A">
        <w:rPr>
          <w:rFonts w:ascii="Arial" w:hAnsi="Arial" w:cs="Arial"/>
        </w:rPr>
        <w:t>DPS</w:t>
      </w:r>
      <w:r w:rsidRPr="0071466A">
        <w:rPr>
          <w:rFonts w:ascii="Arial" w:hAnsi="Arial" w:cs="Arial"/>
        </w:rPr>
        <w:t xml:space="preserve"> bude dále </w:t>
      </w:r>
      <w:r w:rsidR="00F342DE" w:rsidRPr="0071466A">
        <w:rPr>
          <w:rFonts w:ascii="Arial" w:hAnsi="Arial" w:cs="Arial"/>
        </w:rPr>
        <w:t xml:space="preserve">obsahovat harmonogram provádění prací </w:t>
      </w:r>
      <w:r w:rsidRPr="0071466A">
        <w:rPr>
          <w:rFonts w:ascii="Arial" w:hAnsi="Arial" w:cs="Arial"/>
        </w:rPr>
        <w:t xml:space="preserve">a </w:t>
      </w:r>
      <w:r w:rsidR="001A3596" w:rsidRPr="0071466A">
        <w:rPr>
          <w:rFonts w:ascii="Arial" w:hAnsi="Arial" w:cs="Arial"/>
        </w:rPr>
        <w:t xml:space="preserve">aktualizaci </w:t>
      </w:r>
      <w:r w:rsidRPr="0071466A">
        <w:rPr>
          <w:rFonts w:ascii="Arial" w:hAnsi="Arial" w:cs="Arial"/>
        </w:rPr>
        <w:t>zásad organizace výstavby</w:t>
      </w:r>
      <w:r w:rsidR="001B110F" w:rsidRPr="0071466A">
        <w:rPr>
          <w:rFonts w:ascii="Arial" w:hAnsi="Arial" w:cs="Arial"/>
        </w:rPr>
        <w:t xml:space="preserve"> (ZOV)</w:t>
      </w:r>
      <w:r w:rsidRPr="0071466A">
        <w:rPr>
          <w:rFonts w:ascii="Arial" w:hAnsi="Arial" w:cs="Arial"/>
        </w:rPr>
        <w:t>.</w:t>
      </w:r>
      <w:r w:rsidR="001B110F" w:rsidRPr="0071466A">
        <w:rPr>
          <w:rFonts w:ascii="Arial" w:hAnsi="Arial" w:cs="Arial"/>
        </w:rPr>
        <w:t xml:space="preserve"> </w:t>
      </w:r>
      <w:r w:rsidR="007223BC" w:rsidRPr="0071466A">
        <w:rPr>
          <w:rFonts w:ascii="Arial" w:hAnsi="Arial" w:cs="Arial"/>
        </w:rPr>
        <w:t>DPS</w:t>
      </w:r>
      <w:r w:rsidRPr="0071466A">
        <w:rPr>
          <w:rFonts w:ascii="Arial" w:hAnsi="Arial" w:cs="Arial"/>
        </w:rPr>
        <w:t xml:space="preserve"> bude </w:t>
      </w:r>
      <w:r w:rsidR="007223BC" w:rsidRPr="0071466A">
        <w:rPr>
          <w:rFonts w:ascii="Arial" w:hAnsi="Arial" w:cs="Arial"/>
        </w:rPr>
        <w:t xml:space="preserve">taktéž </w:t>
      </w:r>
      <w:r w:rsidRPr="0071466A">
        <w:rPr>
          <w:rFonts w:ascii="Arial" w:hAnsi="Arial" w:cs="Arial"/>
        </w:rPr>
        <w:t xml:space="preserve">obsahovat nezbytné podklady pro výběr zhotovitele </w:t>
      </w:r>
      <w:r w:rsidR="007223BC" w:rsidRPr="0071466A">
        <w:rPr>
          <w:rFonts w:ascii="Arial" w:hAnsi="Arial" w:cs="Arial"/>
        </w:rPr>
        <w:t>S</w:t>
      </w:r>
      <w:r w:rsidRPr="0071466A">
        <w:rPr>
          <w:rFonts w:ascii="Arial" w:hAnsi="Arial" w:cs="Arial"/>
        </w:rPr>
        <w:t>tavby dle zákona č. 134/2016 Sb., o zadávání veřejných zakázek, ve znění pozdějších předpisů, a dle</w:t>
      </w:r>
      <w:r w:rsidR="005340E7" w:rsidRPr="0071466A">
        <w:rPr>
          <w:rFonts w:ascii="Arial" w:hAnsi="Arial" w:cs="Arial"/>
        </w:rPr>
        <w:t xml:space="preserve"> vyhlášky</w:t>
      </w:r>
      <w:r w:rsidRPr="0071466A">
        <w:rPr>
          <w:rFonts w:ascii="Arial" w:hAnsi="Arial" w:cs="Arial"/>
        </w:rPr>
        <w:t xml:space="preserve"> č. 169/2016 Sb., o stanovení rozsahu dokumentace veřejné zakázky na stavební práce a soupisu stavebních prací, dodávek a služeb s výkazem výměr</w:t>
      </w:r>
      <w:r w:rsidR="007223BC" w:rsidRPr="0071466A">
        <w:rPr>
          <w:rFonts w:ascii="Arial" w:hAnsi="Arial" w:cs="Arial"/>
        </w:rPr>
        <w:t>, ve znění pozdějších předpisů.</w:t>
      </w:r>
      <w:r w:rsidR="00045CF3" w:rsidRPr="0071466A">
        <w:rPr>
          <w:rFonts w:ascii="Arial" w:hAnsi="Arial" w:cs="Arial"/>
        </w:rPr>
        <w:t xml:space="preserve"> </w:t>
      </w:r>
    </w:p>
    <w:p w14:paraId="6B9B4A94" w14:textId="77777777" w:rsidR="0071466A" w:rsidRDefault="0071466A" w:rsidP="0071466A">
      <w:pPr>
        <w:pStyle w:val="Odstavecseseznamem"/>
        <w:rPr>
          <w:rFonts w:ascii="Arial" w:hAnsi="Arial" w:cs="Arial"/>
        </w:rPr>
      </w:pPr>
    </w:p>
    <w:p w14:paraId="46274553" w14:textId="77777777" w:rsidR="0071466A" w:rsidRPr="0071466A" w:rsidRDefault="0071466A" w:rsidP="0071466A">
      <w:pPr>
        <w:tabs>
          <w:tab w:val="left" w:pos="0"/>
        </w:tabs>
        <w:ind w:left="425"/>
        <w:jc w:val="both"/>
        <w:rPr>
          <w:rFonts w:ascii="Arial" w:hAnsi="Arial" w:cs="Arial"/>
        </w:rPr>
      </w:pPr>
    </w:p>
    <w:p w14:paraId="100DD0BF" w14:textId="77777777" w:rsidR="005340E7" w:rsidRPr="00DD5497" w:rsidRDefault="005340E7" w:rsidP="005340E7">
      <w:pPr>
        <w:numPr>
          <w:ilvl w:val="0"/>
          <w:numId w:val="5"/>
        </w:numPr>
        <w:tabs>
          <w:tab w:val="left" w:pos="0"/>
        </w:tabs>
        <w:ind w:left="425" w:hanging="425"/>
        <w:jc w:val="both"/>
        <w:rPr>
          <w:rFonts w:ascii="Arial" w:hAnsi="Arial" w:cs="Arial"/>
        </w:rPr>
      </w:pPr>
      <w:r w:rsidRPr="00DD5497">
        <w:rPr>
          <w:rFonts w:ascii="Arial" w:hAnsi="Arial" w:cs="Arial"/>
        </w:rPr>
        <w:t>Zhotovitel je povinen provést všechny nezbytné průzkumné práce a posouzení nutné pro zpracování projektové dokumentace, a to nejméně v následujícím rozsahu:</w:t>
      </w:r>
    </w:p>
    <w:p w14:paraId="3D33EC4C" w14:textId="4B70DAA1" w:rsidR="007265E4" w:rsidRPr="0071466A" w:rsidRDefault="007265E4" w:rsidP="005340E7">
      <w:pPr>
        <w:numPr>
          <w:ilvl w:val="0"/>
          <w:numId w:val="16"/>
        </w:numPr>
        <w:tabs>
          <w:tab w:val="left" w:pos="0"/>
        </w:tabs>
        <w:ind w:left="782" w:hanging="357"/>
        <w:jc w:val="both"/>
        <w:rPr>
          <w:rFonts w:ascii="Arial" w:hAnsi="Arial" w:cs="Arial"/>
        </w:rPr>
      </w:pPr>
      <w:r w:rsidRPr="0071466A">
        <w:rPr>
          <w:rFonts w:ascii="Arial" w:hAnsi="Arial" w:cs="Arial"/>
        </w:rPr>
        <w:t>podrobné místní šetření, objektivní zhodnocení aktuálního stavu a rozsahu poškození konstrukcí;</w:t>
      </w:r>
    </w:p>
    <w:p w14:paraId="77BE1266" w14:textId="2BD47B06" w:rsidR="00353691" w:rsidRDefault="00353691" w:rsidP="005340E7">
      <w:pPr>
        <w:numPr>
          <w:ilvl w:val="0"/>
          <w:numId w:val="16"/>
        </w:numPr>
        <w:tabs>
          <w:tab w:val="left" w:pos="0"/>
        </w:tabs>
        <w:ind w:left="782" w:hanging="357"/>
        <w:jc w:val="both"/>
        <w:rPr>
          <w:rFonts w:ascii="Arial" w:hAnsi="Arial" w:cs="Arial"/>
        </w:rPr>
      </w:pPr>
      <w:r>
        <w:rPr>
          <w:rFonts w:ascii="Arial" w:hAnsi="Arial" w:cs="Arial"/>
        </w:rPr>
        <w:t>návrh a ověření zemníku pro doplnění tělesa hráze, včetně laboratorních rozborů vhodnosti zeminy pro homogenní hráze;</w:t>
      </w:r>
    </w:p>
    <w:p w14:paraId="204A946F" w14:textId="384D1582" w:rsidR="009A26D6" w:rsidRPr="0071466A" w:rsidRDefault="009A26D6" w:rsidP="005340E7">
      <w:pPr>
        <w:numPr>
          <w:ilvl w:val="0"/>
          <w:numId w:val="16"/>
        </w:numPr>
        <w:tabs>
          <w:tab w:val="left" w:pos="0"/>
        </w:tabs>
        <w:ind w:left="782" w:hanging="357"/>
        <w:jc w:val="both"/>
        <w:rPr>
          <w:rFonts w:ascii="Arial" w:hAnsi="Arial" w:cs="Arial"/>
        </w:rPr>
      </w:pPr>
      <w:bookmarkStart w:id="1" w:name="_Hlk187398661"/>
      <w:r w:rsidRPr="0071466A">
        <w:rPr>
          <w:rFonts w:ascii="Arial" w:hAnsi="Arial" w:cs="Arial"/>
        </w:rPr>
        <w:t>geodetické zaměření v rozsahu nezbytném pro zpracování Díla</w:t>
      </w:r>
      <w:r w:rsidR="00EF5417">
        <w:rPr>
          <w:rFonts w:ascii="Arial" w:hAnsi="Arial" w:cs="Arial"/>
        </w:rPr>
        <w:t>, srovnání stávajícího stavu s</w:t>
      </w:r>
      <w:r w:rsidR="00AB207B">
        <w:rPr>
          <w:rFonts w:ascii="Arial" w:hAnsi="Arial" w:cs="Arial"/>
        </w:rPr>
        <w:t> archivní projektovou dokumentací</w:t>
      </w:r>
      <w:r w:rsidRPr="0071466A">
        <w:rPr>
          <w:rFonts w:ascii="Arial" w:hAnsi="Arial" w:cs="Arial"/>
        </w:rPr>
        <w:t>;</w:t>
      </w:r>
    </w:p>
    <w:bookmarkEnd w:id="1"/>
    <w:p w14:paraId="24A6D9F2" w14:textId="0BAE9ED3" w:rsidR="00385CCB" w:rsidRPr="0071466A" w:rsidRDefault="00385CCB" w:rsidP="005340E7">
      <w:pPr>
        <w:numPr>
          <w:ilvl w:val="0"/>
          <w:numId w:val="16"/>
        </w:numPr>
        <w:tabs>
          <w:tab w:val="left" w:pos="0"/>
        </w:tabs>
        <w:ind w:left="782" w:hanging="357"/>
        <w:jc w:val="both"/>
        <w:rPr>
          <w:rFonts w:ascii="Arial" w:hAnsi="Arial" w:cs="Arial"/>
        </w:rPr>
      </w:pPr>
      <w:r w:rsidRPr="0071466A">
        <w:rPr>
          <w:rFonts w:ascii="Arial" w:hAnsi="Arial" w:cs="Arial"/>
        </w:rPr>
        <w:t>zajištění souhlasů vlastníků dotčených nemovitých věcí (pozemků, staveb</w:t>
      </w:r>
      <w:r w:rsidR="000C1527">
        <w:rPr>
          <w:rFonts w:ascii="Arial" w:hAnsi="Arial" w:cs="Arial"/>
        </w:rPr>
        <w:t>, zařízení staveniště a přístupů do toku</w:t>
      </w:r>
      <w:r w:rsidRPr="0071466A">
        <w:rPr>
          <w:rFonts w:ascii="Arial" w:hAnsi="Arial" w:cs="Arial"/>
        </w:rPr>
        <w:t>) pro získání správních rozhodnutí nebo souhlasů</w:t>
      </w:r>
    </w:p>
    <w:p w14:paraId="1B854A46" w14:textId="1C7CB39E" w:rsidR="005340E7" w:rsidRPr="0071466A" w:rsidRDefault="00327E32" w:rsidP="005340E7">
      <w:pPr>
        <w:numPr>
          <w:ilvl w:val="0"/>
          <w:numId w:val="16"/>
        </w:numPr>
        <w:tabs>
          <w:tab w:val="left" w:pos="0"/>
        </w:tabs>
        <w:ind w:left="782" w:hanging="357"/>
        <w:jc w:val="both"/>
        <w:rPr>
          <w:rFonts w:ascii="Arial" w:hAnsi="Arial" w:cs="Arial"/>
        </w:rPr>
      </w:pPr>
      <w:r w:rsidRPr="0071466A">
        <w:rPr>
          <w:rFonts w:ascii="Arial" w:hAnsi="Arial" w:cs="Arial"/>
        </w:rPr>
        <w:t>pasportizace stávajícího stavu přilehlých budov</w:t>
      </w:r>
      <w:r w:rsidR="00EA4350">
        <w:rPr>
          <w:rFonts w:ascii="Arial" w:hAnsi="Arial" w:cs="Arial"/>
        </w:rPr>
        <w:t>, komunikací</w:t>
      </w:r>
      <w:r w:rsidRPr="0071466A">
        <w:rPr>
          <w:rFonts w:ascii="Arial" w:hAnsi="Arial" w:cs="Arial"/>
        </w:rPr>
        <w:t xml:space="preserve"> a staveb s návrhem monitoringu při výstavbě, tzn. navržení nezbytných opatření k zajištění stability okolních objektů i v průběhu výstavby;</w:t>
      </w:r>
    </w:p>
    <w:p w14:paraId="04DD1A95" w14:textId="500E2708" w:rsidR="0075402D" w:rsidRPr="0071466A" w:rsidRDefault="0075402D" w:rsidP="005340E7">
      <w:pPr>
        <w:numPr>
          <w:ilvl w:val="0"/>
          <w:numId w:val="16"/>
        </w:numPr>
        <w:tabs>
          <w:tab w:val="left" w:pos="0"/>
        </w:tabs>
        <w:ind w:left="782" w:hanging="357"/>
        <w:jc w:val="both"/>
        <w:rPr>
          <w:rFonts w:ascii="Arial" w:hAnsi="Arial" w:cs="Arial"/>
        </w:rPr>
      </w:pPr>
      <w:r w:rsidRPr="0071466A">
        <w:rPr>
          <w:rFonts w:ascii="Arial" w:hAnsi="Arial" w:cs="Arial"/>
        </w:rPr>
        <w:t>ověření výskytu zvláště chráněných druhů živočichů v databázi Agentury ochrany přírody a krajiny</w:t>
      </w:r>
      <w:r w:rsidR="00F03CCE">
        <w:rPr>
          <w:rFonts w:ascii="Arial" w:hAnsi="Arial" w:cs="Arial"/>
        </w:rPr>
        <w:t>;</w:t>
      </w:r>
    </w:p>
    <w:p w14:paraId="637F2CAE" w14:textId="2D90B30A" w:rsidR="005340E7" w:rsidRPr="0071466A" w:rsidRDefault="005340E7" w:rsidP="005340E7">
      <w:pPr>
        <w:numPr>
          <w:ilvl w:val="0"/>
          <w:numId w:val="16"/>
        </w:numPr>
        <w:tabs>
          <w:tab w:val="left" w:pos="0"/>
        </w:tabs>
        <w:ind w:left="782" w:hanging="357"/>
        <w:jc w:val="both"/>
        <w:rPr>
          <w:rFonts w:ascii="Arial" w:hAnsi="Arial" w:cs="Arial"/>
        </w:rPr>
      </w:pPr>
      <w:r w:rsidRPr="0071466A">
        <w:rPr>
          <w:rFonts w:ascii="Arial" w:hAnsi="Arial" w:cs="Arial"/>
        </w:rPr>
        <w:t>biologick</w:t>
      </w:r>
      <w:r w:rsidR="00F91E32" w:rsidRPr="0071466A">
        <w:rPr>
          <w:rFonts w:ascii="Arial" w:hAnsi="Arial" w:cs="Arial"/>
        </w:rPr>
        <w:t>é hodnocení</w:t>
      </w:r>
      <w:r w:rsidR="0075402D" w:rsidRPr="0071466A">
        <w:rPr>
          <w:rFonts w:ascii="Arial" w:hAnsi="Arial" w:cs="Arial"/>
        </w:rPr>
        <w:t>, popř. biologické posouzení v rozsahu nařízeném orgánem ochrany přírody</w:t>
      </w:r>
      <w:r w:rsidRPr="0071466A">
        <w:rPr>
          <w:rFonts w:ascii="Arial" w:hAnsi="Arial" w:cs="Arial"/>
        </w:rPr>
        <w:t>;</w:t>
      </w:r>
    </w:p>
    <w:p w14:paraId="6FCD9B5A" w14:textId="1B62D255" w:rsidR="00D92843" w:rsidRPr="0071466A" w:rsidRDefault="005340E7" w:rsidP="00377A8C">
      <w:pPr>
        <w:numPr>
          <w:ilvl w:val="0"/>
          <w:numId w:val="16"/>
        </w:numPr>
        <w:tabs>
          <w:tab w:val="left" w:pos="0"/>
        </w:tabs>
        <w:ind w:left="782" w:hanging="357"/>
        <w:jc w:val="both"/>
        <w:rPr>
          <w:rFonts w:ascii="Arial" w:hAnsi="Arial" w:cs="Arial"/>
        </w:rPr>
      </w:pPr>
      <w:r w:rsidRPr="0071466A">
        <w:rPr>
          <w:rFonts w:ascii="Arial" w:hAnsi="Arial" w:cs="Arial"/>
        </w:rPr>
        <w:t>inventarizac</w:t>
      </w:r>
      <w:r w:rsidR="0075402D" w:rsidRPr="0071466A">
        <w:rPr>
          <w:rFonts w:ascii="Arial" w:hAnsi="Arial" w:cs="Arial"/>
        </w:rPr>
        <w:t>e</w:t>
      </w:r>
      <w:r w:rsidRPr="0071466A">
        <w:rPr>
          <w:rFonts w:ascii="Arial" w:hAnsi="Arial" w:cs="Arial"/>
        </w:rPr>
        <w:t xml:space="preserve"> dřevin v rozsahu </w:t>
      </w:r>
      <w:r w:rsidR="00327E32" w:rsidRPr="0071466A">
        <w:rPr>
          <w:rFonts w:ascii="Arial" w:hAnsi="Arial" w:cs="Arial"/>
        </w:rPr>
        <w:t>nezbytném pro zajištění povolení ke kácení dřevin z důvodu Stavby</w:t>
      </w:r>
      <w:r w:rsidR="00377A8C" w:rsidRPr="0071466A">
        <w:rPr>
          <w:rFonts w:ascii="Arial" w:hAnsi="Arial" w:cs="Arial"/>
        </w:rPr>
        <w:t>, přitom:</w:t>
      </w:r>
    </w:p>
    <w:p w14:paraId="132D729D" w14:textId="38B8BD6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 xml:space="preserve">navržená zeleň pro odstranění či arboristické ošetření bude označena nesmazatelným způsobem, </w:t>
      </w:r>
    </w:p>
    <w:p w14:paraId="51929E4B" w14:textId="438A3776" w:rsidR="00377A8C" w:rsidRPr="0071466A" w:rsidRDefault="00377A8C" w:rsidP="000516BB">
      <w:pPr>
        <w:pStyle w:val="Odkraje"/>
        <w:numPr>
          <w:ilvl w:val="3"/>
          <w:numId w:val="5"/>
        </w:numPr>
        <w:spacing w:before="0"/>
        <w:ind w:left="1139" w:hanging="357"/>
        <w:rPr>
          <w:rFonts w:ascii="Arial" w:hAnsi="Arial" w:cs="Arial"/>
          <w:color w:val="auto"/>
          <w:sz w:val="20"/>
        </w:rPr>
      </w:pPr>
      <w:r w:rsidRPr="0071466A">
        <w:rPr>
          <w:rFonts w:ascii="Arial" w:hAnsi="Arial" w:cs="Arial"/>
          <w:color w:val="auto"/>
          <w:sz w:val="20"/>
        </w:rPr>
        <w:t>výčet navržené zeleně k odstranění bude orgán</w:t>
      </w:r>
      <w:r w:rsidR="004751B3" w:rsidRPr="0071466A">
        <w:rPr>
          <w:rFonts w:ascii="Arial" w:hAnsi="Arial" w:cs="Arial"/>
          <w:color w:val="auto"/>
          <w:sz w:val="20"/>
        </w:rPr>
        <w:t>u</w:t>
      </w:r>
      <w:r w:rsidRPr="0071466A">
        <w:rPr>
          <w:rFonts w:ascii="Arial" w:hAnsi="Arial" w:cs="Arial"/>
          <w:color w:val="auto"/>
          <w:sz w:val="20"/>
        </w:rPr>
        <w:t xml:space="preserve"> ochrany přírody předložen s identickým číselným označením;</w:t>
      </w:r>
    </w:p>
    <w:p w14:paraId="1BE376A6" w14:textId="77777777" w:rsidR="00377A8C" w:rsidRPr="00DD5497" w:rsidRDefault="00377A8C" w:rsidP="005340E7">
      <w:pPr>
        <w:pStyle w:val="Odkraje"/>
        <w:spacing w:before="0"/>
        <w:rPr>
          <w:rFonts w:ascii="Arial" w:hAnsi="Arial" w:cs="Arial"/>
        </w:rPr>
      </w:pPr>
    </w:p>
    <w:p w14:paraId="35526D83" w14:textId="47DE3EC1" w:rsidR="00327652" w:rsidRPr="007B2A00" w:rsidRDefault="00327652" w:rsidP="00A80260">
      <w:pPr>
        <w:numPr>
          <w:ilvl w:val="0"/>
          <w:numId w:val="5"/>
        </w:numPr>
        <w:tabs>
          <w:tab w:val="left" w:pos="0"/>
        </w:tabs>
        <w:ind w:left="425" w:hanging="425"/>
        <w:jc w:val="both"/>
        <w:rPr>
          <w:rFonts w:ascii="Arial" w:hAnsi="Arial" w:cs="Arial"/>
        </w:rPr>
      </w:pPr>
      <w:r w:rsidRPr="007B2A00">
        <w:rPr>
          <w:rFonts w:ascii="Arial" w:hAnsi="Arial" w:cs="Arial"/>
        </w:rPr>
        <w:t xml:space="preserve">Objednatel před uzavřením </w:t>
      </w:r>
      <w:r w:rsidR="00DF3363" w:rsidRPr="007B2A00">
        <w:rPr>
          <w:rFonts w:ascii="Arial" w:hAnsi="Arial" w:cs="Arial"/>
        </w:rPr>
        <w:t>S</w:t>
      </w:r>
      <w:r w:rsidRPr="007B2A00">
        <w:rPr>
          <w:rFonts w:ascii="Arial" w:hAnsi="Arial" w:cs="Arial"/>
        </w:rPr>
        <w:t xml:space="preserve">mlouvy předal </w:t>
      </w:r>
      <w:r w:rsidR="00A8391E" w:rsidRPr="007B2A00">
        <w:rPr>
          <w:rFonts w:ascii="Arial" w:hAnsi="Arial" w:cs="Arial"/>
        </w:rPr>
        <w:t>Z</w:t>
      </w:r>
      <w:r w:rsidRPr="007B2A00">
        <w:rPr>
          <w:rFonts w:ascii="Arial" w:hAnsi="Arial" w:cs="Arial"/>
        </w:rPr>
        <w:t>hotoviteli tyto podklady:</w:t>
      </w:r>
    </w:p>
    <w:p w14:paraId="40B2F71E" w14:textId="594B4DB8" w:rsidR="00327652" w:rsidRPr="007B2A00" w:rsidRDefault="007B2A00" w:rsidP="004633BC">
      <w:pPr>
        <w:numPr>
          <w:ilvl w:val="0"/>
          <w:numId w:val="13"/>
        </w:numPr>
        <w:tabs>
          <w:tab w:val="left" w:pos="0"/>
        </w:tabs>
        <w:ind w:left="782" w:hanging="357"/>
        <w:jc w:val="both"/>
        <w:rPr>
          <w:rFonts w:ascii="Arial" w:hAnsi="Arial" w:cs="Arial"/>
          <w:lang w:eastAsia="cs-CZ"/>
        </w:rPr>
      </w:pPr>
      <w:r w:rsidRPr="007B2A00">
        <w:rPr>
          <w:rFonts w:ascii="Arial" w:hAnsi="Arial" w:cs="Arial"/>
          <w:lang w:eastAsia="cs-CZ"/>
        </w:rPr>
        <w:t>Zadání rozsahu</w:t>
      </w:r>
      <w:r w:rsidR="003B34D5" w:rsidRPr="007B2A00">
        <w:rPr>
          <w:rFonts w:ascii="Arial" w:hAnsi="Arial" w:cs="Arial"/>
          <w:lang w:eastAsia="cs-CZ"/>
        </w:rPr>
        <w:t xml:space="preserve"> stavby</w:t>
      </w:r>
      <w:r w:rsidR="003606BC">
        <w:rPr>
          <w:rFonts w:ascii="Arial" w:hAnsi="Arial" w:cs="Arial"/>
          <w:lang w:eastAsia="cs-CZ"/>
        </w:rPr>
        <w:t xml:space="preserve"> vč. příloh</w:t>
      </w:r>
      <w:r w:rsidR="00AB4029" w:rsidRPr="007B2A00">
        <w:rPr>
          <w:rFonts w:ascii="Arial" w:hAnsi="Arial" w:cs="Arial"/>
          <w:lang w:eastAsia="cs-CZ"/>
        </w:rPr>
        <w:t>.</w:t>
      </w:r>
      <w:r w:rsidR="00327652" w:rsidRPr="007B2A00">
        <w:rPr>
          <w:rFonts w:ascii="Arial" w:hAnsi="Arial" w:cs="Arial"/>
          <w:lang w:eastAsia="cs-CZ"/>
        </w:rPr>
        <w:t xml:space="preserve"> </w:t>
      </w:r>
    </w:p>
    <w:p w14:paraId="2CBF1D1B" w14:textId="77777777" w:rsidR="00EE3BB7" w:rsidRPr="00DD5497" w:rsidRDefault="00EE3BB7" w:rsidP="00DD5497">
      <w:pPr>
        <w:pStyle w:val="Odstavecseseznamem"/>
        <w:ind w:left="709"/>
        <w:contextualSpacing w:val="0"/>
        <w:jc w:val="both"/>
        <w:rPr>
          <w:rFonts w:ascii="Arial" w:hAnsi="Arial" w:cs="Arial"/>
          <w:i/>
        </w:rPr>
      </w:pPr>
    </w:p>
    <w:p w14:paraId="3ACC5B2B" w14:textId="21477C25" w:rsidR="00EE3BB7"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Zhotovitel prohlašuje, že podklady uvedené v předchozí</w:t>
      </w:r>
      <w:r w:rsidR="00AF0D70">
        <w:rPr>
          <w:rFonts w:ascii="Arial" w:hAnsi="Arial" w:cs="Arial"/>
        </w:rPr>
        <w:t>m</w:t>
      </w:r>
      <w:r w:rsidRPr="00DD5497">
        <w:rPr>
          <w:rFonts w:ascii="Arial" w:hAnsi="Arial" w:cs="Arial"/>
        </w:rPr>
        <w:t xml:space="preserve"> </w:t>
      </w:r>
      <w:r w:rsidR="00AF0D70">
        <w:rPr>
          <w:rFonts w:ascii="Arial" w:hAnsi="Arial" w:cs="Arial"/>
        </w:rPr>
        <w:t>odstavci</w:t>
      </w:r>
      <w:r w:rsidRPr="00DD5497">
        <w:rPr>
          <w:rFonts w:ascii="Arial" w:hAnsi="Arial" w:cs="Arial"/>
        </w:rPr>
        <w:t xml:space="preserve"> převzal, vyčerpávajícím způsobem se s nimi seznámil a zavazuje se na jejich základě provádět </w:t>
      </w:r>
      <w:r w:rsidR="00AB4029">
        <w:rPr>
          <w:rFonts w:ascii="Arial" w:hAnsi="Arial" w:cs="Arial"/>
        </w:rPr>
        <w:t>D</w:t>
      </w:r>
      <w:r w:rsidRPr="00DD5497">
        <w:rPr>
          <w:rFonts w:ascii="Arial" w:hAnsi="Arial" w:cs="Arial"/>
        </w:rPr>
        <w:t xml:space="preserve">ílo, pokud na výrobních výborech nebude </w:t>
      </w:r>
      <w:r w:rsidR="00AB4029">
        <w:rPr>
          <w:rFonts w:ascii="Arial" w:hAnsi="Arial" w:cs="Arial"/>
        </w:rPr>
        <w:t>S</w:t>
      </w:r>
      <w:r w:rsidRPr="00DD5497">
        <w:rPr>
          <w:rFonts w:ascii="Arial" w:hAnsi="Arial" w:cs="Arial"/>
        </w:rPr>
        <w:t xml:space="preserve">mluvními stranami písemně dohodnuto jinak. Zhotovitel rovněž prohlašuje, že uvedené dokumenty posoudil s odbornou péčí. Zhotovitel je povinen zajistit veškeré další podklady nezbytné pro řádné provádění </w:t>
      </w:r>
      <w:r w:rsidR="005B4F22">
        <w:rPr>
          <w:rFonts w:ascii="Arial" w:hAnsi="Arial" w:cs="Arial"/>
        </w:rPr>
        <w:t>D</w:t>
      </w:r>
      <w:r w:rsidRPr="00DD5497">
        <w:rPr>
          <w:rFonts w:ascii="Arial" w:hAnsi="Arial" w:cs="Arial"/>
        </w:rPr>
        <w:t xml:space="preserve">íla, a to i za předpokladu, že těmito podklady nedisponuje </w:t>
      </w:r>
      <w:r w:rsidR="005B4F22">
        <w:rPr>
          <w:rFonts w:ascii="Arial" w:hAnsi="Arial" w:cs="Arial"/>
        </w:rPr>
        <w:t>O</w:t>
      </w:r>
      <w:r w:rsidRPr="00DD5497">
        <w:rPr>
          <w:rFonts w:ascii="Arial" w:hAnsi="Arial" w:cs="Arial"/>
        </w:rPr>
        <w:t xml:space="preserve">bjednatel či </w:t>
      </w:r>
      <w:r w:rsidR="005B4F22">
        <w:rPr>
          <w:rFonts w:ascii="Arial" w:hAnsi="Arial" w:cs="Arial"/>
        </w:rPr>
        <w:t>Z</w:t>
      </w:r>
      <w:r w:rsidRPr="00DD5497">
        <w:rPr>
          <w:rFonts w:ascii="Arial" w:hAnsi="Arial" w:cs="Arial"/>
        </w:rPr>
        <w:t xml:space="preserve">hotovitel. </w:t>
      </w:r>
    </w:p>
    <w:p w14:paraId="4CD2499A" w14:textId="77777777" w:rsidR="00EE3BB7" w:rsidRPr="00DD5497" w:rsidRDefault="00EE3BB7" w:rsidP="00DD5497">
      <w:pPr>
        <w:pStyle w:val="Odstavecseseznamem"/>
        <w:contextualSpacing w:val="0"/>
        <w:rPr>
          <w:rFonts w:ascii="Arial" w:hAnsi="Arial" w:cs="Arial"/>
          <w:i/>
        </w:rPr>
      </w:pPr>
    </w:p>
    <w:p w14:paraId="3A5E6FA3" w14:textId="774345A6"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Dokladová část projektové dokumentace bude obsahovat kromě náležitostí uvedených </w:t>
      </w:r>
      <w:r w:rsidR="005F010C">
        <w:rPr>
          <w:rFonts w:ascii="Arial" w:hAnsi="Arial" w:cs="Arial"/>
        </w:rPr>
        <w:t>výše a v příslušných právních předpisech</w:t>
      </w:r>
      <w:r w:rsidRPr="00DD5497">
        <w:rPr>
          <w:rFonts w:ascii="Arial" w:hAnsi="Arial" w:cs="Arial"/>
        </w:rPr>
        <w:t xml:space="preserve"> zejména následující </w:t>
      </w:r>
      <w:r w:rsidR="005F010C">
        <w:rPr>
          <w:rFonts w:ascii="Arial" w:hAnsi="Arial" w:cs="Arial"/>
        </w:rPr>
        <w:t>doklady</w:t>
      </w:r>
      <w:r w:rsidRPr="00DD5497">
        <w:rPr>
          <w:rFonts w:ascii="Arial" w:hAnsi="Arial" w:cs="Arial"/>
        </w:rPr>
        <w:t>:</w:t>
      </w:r>
    </w:p>
    <w:p w14:paraId="53EDA01F" w14:textId="5336E8E6" w:rsidR="00327652" w:rsidRPr="005F010C" w:rsidRDefault="00327652" w:rsidP="004633BC">
      <w:pPr>
        <w:numPr>
          <w:ilvl w:val="0"/>
          <w:numId w:val="14"/>
        </w:numPr>
        <w:tabs>
          <w:tab w:val="left" w:pos="0"/>
        </w:tabs>
        <w:ind w:left="782" w:hanging="357"/>
        <w:jc w:val="both"/>
        <w:rPr>
          <w:rFonts w:ascii="Arial" w:hAnsi="Arial" w:cs="Arial"/>
          <w:lang w:eastAsia="cs-CZ"/>
        </w:rPr>
      </w:pPr>
      <w:r w:rsidRPr="005F010C">
        <w:rPr>
          <w:rFonts w:ascii="Arial" w:hAnsi="Arial" w:cs="Arial"/>
          <w:lang w:eastAsia="cs-CZ"/>
        </w:rPr>
        <w:t xml:space="preserve">seznam dokladů o jednání se všemi </w:t>
      </w:r>
      <w:r w:rsidR="006B213B">
        <w:rPr>
          <w:rFonts w:ascii="Arial" w:hAnsi="Arial" w:cs="Arial"/>
          <w:lang w:eastAsia="cs-CZ"/>
        </w:rPr>
        <w:t>dotčenými vlastníky veřejné dopravní nebo technické infrastruktury</w:t>
      </w:r>
      <w:r w:rsidR="00170EA3">
        <w:rPr>
          <w:rFonts w:ascii="Arial" w:hAnsi="Arial" w:cs="Arial"/>
          <w:lang w:eastAsia="cs-CZ"/>
        </w:rPr>
        <w:t>;</w:t>
      </w:r>
    </w:p>
    <w:p w14:paraId="43CDFBD7" w14:textId="02305D02" w:rsidR="00CF4646" w:rsidRDefault="00574616" w:rsidP="00CD5FAD">
      <w:pPr>
        <w:keepNext/>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koordinovaná závazná stanoviska, koordinovaná vyjádření, jednotné environmentální stanovisko a </w:t>
      </w:r>
      <w:r w:rsidR="00327652" w:rsidRPr="005F010C">
        <w:rPr>
          <w:rFonts w:ascii="Arial" w:hAnsi="Arial" w:cs="Arial"/>
          <w:lang w:eastAsia="cs-CZ"/>
        </w:rPr>
        <w:t>stanoviska, souhlasy, rozhodnutí, vyjádření nebo připomínky správních a dotčených orgánů a účastníků řízení</w:t>
      </w:r>
      <w:r w:rsidR="00AF0D70">
        <w:rPr>
          <w:rFonts w:ascii="Arial" w:hAnsi="Arial" w:cs="Arial"/>
          <w:lang w:eastAsia="cs-CZ"/>
        </w:rPr>
        <w:t>, které vyžadují zvláštní právní předpisy,</w:t>
      </w:r>
      <w:r w:rsidR="00327652" w:rsidRPr="005F010C">
        <w:rPr>
          <w:rFonts w:ascii="Arial" w:hAnsi="Arial" w:cs="Arial"/>
          <w:lang w:eastAsia="cs-CZ"/>
        </w:rPr>
        <w:t xml:space="preserve"> </w:t>
      </w:r>
      <w:r w:rsidR="00DD4570">
        <w:rPr>
          <w:rFonts w:ascii="Arial" w:hAnsi="Arial" w:cs="Arial"/>
          <w:lang w:eastAsia="cs-CZ"/>
        </w:rPr>
        <w:t>včetně například:</w:t>
      </w:r>
    </w:p>
    <w:p w14:paraId="1737F41C" w14:textId="7C42C8AC" w:rsidR="00CF4646" w:rsidRPr="004751B3"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 xml:space="preserve">rozhodnutí o povolení výjimky ze </w:t>
      </w:r>
      <w:r w:rsidR="00CB1675" w:rsidRPr="004751B3">
        <w:rPr>
          <w:rFonts w:ascii="Arial" w:hAnsi="Arial" w:cs="Arial"/>
          <w:color w:val="auto"/>
          <w:sz w:val="20"/>
        </w:rPr>
        <w:t xml:space="preserve">zákazu </w:t>
      </w:r>
      <w:r w:rsidRPr="004751B3">
        <w:rPr>
          <w:rFonts w:ascii="Arial" w:hAnsi="Arial" w:cs="Arial"/>
          <w:color w:val="auto"/>
          <w:sz w:val="20"/>
        </w:rPr>
        <w:t>zásahu do ochranných podmínek zvláště chráněných živočichů (na základě ověření výskytu zvláště chráněných živočichů), bude-li to nezbytné,</w:t>
      </w:r>
    </w:p>
    <w:p w14:paraId="589CA2BF" w14:textId="6245BAC9" w:rsidR="00CF4646" w:rsidRDefault="00CF4646" w:rsidP="004751B3">
      <w:pPr>
        <w:pStyle w:val="Odkraje"/>
        <w:numPr>
          <w:ilvl w:val="3"/>
          <w:numId w:val="5"/>
        </w:numPr>
        <w:spacing w:before="0"/>
        <w:ind w:left="1139" w:hanging="357"/>
        <w:rPr>
          <w:rFonts w:ascii="Arial" w:hAnsi="Arial" w:cs="Arial"/>
          <w:color w:val="auto"/>
          <w:sz w:val="20"/>
        </w:rPr>
      </w:pPr>
      <w:r w:rsidRPr="004751B3">
        <w:rPr>
          <w:rFonts w:ascii="Arial" w:hAnsi="Arial" w:cs="Arial"/>
          <w:color w:val="auto"/>
          <w:sz w:val="20"/>
        </w:rPr>
        <w:t>závazné stanovisko k zásahu do území s významným krajinným prvkem,</w:t>
      </w:r>
    </w:p>
    <w:p w14:paraId="281BA709" w14:textId="51EA1130" w:rsidR="0071466A" w:rsidRPr="004751B3" w:rsidRDefault="0071466A" w:rsidP="004751B3">
      <w:pPr>
        <w:pStyle w:val="Odkraje"/>
        <w:numPr>
          <w:ilvl w:val="3"/>
          <w:numId w:val="5"/>
        </w:numPr>
        <w:spacing w:before="0"/>
        <w:ind w:left="1139" w:hanging="357"/>
        <w:rPr>
          <w:rFonts w:ascii="Arial" w:hAnsi="Arial" w:cs="Arial"/>
          <w:color w:val="auto"/>
          <w:sz w:val="20"/>
        </w:rPr>
      </w:pPr>
      <w:r>
        <w:rPr>
          <w:rFonts w:ascii="Arial" w:hAnsi="Arial" w:cs="Arial"/>
          <w:color w:val="auto"/>
          <w:sz w:val="20"/>
        </w:rPr>
        <w:t>vyjádření krajské a místní organizace Českého rybářského svazu</w:t>
      </w:r>
    </w:p>
    <w:p w14:paraId="5E24B248" w14:textId="0C1C6BA8" w:rsidR="00327652" w:rsidRPr="004751B3" w:rsidRDefault="00CF4646" w:rsidP="004751B3">
      <w:pPr>
        <w:pStyle w:val="Odkraje"/>
        <w:numPr>
          <w:ilvl w:val="3"/>
          <w:numId w:val="5"/>
        </w:numPr>
        <w:spacing w:before="0"/>
        <w:ind w:left="1139" w:hanging="357"/>
        <w:rPr>
          <w:rFonts w:ascii="Arial" w:hAnsi="Arial" w:cs="Arial"/>
          <w:lang w:eastAsia="cs-CZ"/>
        </w:rPr>
      </w:pPr>
      <w:r w:rsidRPr="004751B3">
        <w:rPr>
          <w:rFonts w:ascii="Arial" w:hAnsi="Arial" w:cs="Arial"/>
          <w:color w:val="auto"/>
          <w:sz w:val="20"/>
        </w:rPr>
        <w:t>povolení ke kácení dřevin v souladu s § 8 zákona č. 114/1992 Sb., o ochraně přírody a krajiny, ve znění pozdějších předpisů, bude-li to nezbytné</w:t>
      </w:r>
      <w:r w:rsidR="00170EA3" w:rsidRPr="004751B3">
        <w:rPr>
          <w:rFonts w:ascii="Arial" w:hAnsi="Arial" w:cs="Arial"/>
          <w:color w:val="auto"/>
          <w:sz w:val="20"/>
        </w:rPr>
        <w:t>;</w:t>
      </w:r>
    </w:p>
    <w:p w14:paraId="40D85903" w14:textId="5C986DA5" w:rsidR="00327652"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lang w:eastAsia="cs-CZ"/>
        </w:rPr>
        <w:t xml:space="preserve">doklady </w:t>
      </w:r>
      <w:r w:rsidR="00327652" w:rsidRPr="005F010C">
        <w:rPr>
          <w:rFonts w:ascii="Arial" w:hAnsi="Arial" w:cs="Arial"/>
          <w:lang w:eastAsia="cs-CZ"/>
        </w:rPr>
        <w:t xml:space="preserve">nutné k podání </w:t>
      </w:r>
      <w:r w:rsidR="00574616">
        <w:rPr>
          <w:rFonts w:ascii="Arial" w:hAnsi="Arial" w:cs="Arial"/>
          <w:lang w:eastAsia="cs-CZ"/>
        </w:rPr>
        <w:t>žádosti o povolení záměru</w:t>
      </w:r>
      <w:r w:rsidR="00B2498C" w:rsidRPr="005F010C">
        <w:rPr>
          <w:rFonts w:ascii="Arial" w:hAnsi="Arial" w:cs="Arial"/>
          <w:lang w:eastAsia="cs-CZ"/>
        </w:rPr>
        <w:t xml:space="preserve"> </w:t>
      </w:r>
      <w:r w:rsidR="00327652" w:rsidRPr="005F010C">
        <w:rPr>
          <w:rFonts w:ascii="Arial" w:hAnsi="Arial" w:cs="Arial"/>
          <w:lang w:eastAsia="cs-CZ"/>
        </w:rPr>
        <w:t>s tím, že právně závazné a oprávněné požadavky z výše uvedených dokumentů budou zapracovány do projektové dokumentace</w:t>
      </w:r>
      <w:r w:rsidR="00170EA3">
        <w:rPr>
          <w:rFonts w:ascii="Arial" w:hAnsi="Arial" w:cs="Arial"/>
          <w:lang w:eastAsia="cs-CZ"/>
        </w:rPr>
        <w:t>;</w:t>
      </w:r>
    </w:p>
    <w:p w14:paraId="542A8AFB" w14:textId="700D3795" w:rsidR="00170EA3" w:rsidRDefault="00AF0D70" w:rsidP="004633BC">
      <w:pPr>
        <w:numPr>
          <w:ilvl w:val="0"/>
          <w:numId w:val="14"/>
        </w:numPr>
        <w:tabs>
          <w:tab w:val="left" w:pos="0"/>
        </w:tabs>
        <w:ind w:left="782" w:hanging="357"/>
        <w:jc w:val="both"/>
        <w:rPr>
          <w:rFonts w:ascii="Arial" w:hAnsi="Arial" w:cs="Arial"/>
          <w:lang w:eastAsia="cs-CZ"/>
        </w:rPr>
      </w:pPr>
      <w:r>
        <w:rPr>
          <w:rFonts w:ascii="Arial" w:hAnsi="Arial" w:cs="Arial"/>
        </w:rPr>
        <w:t xml:space="preserve">doklady </w:t>
      </w:r>
      <w:r w:rsidR="00170EA3">
        <w:rPr>
          <w:rFonts w:ascii="Arial" w:hAnsi="Arial" w:cs="Arial"/>
        </w:rPr>
        <w:t xml:space="preserve">o </w:t>
      </w:r>
      <w:r w:rsidR="00170EA3" w:rsidRPr="00A32F7B">
        <w:rPr>
          <w:rFonts w:ascii="Arial" w:hAnsi="Arial" w:cs="Arial"/>
        </w:rPr>
        <w:t>zajištění práv k pozemkům dotčený</w:t>
      </w:r>
      <w:r w:rsidR="005340E7">
        <w:rPr>
          <w:rFonts w:ascii="Arial" w:hAnsi="Arial" w:cs="Arial"/>
        </w:rPr>
        <w:t>ch</w:t>
      </w:r>
      <w:r w:rsidR="00170EA3" w:rsidRPr="00A32F7B">
        <w:rPr>
          <w:rFonts w:ascii="Arial" w:hAnsi="Arial" w:cs="Arial"/>
        </w:rPr>
        <w:t xml:space="preserve"> </w:t>
      </w:r>
      <w:r w:rsidR="00170EA3">
        <w:rPr>
          <w:rFonts w:ascii="Arial" w:hAnsi="Arial" w:cs="Arial"/>
        </w:rPr>
        <w:t>S</w:t>
      </w:r>
      <w:r w:rsidR="00170EA3" w:rsidRPr="00A32F7B">
        <w:rPr>
          <w:rFonts w:ascii="Arial" w:hAnsi="Arial" w:cs="Arial"/>
        </w:rPr>
        <w:t>tavbou včetně</w:t>
      </w:r>
      <w:r w:rsidR="00CD5FAD">
        <w:rPr>
          <w:rFonts w:ascii="Arial" w:hAnsi="Arial" w:cs="Arial"/>
        </w:rPr>
        <w:t xml:space="preserve"> provedení</w:t>
      </w:r>
      <w:r w:rsidR="00170EA3" w:rsidRPr="00A32F7B">
        <w:rPr>
          <w:rFonts w:ascii="Arial" w:hAnsi="Arial" w:cs="Arial"/>
        </w:rPr>
        <w:t xml:space="preserve"> </w:t>
      </w:r>
      <w:r w:rsidR="00170EA3" w:rsidRPr="00F76267">
        <w:rPr>
          <w:rFonts w:ascii="Arial" w:hAnsi="Arial" w:cs="Arial"/>
        </w:rPr>
        <w:t>veškerých souvisejících úkonů</w:t>
      </w:r>
      <w:r w:rsidR="005340E7">
        <w:rPr>
          <w:rFonts w:ascii="Arial" w:hAnsi="Arial" w:cs="Arial"/>
        </w:rPr>
        <w:t>;</w:t>
      </w:r>
    </w:p>
    <w:p w14:paraId="54D90332" w14:textId="6B13DC19" w:rsidR="00225ADE" w:rsidRPr="005340E7" w:rsidRDefault="00225ADE" w:rsidP="00CF4646">
      <w:pPr>
        <w:numPr>
          <w:ilvl w:val="0"/>
          <w:numId w:val="14"/>
        </w:numPr>
        <w:tabs>
          <w:tab w:val="left" w:pos="0"/>
        </w:tabs>
        <w:ind w:left="782" w:hanging="357"/>
        <w:jc w:val="both"/>
        <w:rPr>
          <w:rFonts w:ascii="Arial" w:hAnsi="Arial" w:cs="Arial"/>
          <w:lang w:eastAsia="cs-CZ"/>
        </w:rPr>
      </w:pPr>
      <w:r w:rsidRPr="00225ADE">
        <w:rPr>
          <w:rFonts w:ascii="Arial" w:hAnsi="Arial" w:cs="Arial"/>
          <w:lang w:eastAsia="cs-CZ"/>
        </w:rPr>
        <w:t xml:space="preserve">vyjádření </w:t>
      </w:r>
      <w:r w:rsidR="00574616" w:rsidRPr="00396F41">
        <w:rPr>
          <w:rFonts w:ascii="Arial" w:hAnsi="Arial" w:cs="Arial"/>
          <w:lang w:eastAsia="cs-CZ"/>
        </w:rPr>
        <w:t>vlastník</w:t>
      </w:r>
      <w:r w:rsidR="00574616">
        <w:rPr>
          <w:rFonts w:ascii="Arial" w:hAnsi="Arial" w:cs="Arial"/>
          <w:lang w:eastAsia="cs-CZ"/>
        </w:rPr>
        <w:t>ů</w:t>
      </w:r>
      <w:r w:rsidR="00574616" w:rsidRPr="00396F41">
        <w:rPr>
          <w:rFonts w:ascii="Arial" w:hAnsi="Arial" w:cs="Arial"/>
          <w:lang w:eastAsia="cs-CZ"/>
        </w:rPr>
        <w:t xml:space="preserve"> veřejné dopravní nebo technické infrastruktury</w:t>
      </w:r>
      <w:r w:rsidRPr="00225ADE">
        <w:rPr>
          <w:rFonts w:ascii="Arial" w:hAnsi="Arial" w:cs="Arial"/>
          <w:lang w:eastAsia="cs-CZ"/>
        </w:rPr>
        <w:t xml:space="preserve">, vlastníků pozemků dotčených </w:t>
      </w:r>
      <w:r>
        <w:rPr>
          <w:rFonts w:ascii="Arial" w:hAnsi="Arial" w:cs="Arial"/>
          <w:lang w:eastAsia="cs-CZ"/>
        </w:rPr>
        <w:t>S</w:t>
      </w:r>
      <w:r w:rsidRPr="00225ADE">
        <w:rPr>
          <w:rFonts w:ascii="Arial" w:hAnsi="Arial" w:cs="Arial"/>
          <w:lang w:eastAsia="cs-CZ"/>
        </w:rPr>
        <w:t xml:space="preserve">tavbou i příjezdovými a manipulačními plochami a všech ostatních subjektů dotčených </w:t>
      </w:r>
      <w:r>
        <w:rPr>
          <w:rFonts w:ascii="Arial" w:hAnsi="Arial" w:cs="Arial"/>
          <w:lang w:eastAsia="cs-CZ"/>
        </w:rPr>
        <w:lastRenderedPageBreak/>
        <w:t>S</w:t>
      </w:r>
      <w:r w:rsidRPr="00225ADE">
        <w:rPr>
          <w:rFonts w:ascii="Arial" w:hAnsi="Arial" w:cs="Arial"/>
          <w:lang w:eastAsia="cs-CZ"/>
        </w:rPr>
        <w:t xml:space="preserve">tavbou, </w:t>
      </w:r>
      <w:r>
        <w:rPr>
          <w:rFonts w:ascii="Arial" w:hAnsi="Arial" w:cs="Arial"/>
          <w:lang w:eastAsia="cs-CZ"/>
        </w:rPr>
        <w:t>tj. Z</w:t>
      </w:r>
      <w:r w:rsidRPr="00225ADE">
        <w:rPr>
          <w:rFonts w:ascii="Arial" w:hAnsi="Arial" w:cs="Arial"/>
          <w:lang w:eastAsia="cs-CZ"/>
        </w:rPr>
        <w:t xml:space="preserve">hotovitel zajistí souhlasy se vstupem na </w:t>
      </w:r>
      <w:r w:rsidR="005340E7">
        <w:rPr>
          <w:rFonts w:ascii="Arial" w:hAnsi="Arial" w:cs="Arial"/>
          <w:lang w:eastAsia="cs-CZ"/>
        </w:rPr>
        <w:t>veškeré</w:t>
      </w:r>
      <w:r w:rsidRPr="00225ADE">
        <w:rPr>
          <w:rFonts w:ascii="Arial" w:hAnsi="Arial" w:cs="Arial"/>
          <w:lang w:eastAsia="cs-CZ"/>
        </w:rPr>
        <w:t xml:space="preserve"> pozemky v rozsahu nezbytném pro realizaci </w:t>
      </w:r>
      <w:r w:rsidR="006B4189">
        <w:rPr>
          <w:rFonts w:ascii="Arial" w:hAnsi="Arial" w:cs="Arial"/>
          <w:lang w:eastAsia="cs-CZ"/>
        </w:rPr>
        <w:t>S</w:t>
      </w:r>
      <w:r w:rsidRPr="00225ADE">
        <w:rPr>
          <w:rFonts w:ascii="Arial" w:hAnsi="Arial" w:cs="Arial"/>
          <w:lang w:eastAsia="cs-CZ"/>
        </w:rPr>
        <w:t>tavby</w:t>
      </w:r>
      <w:r w:rsidR="005340E7">
        <w:rPr>
          <w:rFonts w:ascii="Arial" w:hAnsi="Arial" w:cs="Arial"/>
          <w:lang w:eastAsia="cs-CZ"/>
        </w:rPr>
        <w:t>.</w:t>
      </w:r>
    </w:p>
    <w:p w14:paraId="584B460E" w14:textId="3F68D2E8" w:rsidR="001B110F" w:rsidRDefault="001B110F" w:rsidP="001B110F">
      <w:pPr>
        <w:tabs>
          <w:tab w:val="left" w:pos="0"/>
        </w:tabs>
        <w:ind w:left="425"/>
        <w:jc w:val="both"/>
        <w:rPr>
          <w:rFonts w:ascii="Arial" w:hAnsi="Arial" w:cs="Arial"/>
          <w:lang w:eastAsia="cs-CZ"/>
        </w:rPr>
      </w:pPr>
      <w:r w:rsidRPr="001B110F">
        <w:rPr>
          <w:rFonts w:ascii="Arial" w:hAnsi="Arial" w:cs="Arial"/>
          <w:lang w:eastAsia="cs-CZ"/>
        </w:rPr>
        <w:t xml:space="preserve">Zajištění kompletní dokladové části dle výše uvedeného musí probíhat souběžně se zpracováváním </w:t>
      </w:r>
      <w:r w:rsidR="00A229BD" w:rsidRPr="00A229BD">
        <w:rPr>
          <w:rFonts w:ascii="Arial" w:hAnsi="Arial" w:cs="Arial"/>
          <w:lang w:eastAsia="cs-CZ"/>
        </w:rPr>
        <w:t>dokumentace udržovacích prací, popř. DSP</w:t>
      </w:r>
      <w:r w:rsidRPr="001B110F">
        <w:rPr>
          <w:rFonts w:ascii="Arial" w:hAnsi="Arial" w:cs="Arial"/>
          <w:lang w:eastAsia="cs-CZ"/>
        </w:rPr>
        <w:t xml:space="preserve"> tak</w:t>
      </w:r>
      <w:r>
        <w:rPr>
          <w:rFonts w:ascii="Arial" w:hAnsi="Arial" w:cs="Arial"/>
          <w:lang w:eastAsia="cs-CZ"/>
        </w:rPr>
        <w:t>,</w:t>
      </w:r>
      <w:r w:rsidRPr="001B110F">
        <w:rPr>
          <w:rFonts w:ascii="Arial" w:hAnsi="Arial" w:cs="Arial"/>
          <w:lang w:eastAsia="cs-CZ"/>
        </w:rPr>
        <w:t xml:space="preserve"> aby byl</w:t>
      </w:r>
      <w:r>
        <w:rPr>
          <w:rFonts w:ascii="Arial" w:hAnsi="Arial" w:cs="Arial"/>
          <w:lang w:eastAsia="cs-CZ"/>
        </w:rPr>
        <w:t>y</w:t>
      </w:r>
      <w:r w:rsidRPr="001B110F">
        <w:rPr>
          <w:rFonts w:ascii="Arial" w:hAnsi="Arial" w:cs="Arial"/>
          <w:lang w:eastAsia="cs-CZ"/>
        </w:rPr>
        <w:t xml:space="preserve"> požadavk</w:t>
      </w:r>
      <w:r>
        <w:rPr>
          <w:rFonts w:ascii="Arial" w:hAnsi="Arial" w:cs="Arial"/>
          <w:lang w:eastAsia="cs-CZ"/>
        </w:rPr>
        <w:t>y</w:t>
      </w:r>
      <w:r w:rsidRPr="001B110F">
        <w:rPr>
          <w:rFonts w:ascii="Arial" w:hAnsi="Arial" w:cs="Arial"/>
          <w:lang w:eastAsia="cs-CZ"/>
        </w:rPr>
        <w:t xml:space="preserve"> na zapracování veškerých podmínek splněn</w:t>
      </w:r>
      <w:r>
        <w:rPr>
          <w:rFonts w:ascii="Arial" w:hAnsi="Arial" w:cs="Arial"/>
          <w:lang w:eastAsia="cs-CZ"/>
        </w:rPr>
        <w:t>y</w:t>
      </w:r>
      <w:r w:rsidRPr="001B110F">
        <w:rPr>
          <w:rFonts w:ascii="Arial" w:hAnsi="Arial" w:cs="Arial"/>
          <w:lang w:eastAsia="cs-CZ"/>
        </w:rPr>
        <w:t xml:space="preserve"> v termínu k předání </w:t>
      </w:r>
      <w:r w:rsidR="00A229BD" w:rsidRPr="00A229BD">
        <w:rPr>
          <w:rFonts w:ascii="Arial" w:hAnsi="Arial" w:cs="Arial"/>
          <w:lang w:eastAsia="cs-CZ"/>
        </w:rPr>
        <w:t>dokumentace udržovacích prací, popř. DSP</w:t>
      </w:r>
      <w:r w:rsidRPr="001B110F">
        <w:rPr>
          <w:rFonts w:ascii="Arial" w:hAnsi="Arial" w:cs="Arial"/>
          <w:lang w:eastAsia="cs-CZ"/>
        </w:rPr>
        <w:t xml:space="preserve"> dle </w:t>
      </w:r>
      <w:r>
        <w:rPr>
          <w:rFonts w:ascii="Arial" w:hAnsi="Arial" w:cs="Arial"/>
          <w:lang w:eastAsia="cs-CZ"/>
        </w:rPr>
        <w:t>S</w:t>
      </w:r>
      <w:r w:rsidRPr="001B110F">
        <w:rPr>
          <w:rFonts w:ascii="Arial" w:hAnsi="Arial" w:cs="Arial"/>
          <w:lang w:eastAsia="cs-CZ"/>
        </w:rPr>
        <w:t>mlouvy.</w:t>
      </w:r>
    </w:p>
    <w:p w14:paraId="0E094034" w14:textId="31712CDE" w:rsidR="00327652" w:rsidRPr="009C5981" w:rsidRDefault="00327652" w:rsidP="00B25F1C">
      <w:pPr>
        <w:tabs>
          <w:tab w:val="left" w:pos="0"/>
        </w:tabs>
        <w:jc w:val="both"/>
        <w:rPr>
          <w:rFonts w:ascii="Arial" w:hAnsi="Arial" w:cs="Arial"/>
        </w:rPr>
      </w:pPr>
    </w:p>
    <w:p w14:paraId="5F8CE039" w14:textId="3927CF89" w:rsidR="00660FB7" w:rsidRPr="00DD5497" w:rsidRDefault="00574616" w:rsidP="00B25F1C">
      <w:pPr>
        <w:numPr>
          <w:ilvl w:val="0"/>
          <w:numId w:val="5"/>
        </w:numPr>
        <w:tabs>
          <w:tab w:val="left" w:pos="0"/>
        </w:tabs>
        <w:ind w:left="425" w:hanging="425"/>
        <w:jc w:val="both"/>
        <w:rPr>
          <w:rFonts w:ascii="Arial" w:hAnsi="Arial" w:cs="Arial"/>
        </w:rPr>
      </w:pPr>
      <w:r w:rsidRPr="00574616">
        <w:rPr>
          <w:rFonts w:ascii="Arial" w:hAnsi="Arial" w:cs="Arial"/>
        </w:rPr>
        <w:t>Předmět D</w:t>
      </w:r>
      <w:r w:rsidRPr="00A830E7">
        <w:rPr>
          <w:rFonts w:ascii="Arial" w:hAnsi="Arial" w:cs="Arial"/>
        </w:rPr>
        <w:t>íla bude zpracován a předán v listinné formě (ve 2</w:t>
      </w:r>
      <w:r w:rsidRPr="00574616">
        <w:rPr>
          <w:rFonts w:ascii="Arial" w:hAnsi="Arial" w:cs="Arial"/>
        </w:rPr>
        <w:t xml:space="preserve"> vyhotovení</w:t>
      </w:r>
      <w:r w:rsidRPr="00A830E7">
        <w:rPr>
          <w:rFonts w:ascii="Arial" w:hAnsi="Arial" w:cs="Arial"/>
        </w:rPr>
        <w:t>ch dokumentace udržovacích prací, popř. DSP a v </w:t>
      </w:r>
      <w:r w:rsidR="0071466A">
        <w:rPr>
          <w:rFonts w:ascii="Arial" w:hAnsi="Arial" w:cs="Arial"/>
        </w:rPr>
        <w:t>6</w:t>
      </w:r>
      <w:r w:rsidRPr="00A830E7">
        <w:rPr>
          <w:rFonts w:ascii="Arial" w:hAnsi="Arial" w:cs="Arial"/>
        </w:rPr>
        <w:t xml:space="preserve"> vyhotovení DPS) a v elektronické formě na přenosném USB disku v počtu 1 vyhotovení od každého stupně projektové dokumentace (textová část v podobě souborů .doc nebo .</w:t>
      </w:r>
      <w:proofErr w:type="spellStart"/>
      <w:r w:rsidRPr="00A830E7">
        <w:rPr>
          <w:rFonts w:ascii="Arial" w:hAnsi="Arial" w:cs="Arial"/>
        </w:rPr>
        <w:t>xls</w:t>
      </w:r>
      <w:proofErr w:type="spellEnd"/>
      <w:r w:rsidRPr="00A830E7">
        <w:rPr>
          <w:rFonts w:ascii="Arial" w:hAnsi="Arial" w:cs="Arial"/>
        </w:rPr>
        <w:t>, výkresy v podobě .</w:t>
      </w:r>
      <w:proofErr w:type="spellStart"/>
      <w:r w:rsidRPr="00A830E7">
        <w:rPr>
          <w:rFonts w:ascii="Arial" w:hAnsi="Arial" w:cs="Arial"/>
        </w:rPr>
        <w:t>dwg</w:t>
      </w:r>
      <w:proofErr w:type="spellEnd"/>
      <w:r w:rsidRPr="00A830E7">
        <w:rPr>
          <w:rFonts w:ascii="Arial" w:hAnsi="Arial" w:cs="Arial"/>
        </w:rPr>
        <w:t xml:space="preserve"> nebo .</w:t>
      </w:r>
      <w:proofErr w:type="spellStart"/>
      <w:r w:rsidRPr="00A830E7">
        <w:rPr>
          <w:rFonts w:ascii="Arial" w:hAnsi="Arial" w:cs="Arial"/>
        </w:rPr>
        <w:t>dgn</w:t>
      </w:r>
      <w:proofErr w:type="spellEnd"/>
      <w:r w:rsidRPr="00A830E7">
        <w:rPr>
          <w:rFonts w:ascii="Arial" w:hAnsi="Arial" w:cs="Arial"/>
        </w:rPr>
        <w:t xml:space="preserve"> a kompletní dokumentaci v podobě .</w:t>
      </w:r>
      <w:proofErr w:type="spellStart"/>
      <w:r w:rsidRPr="00A830E7">
        <w:rPr>
          <w:rFonts w:ascii="Arial" w:hAnsi="Arial" w:cs="Arial"/>
        </w:rPr>
        <w:t>pdf</w:t>
      </w:r>
      <w:proofErr w:type="spellEnd"/>
      <w:r w:rsidRPr="00A830E7">
        <w:rPr>
          <w:rFonts w:ascii="Arial" w:hAnsi="Arial" w:cs="Arial"/>
        </w:rPr>
        <w:t xml:space="preserve">), v případě DPS </w:t>
      </w:r>
      <w:r w:rsidRPr="0061611F">
        <w:rPr>
          <w:rFonts w:ascii="Arial" w:hAnsi="Arial" w:cs="Arial"/>
        </w:rPr>
        <w:t>včetně oceněného soupisu prací s výkazem</w:t>
      </w:r>
      <w:r w:rsidRPr="006F5292">
        <w:rPr>
          <w:rFonts w:ascii="Arial" w:hAnsi="Arial" w:cs="Arial"/>
        </w:rPr>
        <w:t xml:space="preserve"> výměr </w:t>
      </w:r>
      <w:r w:rsidRPr="007503C8">
        <w:rPr>
          <w:rFonts w:ascii="Arial" w:hAnsi="Arial" w:cs="Arial"/>
        </w:rPr>
        <w:t>s rekapitulací</w:t>
      </w:r>
      <w:r w:rsidRPr="0061611F">
        <w:rPr>
          <w:rFonts w:ascii="Arial" w:hAnsi="Arial" w:cs="Arial"/>
        </w:rPr>
        <w:t xml:space="preserve"> a neoceněného (slepého) </w:t>
      </w:r>
      <w:r w:rsidRPr="006F5292">
        <w:rPr>
          <w:rFonts w:ascii="Arial" w:hAnsi="Arial" w:cs="Arial"/>
        </w:rPr>
        <w:t>soupisu prací s výkazem výměr</w:t>
      </w:r>
      <w:r>
        <w:rPr>
          <w:rFonts w:ascii="Arial" w:hAnsi="Arial" w:cs="Arial"/>
        </w:rPr>
        <w:t xml:space="preserve"> s rekapitulací n</w:t>
      </w:r>
      <w:r w:rsidRPr="006F5292">
        <w:rPr>
          <w:rFonts w:ascii="Arial" w:hAnsi="Arial" w:cs="Arial"/>
        </w:rPr>
        <w:t xml:space="preserve">a samostatném </w:t>
      </w:r>
      <w:r w:rsidRPr="0061611F">
        <w:rPr>
          <w:rFonts w:ascii="Arial" w:hAnsi="Arial" w:cs="Arial"/>
        </w:rPr>
        <w:t>přenosném USB disku</w:t>
      </w:r>
      <w:r w:rsidRPr="006F5292">
        <w:rPr>
          <w:rFonts w:ascii="Arial" w:hAnsi="Arial" w:cs="Arial"/>
        </w:rPr>
        <w:t>.</w:t>
      </w:r>
      <w:r>
        <w:rPr>
          <w:rFonts w:ascii="Arial" w:hAnsi="Arial" w:cs="Arial"/>
        </w:rPr>
        <w:t xml:space="preserve"> </w:t>
      </w:r>
      <w:r w:rsidR="00660FB7" w:rsidRPr="00F22003">
        <w:rPr>
          <w:rFonts w:ascii="Arial" w:hAnsi="Arial" w:cs="Arial"/>
        </w:rPr>
        <w:t>Všechna pare budou opatřena autorizačním razítkem</w:t>
      </w:r>
      <w:r w:rsidR="00660FB7" w:rsidRPr="00DD5497">
        <w:rPr>
          <w:rFonts w:ascii="Arial" w:hAnsi="Arial" w:cs="Arial"/>
        </w:rPr>
        <w:t>.</w:t>
      </w:r>
    </w:p>
    <w:p w14:paraId="45DD7EFB" w14:textId="77777777" w:rsidR="00660FB7" w:rsidRPr="005340E7" w:rsidRDefault="00660FB7" w:rsidP="00DD5497">
      <w:pPr>
        <w:pStyle w:val="Odstavecseseznamem"/>
        <w:ind w:left="426"/>
        <w:contextualSpacing w:val="0"/>
        <w:jc w:val="both"/>
        <w:rPr>
          <w:rFonts w:ascii="Arial" w:hAnsi="Arial" w:cs="Arial"/>
        </w:rPr>
      </w:pPr>
    </w:p>
    <w:p w14:paraId="4935316C" w14:textId="2E54EB54" w:rsidR="00573968" w:rsidRPr="00D03501" w:rsidRDefault="0017433C" w:rsidP="004017B2">
      <w:pPr>
        <w:numPr>
          <w:ilvl w:val="0"/>
          <w:numId w:val="5"/>
        </w:numPr>
        <w:tabs>
          <w:tab w:val="left" w:pos="0"/>
        </w:tabs>
        <w:ind w:left="425" w:hanging="425"/>
        <w:jc w:val="both"/>
        <w:rPr>
          <w:rFonts w:ascii="Arial" w:hAnsi="Arial" w:cs="Arial"/>
        </w:rPr>
      </w:pPr>
      <w:r w:rsidRPr="00D03501">
        <w:rPr>
          <w:rFonts w:ascii="Arial" w:hAnsi="Arial" w:cs="Arial"/>
        </w:rPr>
        <w:t>Geodetické zaměření</w:t>
      </w:r>
      <w:r w:rsidR="00883BED">
        <w:rPr>
          <w:rFonts w:ascii="Arial" w:hAnsi="Arial" w:cs="Arial"/>
        </w:rPr>
        <w:t>,</w:t>
      </w:r>
      <w:r w:rsidRPr="00D03501">
        <w:rPr>
          <w:rFonts w:ascii="Arial" w:hAnsi="Arial" w:cs="Arial"/>
        </w:rPr>
        <w:t xml:space="preserve"> </w:t>
      </w:r>
      <w:r w:rsidR="00883BED">
        <w:rPr>
          <w:rFonts w:ascii="Arial" w:hAnsi="Arial" w:cs="Arial"/>
        </w:rPr>
        <w:t>v</w:t>
      </w:r>
      <w:r w:rsidR="00883BED" w:rsidRPr="00D03501">
        <w:rPr>
          <w:rFonts w:ascii="Arial" w:hAnsi="Arial" w:cs="Arial"/>
        </w:rPr>
        <w:t>ýsledky provedených průzkumných prací a posudků</w:t>
      </w:r>
      <w:r w:rsidR="00A66EAA">
        <w:rPr>
          <w:rFonts w:ascii="Arial" w:hAnsi="Arial" w:cs="Arial"/>
        </w:rPr>
        <w:t xml:space="preserve"> </w:t>
      </w:r>
      <w:r w:rsidR="00A66EAA" w:rsidRPr="0071466A">
        <w:rPr>
          <w:rFonts w:ascii="Arial" w:hAnsi="Arial" w:cs="Arial"/>
        </w:rPr>
        <w:t xml:space="preserve">a plán BOZP </w:t>
      </w:r>
      <w:r w:rsidRPr="0071466A">
        <w:rPr>
          <w:rFonts w:ascii="Arial" w:hAnsi="Arial" w:cs="Arial"/>
        </w:rPr>
        <w:t>bud</w:t>
      </w:r>
      <w:r w:rsidR="00A66EAA" w:rsidRPr="0071466A">
        <w:rPr>
          <w:rFonts w:ascii="Arial" w:hAnsi="Arial" w:cs="Arial"/>
        </w:rPr>
        <w:t>ou</w:t>
      </w:r>
      <w:r w:rsidRPr="00D03501">
        <w:rPr>
          <w:rFonts w:ascii="Arial" w:hAnsi="Arial" w:cs="Arial"/>
        </w:rPr>
        <w:t xml:space="preserve"> </w:t>
      </w:r>
      <w:r w:rsidR="004017B2">
        <w:rPr>
          <w:rFonts w:ascii="Arial" w:hAnsi="Arial" w:cs="Arial"/>
        </w:rPr>
        <w:t>součástí</w:t>
      </w:r>
      <w:r w:rsidRPr="00D03501">
        <w:rPr>
          <w:rFonts w:ascii="Arial" w:hAnsi="Arial" w:cs="Arial"/>
        </w:rPr>
        <w:t xml:space="preserve"> </w:t>
      </w:r>
      <w:r w:rsidR="004017B2">
        <w:rPr>
          <w:rFonts w:ascii="Arial" w:hAnsi="Arial" w:cs="Arial"/>
        </w:rPr>
        <w:t xml:space="preserve"> všech vyhotovení </w:t>
      </w:r>
      <w:r w:rsidR="004017B2" w:rsidRPr="00A229BD">
        <w:rPr>
          <w:rFonts w:ascii="Arial" w:hAnsi="Arial" w:cs="Arial"/>
          <w:lang w:eastAsia="cs-CZ"/>
        </w:rPr>
        <w:t>dokumentace udržovacích prací, popř. DSP</w:t>
      </w:r>
      <w:r w:rsidR="00C134A8">
        <w:rPr>
          <w:rFonts w:ascii="Arial" w:hAnsi="Arial" w:cs="Arial"/>
          <w:lang w:eastAsia="cs-CZ"/>
        </w:rPr>
        <w:t xml:space="preserve"> a DPS</w:t>
      </w:r>
      <w:r w:rsidR="00573968" w:rsidRPr="00D03501">
        <w:rPr>
          <w:rFonts w:ascii="Arial" w:hAnsi="Arial" w:cs="Arial"/>
        </w:rPr>
        <w:t>.</w:t>
      </w:r>
    </w:p>
    <w:p w14:paraId="18B5DD7E" w14:textId="77777777" w:rsidR="008D53E2" w:rsidRPr="00DD5497" w:rsidRDefault="008D53E2" w:rsidP="00DD5497">
      <w:pPr>
        <w:ind w:left="357" w:firstLine="69"/>
        <w:jc w:val="both"/>
        <w:rPr>
          <w:rFonts w:ascii="Arial" w:hAnsi="Arial" w:cs="Arial"/>
        </w:rPr>
      </w:pPr>
    </w:p>
    <w:p w14:paraId="76074D21" w14:textId="428C4100" w:rsidR="0086588B" w:rsidRPr="005340E7" w:rsidRDefault="00327652" w:rsidP="005340E7">
      <w:pPr>
        <w:numPr>
          <w:ilvl w:val="0"/>
          <w:numId w:val="5"/>
        </w:numPr>
        <w:tabs>
          <w:tab w:val="left" w:pos="0"/>
        </w:tabs>
        <w:ind w:left="425" w:hanging="425"/>
        <w:jc w:val="both"/>
        <w:rPr>
          <w:rFonts w:ascii="Arial" w:hAnsi="Arial" w:cs="Arial"/>
        </w:rPr>
      </w:pPr>
      <w:r w:rsidRPr="00DD5497">
        <w:rPr>
          <w:rFonts w:ascii="Arial" w:hAnsi="Arial" w:cs="Arial"/>
        </w:rPr>
        <w:t>Rozpočty budou zpracovány v elektronické podobě, a to ve verzi programu ASPE nebo XC4 s koncovkou .</w:t>
      </w:r>
      <w:proofErr w:type="spellStart"/>
      <w:r w:rsidRPr="00DD5497">
        <w:rPr>
          <w:rFonts w:ascii="Arial" w:hAnsi="Arial" w:cs="Arial"/>
        </w:rPr>
        <w:t>xml</w:t>
      </w:r>
      <w:proofErr w:type="spellEnd"/>
      <w:r w:rsidRPr="00DD5497">
        <w:rPr>
          <w:rFonts w:ascii="Arial" w:hAnsi="Arial" w:cs="Arial"/>
        </w:rPr>
        <w:t>.</w:t>
      </w:r>
    </w:p>
    <w:p w14:paraId="617191A0" w14:textId="5CEC980A" w:rsidR="00A16BBA" w:rsidRDefault="00A16BBA" w:rsidP="00A16BBA">
      <w:pPr>
        <w:pStyle w:val="Normlnweb"/>
        <w:spacing w:before="0" w:after="0"/>
        <w:jc w:val="both"/>
        <w:rPr>
          <w:rFonts w:ascii="Arial" w:hAnsi="Arial" w:cs="Arial"/>
          <w:i/>
          <w:sz w:val="20"/>
          <w:szCs w:val="20"/>
        </w:rPr>
      </w:pPr>
    </w:p>
    <w:p w14:paraId="7B91AD91" w14:textId="7E721028" w:rsidR="00A16BBA" w:rsidRPr="0071466A" w:rsidRDefault="00A16BBA" w:rsidP="00A80260">
      <w:pPr>
        <w:numPr>
          <w:ilvl w:val="0"/>
          <w:numId w:val="5"/>
        </w:numPr>
        <w:tabs>
          <w:tab w:val="left" w:pos="0"/>
        </w:tabs>
        <w:ind w:left="425" w:hanging="425"/>
        <w:jc w:val="both"/>
        <w:rPr>
          <w:rFonts w:ascii="Arial" w:hAnsi="Arial" w:cs="Arial"/>
          <w:i/>
        </w:rPr>
      </w:pPr>
      <w:r w:rsidRPr="0071466A">
        <w:rPr>
          <w:rFonts w:ascii="Arial" w:hAnsi="Arial" w:cs="Arial"/>
        </w:rPr>
        <w:t>Součástí Díla je dále zajištění činnosti koordinátora BOZP v přípravné fázi projektu, a to podle zákona č. 309/2006 Sb., o zajištění dalších podmínek bezpečnosti a ochrany zdraví při práci, ve znění pozdějších předpisů, a dle prováděcích předpisů k tomuto zákonu, zejména dle nařízení vlády č. 591/2006 Sb., o bližších minimálních požadavcích na bezpečnost a ochranu zdraví při práci na staveništích, ve znění pozdějších předpisů.</w:t>
      </w:r>
    </w:p>
    <w:p w14:paraId="1126ECC4" w14:textId="77777777" w:rsidR="0086588B" w:rsidRPr="00DD5497" w:rsidRDefault="0086588B" w:rsidP="00DD5497">
      <w:pPr>
        <w:pStyle w:val="Normlnweb"/>
        <w:spacing w:before="0" w:after="0"/>
        <w:ind w:left="426"/>
        <w:jc w:val="both"/>
        <w:rPr>
          <w:rFonts w:ascii="Arial" w:hAnsi="Arial" w:cs="Arial"/>
          <w:sz w:val="20"/>
          <w:szCs w:val="20"/>
        </w:rPr>
      </w:pPr>
    </w:p>
    <w:p w14:paraId="1D55E5C2" w14:textId="10535F06" w:rsidR="00660FB7" w:rsidRPr="005A3948" w:rsidRDefault="00327652" w:rsidP="00A80260">
      <w:pPr>
        <w:numPr>
          <w:ilvl w:val="0"/>
          <w:numId w:val="5"/>
        </w:numPr>
        <w:tabs>
          <w:tab w:val="left" w:pos="0"/>
        </w:tabs>
        <w:ind w:left="425" w:hanging="425"/>
        <w:jc w:val="both"/>
        <w:rPr>
          <w:rFonts w:ascii="Arial" w:hAnsi="Arial" w:cs="Arial"/>
          <w:color w:val="FF0000"/>
        </w:rPr>
      </w:pPr>
      <w:r w:rsidRPr="005A3948">
        <w:rPr>
          <w:rFonts w:ascii="Arial" w:hAnsi="Arial" w:cs="Arial"/>
        </w:rPr>
        <w:t xml:space="preserve">Součástí </w:t>
      </w:r>
      <w:r w:rsidR="00C26BE0">
        <w:rPr>
          <w:rFonts w:ascii="Arial" w:hAnsi="Arial" w:cs="Arial"/>
        </w:rPr>
        <w:t>Díla</w:t>
      </w:r>
      <w:r w:rsidRPr="005A3948">
        <w:rPr>
          <w:rFonts w:ascii="Arial" w:hAnsi="Arial" w:cs="Arial"/>
        </w:rPr>
        <w:t xml:space="preserve"> je rovněž výkon inženýrské činnosti</w:t>
      </w:r>
      <w:r w:rsidR="004B40F1">
        <w:rPr>
          <w:rFonts w:ascii="Arial" w:hAnsi="Arial" w:cs="Arial"/>
        </w:rPr>
        <w:t xml:space="preserve"> (dále také „IČ“)</w:t>
      </w:r>
      <w:r w:rsidRPr="005A3948">
        <w:rPr>
          <w:rFonts w:ascii="Arial" w:hAnsi="Arial" w:cs="Arial"/>
        </w:rPr>
        <w:t>, představující zejména zajištění získání</w:t>
      </w:r>
      <w:r w:rsidR="00CA080E">
        <w:rPr>
          <w:rFonts w:ascii="Arial" w:hAnsi="Arial" w:cs="Arial"/>
        </w:rPr>
        <w:t xml:space="preserve"> </w:t>
      </w:r>
      <w:r w:rsidR="00DC26FA" w:rsidRPr="005A3948">
        <w:rPr>
          <w:rFonts w:ascii="Arial" w:hAnsi="Arial" w:cs="Arial"/>
        </w:rPr>
        <w:t xml:space="preserve">pravomocného </w:t>
      </w:r>
      <w:r w:rsidRPr="005A3948">
        <w:rPr>
          <w:rFonts w:ascii="Arial" w:hAnsi="Arial" w:cs="Arial"/>
        </w:rPr>
        <w:t>povolení</w:t>
      </w:r>
      <w:r w:rsidR="008E03D2">
        <w:rPr>
          <w:rFonts w:ascii="Arial" w:hAnsi="Arial" w:cs="Arial"/>
        </w:rPr>
        <w:t xml:space="preserve"> záměru</w:t>
      </w:r>
      <w:r w:rsidR="00F71554">
        <w:rPr>
          <w:rFonts w:ascii="Arial" w:hAnsi="Arial" w:cs="Arial"/>
        </w:rPr>
        <w:t xml:space="preserve"> a případně dalších správních rozhodnutí či jiných veřejnoprávních aktů nutných pro realizaci Stavby</w:t>
      </w:r>
      <w:r w:rsidRPr="005A3948">
        <w:rPr>
          <w:rFonts w:ascii="Arial" w:hAnsi="Arial" w:cs="Arial"/>
          <w:i/>
        </w:rPr>
        <w:t>.</w:t>
      </w:r>
      <w:r w:rsidRPr="005A3948">
        <w:rPr>
          <w:rFonts w:ascii="Arial" w:hAnsi="Arial" w:cs="Arial"/>
        </w:rPr>
        <w:t xml:space="preserve"> Obsah </w:t>
      </w:r>
      <w:proofErr w:type="spellStart"/>
      <w:r w:rsidR="00A521C7">
        <w:rPr>
          <w:rFonts w:ascii="Arial" w:hAnsi="Arial" w:cs="Arial"/>
        </w:rPr>
        <w:t>obsah</w:t>
      </w:r>
      <w:proofErr w:type="spellEnd"/>
      <w:r w:rsidR="00A521C7">
        <w:rPr>
          <w:rFonts w:ascii="Arial" w:hAnsi="Arial" w:cs="Arial"/>
        </w:rPr>
        <w:t xml:space="preserve"> </w:t>
      </w:r>
      <w:r w:rsidRPr="005A3948">
        <w:rPr>
          <w:rFonts w:ascii="Arial" w:hAnsi="Arial" w:cs="Arial"/>
        </w:rPr>
        <w:t>žádosti o stavební povolení bude splňovat požadavky stanovené zákonem č.</w:t>
      </w:r>
      <w:r w:rsidR="005A3948" w:rsidRPr="005A3948">
        <w:rPr>
          <w:rFonts w:ascii="Arial" w:hAnsi="Arial" w:cs="Arial"/>
        </w:rPr>
        <w:t xml:space="preserve"> </w:t>
      </w:r>
      <w:r w:rsidR="00F55347">
        <w:rPr>
          <w:rFonts w:ascii="Arial" w:hAnsi="Arial" w:cs="Arial"/>
        </w:rPr>
        <w:t>2</w:t>
      </w:r>
      <w:r w:rsidR="00F55347" w:rsidRPr="005A3948">
        <w:rPr>
          <w:rFonts w:ascii="Arial" w:hAnsi="Arial" w:cs="Arial"/>
        </w:rPr>
        <w:t>83</w:t>
      </w:r>
      <w:r w:rsidR="005A3948" w:rsidRPr="005A3948">
        <w:rPr>
          <w:rFonts w:ascii="Arial" w:hAnsi="Arial" w:cs="Arial"/>
        </w:rPr>
        <w:t>/</w:t>
      </w:r>
      <w:r w:rsidR="00F55347" w:rsidRPr="005A3948">
        <w:rPr>
          <w:rFonts w:ascii="Arial" w:hAnsi="Arial" w:cs="Arial"/>
        </w:rPr>
        <w:t>20</w:t>
      </w:r>
      <w:r w:rsidR="00F55347">
        <w:rPr>
          <w:rFonts w:ascii="Arial" w:hAnsi="Arial" w:cs="Arial"/>
        </w:rPr>
        <w:t>21</w:t>
      </w:r>
      <w:r w:rsidR="00F55347" w:rsidRPr="005A3948">
        <w:rPr>
          <w:rFonts w:ascii="Arial" w:hAnsi="Arial" w:cs="Arial"/>
        </w:rPr>
        <w:t xml:space="preserve"> </w:t>
      </w:r>
      <w:r w:rsidR="005A3948" w:rsidRPr="005A3948">
        <w:rPr>
          <w:rFonts w:ascii="Arial" w:hAnsi="Arial" w:cs="Arial"/>
        </w:rPr>
        <w:t>Sb., o územním plánování a stavebním řádu (stavební zákon), ve znění pozdějších předpisů</w:t>
      </w:r>
      <w:r w:rsidR="000F7BD0">
        <w:rPr>
          <w:rFonts w:ascii="Arial" w:hAnsi="Arial" w:cs="Arial"/>
        </w:rPr>
        <w:t>,</w:t>
      </w:r>
      <w:r w:rsidR="000D713B" w:rsidRPr="005A3948">
        <w:rPr>
          <w:rFonts w:ascii="Arial" w:hAnsi="Arial" w:cs="Arial"/>
        </w:rPr>
        <w:t xml:space="preserve"> a dále dle jeho prováděcích předpisů</w:t>
      </w:r>
      <w:r w:rsidR="00482D65" w:rsidRPr="005A3948">
        <w:rPr>
          <w:rFonts w:ascii="Arial" w:hAnsi="Arial" w:cs="Arial"/>
        </w:rPr>
        <w:t>,</w:t>
      </w:r>
      <w:r w:rsidR="000D713B" w:rsidRPr="005A3948">
        <w:rPr>
          <w:rFonts w:ascii="Arial" w:hAnsi="Arial" w:cs="Arial"/>
        </w:rPr>
        <w:t xml:space="preserve"> a dalších obecně závazných právních předpisů</w:t>
      </w:r>
      <w:r w:rsidR="00482D65" w:rsidRPr="005A3948">
        <w:rPr>
          <w:rFonts w:ascii="Arial" w:hAnsi="Arial" w:cs="Arial"/>
        </w:rPr>
        <w:t xml:space="preserve">, zejména </w:t>
      </w:r>
      <w:r w:rsidR="00482D65" w:rsidRPr="005A3948">
        <w:rPr>
          <w:rFonts w:ascii="Arial" w:hAnsi="Arial" w:cs="Arial"/>
          <w:lang w:eastAsia="cs-CZ"/>
        </w:rPr>
        <w:t>zákon</w:t>
      </w:r>
      <w:r w:rsidR="005A3948" w:rsidRPr="005A3948">
        <w:rPr>
          <w:rFonts w:ascii="Arial" w:hAnsi="Arial" w:cs="Arial"/>
          <w:lang w:eastAsia="cs-CZ"/>
        </w:rPr>
        <w:t>em</w:t>
      </w:r>
      <w:r w:rsidR="00482D65" w:rsidRPr="005A3948">
        <w:rPr>
          <w:rFonts w:ascii="Arial" w:hAnsi="Arial" w:cs="Arial"/>
          <w:lang w:eastAsia="cs-CZ"/>
        </w:rPr>
        <w:t xml:space="preserve">  254/2001 Sb., o vodách, v</w:t>
      </w:r>
      <w:r w:rsidR="005A3948" w:rsidRPr="005A3948">
        <w:rPr>
          <w:rFonts w:ascii="Arial" w:hAnsi="Arial" w:cs="Arial"/>
          <w:lang w:eastAsia="cs-CZ"/>
        </w:rPr>
        <w:t xml:space="preserve">e </w:t>
      </w:r>
      <w:r w:rsidR="00482D65" w:rsidRPr="005A3948">
        <w:rPr>
          <w:rFonts w:ascii="Arial" w:hAnsi="Arial" w:cs="Arial"/>
          <w:lang w:eastAsia="cs-CZ"/>
        </w:rPr>
        <w:t>znění</w:t>
      </w:r>
      <w:r w:rsidR="005A3948" w:rsidRPr="005A3948">
        <w:rPr>
          <w:rFonts w:ascii="Arial" w:hAnsi="Arial" w:cs="Arial"/>
          <w:lang w:eastAsia="cs-CZ"/>
        </w:rPr>
        <w:t xml:space="preserve"> pozdějších předpisů</w:t>
      </w:r>
      <w:r w:rsidR="00482D65" w:rsidRPr="005A3948">
        <w:rPr>
          <w:rFonts w:ascii="Arial" w:hAnsi="Arial" w:cs="Arial"/>
          <w:lang w:eastAsia="cs-CZ"/>
        </w:rPr>
        <w:t>, a jeho prováděcí</w:t>
      </w:r>
      <w:r w:rsidR="005340E7">
        <w:rPr>
          <w:rFonts w:ascii="Arial" w:hAnsi="Arial" w:cs="Arial"/>
          <w:lang w:eastAsia="cs-CZ"/>
        </w:rPr>
        <w:t xml:space="preserve">ch </w:t>
      </w:r>
      <w:r w:rsidR="00482D65" w:rsidRPr="005A3948">
        <w:rPr>
          <w:rFonts w:ascii="Arial" w:hAnsi="Arial" w:cs="Arial"/>
          <w:lang w:eastAsia="cs-CZ"/>
        </w:rPr>
        <w:t>předpis</w:t>
      </w:r>
      <w:r w:rsidR="005340E7">
        <w:rPr>
          <w:rFonts w:ascii="Arial" w:hAnsi="Arial" w:cs="Arial"/>
          <w:lang w:eastAsia="cs-CZ"/>
        </w:rPr>
        <w:t>ů</w:t>
      </w:r>
      <w:r w:rsidR="00482D65" w:rsidRPr="005A3948">
        <w:rPr>
          <w:rFonts w:ascii="Arial" w:hAnsi="Arial" w:cs="Arial"/>
          <w:lang w:eastAsia="cs-CZ"/>
        </w:rPr>
        <w:t xml:space="preserve">, zejména </w:t>
      </w:r>
      <w:r w:rsidR="00482D65" w:rsidRPr="005A3948">
        <w:rPr>
          <w:rFonts w:ascii="Arial" w:hAnsi="Arial" w:cs="Arial"/>
        </w:rPr>
        <w:t>vyhlášk</w:t>
      </w:r>
      <w:r w:rsidR="005340E7">
        <w:rPr>
          <w:rFonts w:ascii="Arial" w:hAnsi="Arial" w:cs="Arial"/>
        </w:rPr>
        <w:t>y</w:t>
      </w:r>
      <w:r w:rsidR="00482D65" w:rsidRPr="005A3948">
        <w:rPr>
          <w:rFonts w:ascii="Arial" w:hAnsi="Arial" w:cs="Arial"/>
          <w:lang w:eastAsia="cs-CZ"/>
        </w:rPr>
        <w:t xml:space="preserve"> č. </w:t>
      </w:r>
      <w:r w:rsidR="005A3948" w:rsidRPr="005A3948">
        <w:rPr>
          <w:rFonts w:ascii="Arial" w:hAnsi="Arial" w:cs="Arial"/>
          <w:lang w:eastAsia="cs-CZ"/>
        </w:rPr>
        <w:t>183/2018 Sb., o náležitostech rozhodnutí a dalších opatření vodoprávního úřadu a o dokladech předkládaných vodoprávnímu úřadu, ve znění pozdějších předpisů</w:t>
      </w:r>
      <w:r w:rsidRPr="005A3948">
        <w:rPr>
          <w:rFonts w:ascii="Arial" w:hAnsi="Arial" w:cs="Arial"/>
        </w:rPr>
        <w:t>.</w:t>
      </w:r>
      <w:r w:rsidR="00660FB7" w:rsidRPr="005A3948">
        <w:rPr>
          <w:rFonts w:ascii="Arial" w:hAnsi="Arial" w:cs="Arial"/>
          <w:sz w:val="13"/>
          <w:szCs w:val="13"/>
          <w:lang w:eastAsia="cs-CZ"/>
        </w:rPr>
        <w:t xml:space="preserve"> </w:t>
      </w:r>
    </w:p>
    <w:p w14:paraId="035C130E" w14:textId="77777777" w:rsidR="00327652" w:rsidRPr="00DD5497" w:rsidRDefault="00327652" w:rsidP="00DD5497">
      <w:pPr>
        <w:pStyle w:val="Normlnweb"/>
        <w:spacing w:before="0" w:after="0"/>
        <w:jc w:val="both"/>
        <w:rPr>
          <w:rFonts w:ascii="Arial" w:hAnsi="Arial" w:cs="Arial"/>
          <w:sz w:val="20"/>
          <w:szCs w:val="20"/>
        </w:rPr>
      </w:pPr>
    </w:p>
    <w:p w14:paraId="7E53AFD0" w14:textId="7A58F8D1"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Objednatel se zavazuje udělit </w:t>
      </w:r>
      <w:r w:rsidR="005A3948">
        <w:rPr>
          <w:rFonts w:ascii="Arial" w:hAnsi="Arial" w:cs="Arial"/>
        </w:rPr>
        <w:t>Z</w:t>
      </w:r>
      <w:r w:rsidRPr="00DD5497">
        <w:rPr>
          <w:rFonts w:ascii="Arial" w:hAnsi="Arial" w:cs="Arial"/>
        </w:rPr>
        <w:t xml:space="preserve">hotoviteli pro výkon </w:t>
      </w:r>
      <w:r w:rsidR="00C26BE0">
        <w:rPr>
          <w:rFonts w:ascii="Arial" w:hAnsi="Arial" w:cs="Arial"/>
        </w:rPr>
        <w:t>IČ</w:t>
      </w:r>
      <w:r w:rsidRPr="00DD5497">
        <w:rPr>
          <w:rFonts w:ascii="Arial" w:hAnsi="Arial" w:cs="Arial"/>
        </w:rPr>
        <w:t xml:space="preserve"> plnou moc zmocňující </w:t>
      </w:r>
      <w:r w:rsidR="005A3948">
        <w:rPr>
          <w:rFonts w:ascii="Arial" w:hAnsi="Arial" w:cs="Arial"/>
        </w:rPr>
        <w:t>Z</w:t>
      </w:r>
      <w:r w:rsidRPr="00DD5497">
        <w:rPr>
          <w:rFonts w:ascii="Arial" w:hAnsi="Arial" w:cs="Arial"/>
        </w:rPr>
        <w:t>hotovitele jednat s dotčenými orgány, vlastníky nemovitostí a dalšími případnými účastníky předpokládaných správních řízení, včetně zajištění nezbytných a požadovaných podkladů a v souvislosti s touto věcí vykonávat všechny potřebné úkony, činit podání, přijímat doručované písemnosti, podávat návrhy a žádosti.</w:t>
      </w:r>
    </w:p>
    <w:p w14:paraId="0FCD2A68" w14:textId="77777777" w:rsidR="00F95CCC" w:rsidRPr="00DD5497" w:rsidRDefault="00F95CCC" w:rsidP="00DD5497">
      <w:pPr>
        <w:pStyle w:val="Odstavecseseznamem"/>
        <w:ind w:left="426"/>
        <w:contextualSpacing w:val="0"/>
        <w:jc w:val="both"/>
        <w:rPr>
          <w:rFonts w:ascii="Arial" w:hAnsi="Arial" w:cs="Arial"/>
        </w:rPr>
      </w:pPr>
    </w:p>
    <w:p w14:paraId="4CE09359" w14:textId="00071E9F" w:rsidR="00327652" w:rsidRPr="00DD5497" w:rsidRDefault="00327652" w:rsidP="00A80260">
      <w:pPr>
        <w:numPr>
          <w:ilvl w:val="0"/>
          <w:numId w:val="5"/>
        </w:numPr>
        <w:tabs>
          <w:tab w:val="left" w:pos="0"/>
        </w:tabs>
        <w:ind w:left="425" w:hanging="425"/>
        <w:jc w:val="both"/>
        <w:rPr>
          <w:rFonts w:ascii="Arial" w:hAnsi="Arial" w:cs="Arial"/>
        </w:rPr>
      </w:pPr>
      <w:r w:rsidRPr="00DD5497">
        <w:rPr>
          <w:rFonts w:ascii="Arial" w:hAnsi="Arial" w:cs="Arial"/>
        </w:rPr>
        <w:t xml:space="preserve">V rámci </w:t>
      </w:r>
      <w:r w:rsidR="00C26BE0">
        <w:rPr>
          <w:rFonts w:ascii="Arial" w:hAnsi="Arial" w:cs="Arial"/>
        </w:rPr>
        <w:t>IČ</w:t>
      </w:r>
      <w:r w:rsidRPr="00DD5497">
        <w:rPr>
          <w:rFonts w:ascii="Arial" w:hAnsi="Arial" w:cs="Arial"/>
        </w:rPr>
        <w:t xml:space="preserve"> budou </w:t>
      </w:r>
      <w:r w:rsidR="005A3948">
        <w:rPr>
          <w:rFonts w:ascii="Arial" w:hAnsi="Arial" w:cs="Arial"/>
        </w:rPr>
        <w:t>Z</w:t>
      </w:r>
      <w:r w:rsidRPr="00DD5497">
        <w:rPr>
          <w:rFonts w:ascii="Arial" w:hAnsi="Arial" w:cs="Arial"/>
        </w:rPr>
        <w:t>hotovitelem prováděny zejména následující úkony:</w:t>
      </w:r>
    </w:p>
    <w:p w14:paraId="5E81A6AE" w14:textId="106233AF" w:rsidR="00327652" w:rsidRPr="005A3948" w:rsidRDefault="00327652" w:rsidP="00A80260">
      <w:pPr>
        <w:numPr>
          <w:ilvl w:val="0"/>
          <w:numId w:val="17"/>
        </w:numPr>
        <w:tabs>
          <w:tab w:val="left" w:pos="0"/>
        </w:tabs>
        <w:ind w:left="782" w:hanging="357"/>
        <w:jc w:val="both"/>
        <w:rPr>
          <w:rFonts w:ascii="Arial" w:hAnsi="Arial" w:cs="Arial"/>
        </w:rPr>
      </w:pPr>
      <w:r w:rsidRPr="005A3948">
        <w:rPr>
          <w:rFonts w:ascii="Arial" w:hAnsi="Arial" w:cs="Arial"/>
        </w:rPr>
        <w:t xml:space="preserve">zajištění práv k pozemkům dotčeným </w:t>
      </w:r>
      <w:r w:rsidR="000F7BD0">
        <w:rPr>
          <w:rFonts w:ascii="Arial" w:hAnsi="Arial" w:cs="Arial"/>
        </w:rPr>
        <w:t>S</w:t>
      </w:r>
      <w:r w:rsidRPr="005A3948">
        <w:rPr>
          <w:rFonts w:ascii="Arial" w:hAnsi="Arial" w:cs="Arial"/>
        </w:rPr>
        <w:t>tavbou</w:t>
      </w:r>
      <w:r w:rsidR="003E68F3" w:rsidRPr="005A3948">
        <w:rPr>
          <w:rFonts w:ascii="Arial" w:hAnsi="Arial" w:cs="Arial"/>
        </w:rPr>
        <w:t xml:space="preserve"> včetně veškerých souvisejících úkonů, přičemž </w:t>
      </w:r>
      <w:r w:rsidR="00E953E6">
        <w:rPr>
          <w:rFonts w:ascii="Arial" w:hAnsi="Arial" w:cs="Arial"/>
        </w:rPr>
        <w:t>O</w:t>
      </w:r>
      <w:r w:rsidR="003E68F3" w:rsidRPr="005A3948">
        <w:rPr>
          <w:rFonts w:ascii="Arial" w:hAnsi="Arial" w:cs="Arial"/>
        </w:rPr>
        <w:t>bjednatel poskytuje součinnost pouze při podpisu smlouvy</w:t>
      </w:r>
      <w:r w:rsidR="00E953E6">
        <w:rPr>
          <w:rFonts w:ascii="Arial" w:hAnsi="Arial" w:cs="Arial"/>
        </w:rPr>
        <w:t>;</w:t>
      </w:r>
    </w:p>
    <w:p w14:paraId="2EE449E3" w14:textId="00275684" w:rsidR="003E68F3" w:rsidRPr="005A3948" w:rsidRDefault="0056774B" w:rsidP="004633BC">
      <w:pPr>
        <w:numPr>
          <w:ilvl w:val="0"/>
          <w:numId w:val="17"/>
        </w:numPr>
        <w:tabs>
          <w:tab w:val="left" w:pos="0"/>
        </w:tabs>
        <w:ind w:left="782" w:hanging="357"/>
        <w:jc w:val="both"/>
        <w:rPr>
          <w:rFonts w:ascii="Arial" w:hAnsi="Arial" w:cs="Arial"/>
        </w:rPr>
      </w:pPr>
      <w:r w:rsidRPr="005A3948">
        <w:rPr>
          <w:rFonts w:ascii="Arial" w:hAnsi="Arial" w:cs="Arial"/>
        </w:rPr>
        <w:t xml:space="preserve">zajištění </w:t>
      </w:r>
      <w:r>
        <w:rPr>
          <w:rFonts w:ascii="Arial" w:hAnsi="Arial" w:cs="Arial"/>
        </w:rPr>
        <w:t xml:space="preserve">vydání </w:t>
      </w:r>
      <w:bookmarkStart w:id="2" w:name="_Hlk126327555"/>
      <w:r>
        <w:rPr>
          <w:rFonts w:ascii="Arial" w:hAnsi="Arial" w:cs="Arial"/>
        </w:rPr>
        <w:t>souhlasu</w:t>
      </w:r>
      <w:bookmarkEnd w:id="2"/>
      <w:r>
        <w:rPr>
          <w:rFonts w:ascii="Arial" w:hAnsi="Arial" w:cs="Arial"/>
        </w:rPr>
        <w:t xml:space="preserve"> s provedením udržovacích prací, popř.</w:t>
      </w:r>
      <w:r w:rsidRPr="005A3948">
        <w:rPr>
          <w:rFonts w:ascii="Arial" w:hAnsi="Arial" w:cs="Arial"/>
        </w:rPr>
        <w:t xml:space="preserve"> </w:t>
      </w:r>
      <w:r>
        <w:rPr>
          <w:rFonts w:ascii="Arial" w:hAnsi="Arial" w:cs="Arial"/>
        </w:rPr>
        <w:t xml:space="preserve">zajištění </w:t>
      </w:r>
      <w:r w:rsidR="00F92F7B" w:rsidRPr="005A3948">
        <w:rPr>
          <w:rFonts w:ascii="Arial" w:hAnsi="Arial" w:cs="Arial"/>
        </w:rPr>
        <w:t>kompletní</w:t>
      </w:r>
      <w:r>
        <w:rPr>
          <w:rFonts w:ascii="Arial" w:hAnsi="Arial" w:cs="Arial"/>
        </w:rPr>
        <w:t>ho</w:t>
      </w:r>
      <w:r w:rsidR="00F92F7B" w:rsidRPr="005A3948">
        <w:rPr>
          <w:rFonts w:ascii="Arial" w:hAnsi="Arial" w:cs="Arial"/>
        </w:rPr>
        <w:t xml:space="preserve"> projednání </w:t>
      </w:r>
      <w:r w:rsidR="00F92F7B">
        <w:rPr>
          <w:rFonts w:ascii="Arial" w:hAnsi="Arial" w:cs="Arial"/>
        </w:rPr>
        <w:t>v </w:t>
      </w:r>
      <w:r w:rsidR="00F92F7B" w:rsidRPr="005A3948">
        <w:rPr>
          <w:rFonts w:ascii="Arial" w:hAnsi="Arial" w:cs="Arial"/>
        </w:rPr>
        <w:t>řízení</w:t>
      </w:r>
      <w:r w:rsidR="00F55347">
        <w:rPr>
          <w:rFonts w:ascii="Arial" w:hAnsi="Arial" w:cs="Arial"/>
        </w:rPr>
        <w:t xml:space="preserve"> o povolení záměru</w:t>
      </w:r>
      <w:r w:rsidR="00327652" w:rsidRPr="005A3948">
        <w:rPr>
          <w:rFonts w:ascii="Arial" w:hAnsi="Arial" w:cs="Arial"/>
        </w:rPr>
        <w:t xml:space="preserve"> dle zákona č. </w:t>
      </w:r>
      <w:r w:rsidR="00F55347">
        <w:rPr>
          <w:rFonts w:ascii="Arial" w:hAnsi="Arial" w:cs="Arial"/>
        </w:rPr>
        <w:t>2</w:t>
      </w:r>
      <w:r w:rsidR="000F7BD0" w:rsidRPr="005A3948">
        <w:rPr>
          <w:rFonts w:ascii="Arial" w:hAnsi="Arial" w:cs="Arial"/>
        </w:rPr>
        <w:t>83/20</w:t>
      </w:r>
      <w:r w:rsidR="00F55347">
        <w:rPr>
          <w:rFonts w:ascii="Arial" w:hAnsi="Arial" w:cs="Arial"/>
        </w:rPr>
        <w:t>21</w:t>
      </w:r>
      <w:r w:rsidR="000F7BD0" w:rsidRPr="005A3948">
        <w:rPr>
          <w:rFonts w:ascii="Arial" w:hAnsi="Arial" w:cs="Arial"/>
        </w:rPr>
        <w:t xml:space="preserve"> Sb., stavební zákon, ve znění pozdějších předpisů</w:t>
      </w:r>
      <w:r w:rsidR="000F7BD0">
        <w:rPr>
          <w:rFonts w:ascii="Arial" w:hAnsi="Arial" w:cs="Arial"/>
        </w:rPr>
        <w:t>,</w:t>
      </w:r>
      <w:r w:rsidR="003E68F3" w:rsidRPr="005A3948">
        <w:rPr>
          <w:rFonts w:ascii="Arial" w:hAnsi="Arial" w:cs="Arial"/>
        </w:rPr>
        <w:t xml:space="preserve"> </w:t>
      </w:r>
      <w:r>
        <w:rPr>
          <w:rFonts w:ascii="Arial" w:hAnsi="Arial" w:cs="Arial"/>
        </w:rPr>
        <w:t>a</w:t>
      </w:r>
      <w:r w:rsidR="00BF185C">
        <w:rPr>
          <w:rFonts w:ascii="Arial" w:hAnsi="Arial" w:cs="Arial"/>
        </w:rPr>
        <w:t xml:space="preserve"> </w:t>
      </w:r>
      <w:r w:rsidR="00DC26FA">
        <w:rPr>
          <w:rFonts w:ascii="Arial" w:hAnsi="Arial" w:cs="Arial"/>
        </w:rPr>
        <w:t xml:space="preserve">zajištění </w:t>
      </w:r>
      <w:r w:rsidR="00DC26FA" w:rsidRPr="005A3948">
        <w:rPr>
          <w:rFonts w:ascii="Arial" w:hAnsi="Arial" w:cs="Arial"/>
        </w:rPr>
        <w:t>nabytí právní moci</w:t>
      </w:r>
      <w:r w:rsidR="00DC26FA">
        <w:rPr>
          <w:rFonts w:ascii="Arial" w:hAnsi="Arial" w:cs="Arial"/>
        </w:rPr>
        <w:t xml:space="preserve"> </w:t>
      </w:r>
      <w:r w:rsidR="000F7BD0">
        <w:rPr>
          <w:rFonts w:ascii="Arial" w:hAnsi="Arial" w:cs="Arial"/>
        </w:rPr>
        <w:t>povolení</w:t>
      </w:r>
      <w:r w:rsidR="003E68F3" w:rsidRPr="005A3948">
        <w:rPr>
          <w:rFonts w:ascii="Arial" w:hAnsi="Arial" w:cs="Arial"/>
        </w:rPr>
        <w:t xml:space="preserve"> </w:t>
      </w:r>
      <w:r w:rsidR="00F55347">
        <w:rPr>
          <w:rFonts w:ascii="Arial" w:hAnsi="Arial" w:cs="Arial"/>
        </w:rPr>
        <w:t xml:space="preserve">záměru </w:t>
      </w:r>
      <w:r w:rsidR="003E68F3" w:rsidRPr="005A3948">
        <w:rPr>
          <w:rFonts w:ascii="Arial" w:hAnsi="Arial" w:cs="Arial"/>
        </w:rPr>
        <w:t>včetně všech nezbytných činností</w:t>
      </w:r>
      <w:r w:rsidR="00AA5497" w:rsidRPr="005A3948">
        <w:rPr>
          <w:rFonts w:ascii="Arial" w:hAnsi="Arial" w:cs="Arial"/>
        </w:rPr>
        <w:t xml:space="preserve"> a podkladů</w:t>
      </w:r>
      <w:r w:rsidR="000F7BD0">
        <w:rPr>
          <w:rFonts w:ascii="Arial" w:hAnsi="Arial" w:cs="Arial"/>
        </w:rPr>
        <w:t>;</w:t>
      </w:r>
    </w:p>
    <w:p w14:paraId="62C4E8CC" w14:textId="53033B3A" w:rsidR="000F7BD0" w:rsidRDefault="0079305F" w:rsidP="004633BC">
      <w:pPr>
        <w:numPr>
          <w:ilvl w:val="0"/>
          <w:numId w:val="17"/>
        </w:numPr>
        <w:tabs>
          <w:tab w:val="left" w:pos="0"/>
        </w:tabs>
        <w:ind w:left="782" w:hanging="357"/>
        <w:jc w:val="both"/>
        <w:rPr>
          <w:rFonts w:ascii="Arial" w:hAnsi="Arial" w:cs="Arial"/>
        </w:rPr>
      </w:pPr>
      <w:r w:rsidRPr="000F7BD0">
        <w:rPr>
          <w:rFonts w:ascii="Arial" w:hAnsi="Arial" w:cs="Arial"/>
        </w:rPr>
        <w:t xml:space="preserve">předání </w:t>
      </w:r>
      <w:r w:rsidR="00BF185C">
        <w:rPr>
          <w:rFonts w:ascii="Arial" w:hAnsi="Arial" w:cs="Arial"/>
        </w:rPr>
        <w:t xml:space="preserve">souhlasu </w:t>
      </w:r>
      <w:r w:rsidR="0056774B">
        <w:rPr>
          <w:rFonts w:ascii="Arial" w:hAnsi="Arial" w:cs="Arial"/>
        </w:rPr>
        <w:t>s provedením udržovacích prací</w:t>
      </w:r>
      <w:r w:rsidR="00BF185C">
        <w:rPr>
          <w:rFonts w:ascii="Arial" w:hAnsi="Arial" w:cs="Arial"/>
        </w:rPr>
        <w:t xml:space="preserve">, popř. </w:t>
      </w:r>
      <w:r w:rsidR="00DC26FA" w:rsidRPr="000F7BD0">
        <w:rPr>
          <w:rFonts w:ascii="Arial" w:hAnsi="Arial" w:cs="Arial"/>
        </w:rPr>
        <w:t xml:space="preserve">pravomocného </w:t>
      </w:r>
      <w:r w:rsidRPr="000F7BD0">
        <w:rPr>
          <w:rFonts w:ascii="Arial" w:hAnsi="Arial" w:cs="Arial"/>
        </w:rPr>
        <w:t>povolení</w:t>
      </w:r>
      <w:r w:rsidR="00F55347">
        <w:rPr>
          <w:rFonts w:ascii="Arial" w:hAnsi="Arial" w:cs="Arial"/>
        </w:rPr>
        <w:t xml:space="preserve"> záměru</w:t>
      </w:r>
      <w:r w:rsidRPr="000F7BD0">
        <w:rPr>
          <w:rFonts w:ascii="Arial" w:hAnsi="Arial" w:cs="Arial"/>
        </w:rPr>
        <w:t xml:space="preserve"> </w:t>
      </w:r>
      <w:r w:rsidR="000F7BD0" w:rsidRPr="000F7BD0">
        <w:rPr>
          <w:rFonts w:ascii="Arial" w:hAnsi="Arial" w:cs="Arial"/>
        </w:rPr>
        <w:t>O</w:t>
      </w:r>
      <w:r w:rsidRPr="000F7BD0">
        <w:rPr>
          <w:rFonts w:ascii="Arial" w:hAnsi="Arial" w:cs="Arial"/>
        </w:rPr>
        <w:t>bjednateli společně s jedním vyhotovením projektové dokumentace ověřené stavebním úřadem i se štítkem obsahujícím identifikační údaje o stavbě (tabulka „stavba povolena“)</w:t>
      </w:r>
      <w:r w:rsidR="000F7BD0" w:rsidRPr="000F7BD0">
        <w:rPr>
          <w:rFonts w:ascii="Arial" w:hAnsi="Arial" w:cs="Arial"/>
        </w:rPr>
        <w:t>;</w:t>
      </w:r>
    </w:p>
    <w:p w14:paraId="63819300" w14:textId="5AB9ED97" w:rsidR="00B34C48" w:rsidRDefault="00B34C48" w:rsidP="004633BC">
      <w:pPr>
        <w:numPr>
          <w:ilvl w:val="0"/>
          <w:numId w:val="17"/>
        </w:numPr>
        <w:tabs>
          <w:tab w:val="left" w:pos="0"/>
        </w:tabs>
        <w:ind w:left="782" w:hanging="357"/>
        <w:jc w:val="both"/>
        <w:rPr>
          <w:rFonts w:ascii="Arial" w:hAnsi="Arial" w:cs="Arial"/>
        </w:rPr>
      </w:pPr>
      <w:r w:rsidRPr="000F7BD0">
        <w:rPr>
          <w:rFonts w:ascii="Arial" w:hAnsi="Arial" w:cs="Arial"/>
        </w:rPr>
        <w:t>uhra</w:t>
      </w:r>
      <w:r w:rsidR="000F7BD0">
        <w:rPr>
          <w:rFonts w:ascii="Arial" w:hAnsi="Arial" w:cs="Arial"/>
        </w:rPr>
        <w:t>zení</w:t>
      </w:r>
      <w:r w:rsidRPr="000F7BD0">
        <w:rPr>
          <w:rFonts w:ascii="Arial" w:hAnsi="Arial" w:cs="Arial"/>
        </w:rPr>
        <w:t xml:space="preserve"> vešker</w:t>
      </w:r>
      <w:r w:rsidR="000F7BD0">
        <w:rPr>
          <w:rFonts w:ascii="Arial" w:hAnsi="Arial" w:cs="Arial"/>
        </w:rPr>
        <w:t>ých</w:t>
      </w:r>
      <w:r w:rsidRPr="000F7BD0">
        <w:rPr>
          <w:rFonts w:ascii="Arial" w:hAnsi="Arial" w:cs="Arial"/>
        </w:rPr>
        <w:t xml:space="preserve"> související</w:t>
      </w:r>
      <w:r w:rsidR="000F7BD0">
        <w:rPr>
          <w:rFonts w:ascii="Arial" w:hAnsi="Arial" w:cs="Arial"/>
        </w:rPr>
        <w:t>ch</w:t>
      </w:r>
      <w:r w:rsidRPr="000F7BD0">
        <w:rPr>
          <w:rFonts w:ascii="Arial" w:hAnsi="Arial" w:cs="Arial"/>
        </w:rPr>
        <w:t xml:space="preserve"> správní</w:t>
      </w:r>
      <w:r w:rsidR="000F7BD0">
        <w:rPr>
          <w:rFonts w:ascii="Arial" w:hAnsi="Arial" w:cs="Arial"/>
        </w:rPr>
        <w:t>ch</w:t>
      </w:r>
      <w:r w:rsidRPr="000F7BD0">
        <w:rPr>
          <w:rFonts w:ascii="Arial" w:hAnsi="Arial" w:cs="Arial"/>
        </w:rPr>
        <w:t xml:space="preserve"> poplatk</w:t>
      </w:r>
      <w:r w:rsidR="000F7BD0">
        <w:rPr>
          <w:rFonts w:ascii="Arial" w:hAnsi="Arial" w:cs="Arial"/>
        </w:rPr>
        <w:t>ů;</w:t>
      </w:r>
    </w:p>
    <w:p w14:paraId="29DCB27E" w14:textId="23185B51" w:rsidR="000F7BD0" w:rsidRDefault="00DF58AB" w:rsidP="00A80260">
      <w:pPr>
        <w:numPr>
          <w:ilvl w:val="0"/>
          <w:numId w:val="17"/>
        </w:numPr>
        <w:tabs>
          <w:tab w:val="left" w:pos="0"/>
        </w:tabs>
        <w:ind w:left="782" w:hanging="357"/>
        <w:jc w:val="both"/>
        <w:rPr>
          <w:rFonts w:ascii="Arial" w:hAnsi="Arial" w:cs="Arial"/>
        </w:rPr>
      </w:pPr>
      <w:r>
        <w:rPr>
          <w:rFonts w:ascii="Arial" w:hAnsi="Arial" w:cs="Arial"/>
        </w:rPr>
        <w:t>zapracování všech případných požadavků správních orgánů na doplnění žádostí o vydání správních rozhodnutí, a to včetně provedení všech potřebných nebo nezbytných úprav jednotlivých stupňů projektové dokumentace;</w:t>
      </w:r>
    </w:p>
    <w:p w14:paraId="6CF2BB12" w14:textId="36A10575" w:rsidR="000F7BD0" w:rsidRDefault="00DF58AB" w:rsidP="004633BC">
      <w:pPr>
        <w:numPr>
          <w:ilvl w:val="0"/>
          <w:numId w:val="17"/>
        </w:numPr>
        <w:tabs>
          <w:tab w:val="left" w:pos="0"/>
        </w:tabs>
        <w:ind w:left="782" w:hanging="357"/>
        <w:jc w:val="both"/>
        <w:rPr>
          <w:rFonts w:ascii="Arial" w:hAnsi="Arial" w:cs="Arial"/>
        </w:rPr>
      </w:pPr>
      <w:r>
        <w:rPr>
          <w:rFonts w:ascii="Arial" w:hAnsi="Arial" w:cs="Arial"/>
        </w:rPr>
        <w:t>veškeré další činnosti v rámci správních řízení, vedoucí k vydání výše uvedených správních rozhodnutí</w:t>
      </w:r>
      <w:r w:rsidR="004751B3">
        <w:rPr>
          <w:rFonts w:ascii="Arial" w:hAnsi="Arial" w:cs="Arial"/>
        </w:rPr>
        <w:t xml:space="preserve"> nebo </w:t>
      </w:r>
      <w:r w:rsidR="0056774B">
        <w:rPr>
          <w:rFonts w:ascii="Arial" w:hAnsi="Arial" w:cs="Arial"/>
        </w:rPr>
        <w:t>souhlasů</w:t>
      </w:r>
      <w:r>
        <w:rPr>
          <w:rFonts w:ascii="Arial" w:hAnsi="Arial" w:cs="Arial"/>
        </w:rPr>
        <w:t>, nebo případně uzavření veřejnoprávní smlouvy se stejnými účinky</w:t>
      </w:r>
      <w:r w:rsidR="00621BDE">
        <w:rPr>
          <w:rFonts w:ascii="Arial" w:hAnsi="Arial" w:cs="Arial"/>
        </w:rPr>
        <w:t>.</w:t>
      </w:r>
    </w:p>
    <w:p w14:paraId="56AC0125" w14:textId="77777777" w:rsidR="00621BDE" w:rsidRDefault="00621BDE" w:rsidP="00621BDE">
      <w:pPr>
        <w:tabs>
          <w:tab w:val="left" w:pos="0"/>
        </w:tabs>
        <w:ind w:left="782"/>
        <w:jc w:val="both"/>
        <w:rPr>
          <w:rFonts w:ascii="Arial" w:hAnsi="Arial" w:cs="Arial"/>
        </w:rPr>
      </w:pPr>
    </w:p>
    <w:p w14:paraId="0862B796" w14:textId="47AACE0F" w:rsidR="00621BDE" w:rsidRPr="009C782F" w:rsidRDefault="009C782F" w:rsidP="00A80260">
      <w:pPr>
        <w:numPr>
          <w:ilvl w:val="0"/>
          <w:numId w:val="5"/>
        </w:numPr>
        <w:tabs>
          <w:tab w:val="left" w:pos="0"/>
        </w:tabs>
        <w:ind w:left="425" w:hanging="425"/>
        <w:jc w:val="both"/>
        <w:rPr>
          <w:rFonts w:ascii="Arial" w:hAnsi="Arial" w:cs="Arial"/>
        </w:rPr>
      </w:pPr>
      <w:r w:rsidRPr="009C782F">
        <w:rPr>
          <w:rFonts w:ascii="Arial" w:hAnsi="Arial" w:cs="Arial"/>
        </w:rPr>
        <w:t xml:space="preserve">Součástí </w:t>
      </w:r>
      <w:r w:rsidR="00C26BE0">
        <w:rPr>
          <w:rFonts w:ascii="Arial" w:hAnsi="Arial" w:cs="Arial"/>
        </w:rPr>
        <w:t>Díla</w:t>
      </w:r>
      <w:r w:rsidRPr="009C782F">
        <w:rPr>
          <w:rFonts w:ascii="Arial" w:hAnsi="Arial" w:cs="Arial"/>
        </w:rPr>
        <w:t xml:space="preserve"> je rovněž součinnost při výběru zhotovitele Stavby. Součinnost při výběru zhotovitele zahrnuje součinnost u přípravy zadávací dokumentace a v průběhu realizace zadávacího řízení na zhotovitele Stavby. V případě, že při výběru zhotovitele Stavby bude třeba změny, úpravy, doplnění </w:t>
      </w:r>
      <w:r w:rsidRPr="009C782F">
        <w:rPr>
          <w:rFonts w:ascii="Arial" w:hAnsi="Arial" w:cs="Arial"/>
        </w:rPr>
        <w:lastRenderedPageBreak/>
        <w:t xml:space="preserve">či vyjasnění projektové dokumentace, zpracuje Zhotovitel pro Objednatele takovou změnu, úpravu, doplnění či vyjasnění projektové dokumentace bez zbytečného odkladu tak, aby Objednatel mohl řádně plnit povinnosti stanovené </w:t>
      </w:r>
      <w:r>
        <w:rPr>
          <w:rFonts w:ascii="Arial" w:hAnsi="Arial" w:cs="Arial"/>
        </w:rPr>
        <w:t xml:space="preserve">zákonem </w:t>
      </w:r>
      <w:r w:rsidRPr="00C345A1">
        <w:rPr>
          <w:rFonts w:ascii="Arial" w:hAnsi="Arial" w:cs="Arial"/>
        </w:rPr>
        <w:t>č. 134/2016 Sb., o zadávání veřejných zakázek, ve znění pozdějších předpisů</w:t>
      </w:r>
      <w:r>
        <w:rPr>
          <w:rFonts w:ascii="Arial" w:hAnsi="Arial" w:cs="Arial"/>
        </w:rPr>
        <w:t xml:space="preserve">, nejpozději však do </w:t>
      </w:r>
      <w:r w:rsidR="00F83A88">
        <w:rPr>
          <w:rFonts w:ascii="Arial" w:hAnsi="Arial" w:cs="Arial"/>
        </w:rPr>
        <w:t>2</w:t>
      </w:r>
      <w:r>
        <w:rPr>
          <w:rFonts w:ascii="Arial" w:hAnsi="Arial" w:cs="Arial"/>
        </w:rPr>
        <w:t xml:space="preserve"> pracovních dnů ode dne zaslání žádosti o </w:t>
      </w:r>
      <w:r w:rsidRPr="009C782F">
        <w:rPr>
          <w:rFonts w:ascii="Arial" w:hAnsi="Arial" w:cs="Arial"/>
        </w:rPr>
        <w:t>změn</w:t>
      </w:r>
      <w:r>
        <w:rPr>
          <w:rFonts w:ascii="Arial" w:hAnsi="Arial" w:cs="Arial"/>
        </w:rPr>
        <w:t>u</w:t>
      </w:r>
      <w:r w:rsidRPr="009C782F">
        <w:rPr>
          <w:rFonts w:ascii="Arial" w:hAnsi="Arial" w:cs="Arial"/>
        </w:rPr>
        <w:t>, úprav</w:t>
      </w:r>
      <w:r>
        <w:rPr>
          <w:rFonts w:ascii="Arial" w:hAnsi="Arial" w:cs="Arial"/>
        </w:rPr>
        <w:t>u</w:t>
      </w:r>
      <w:r w:rsidRPr="009C782F">
        <w:rPr>
          <w:rFonts w:ascii="Arial" w:hAnsi="Arial" w:cs="Arial"/>
        </w:rPr>
        <w:t>, doplnění či vyjasnění projektové dokumentace</w:t>
      </w:r>
      <w:r>
        <w:rPr>
          <w:rFonts w:ascii="Arial" w:hAnsi="Arial" w:cs="Arial"/>
        </w:rPr>
        <w:t xml:space="preserve"> ze strany Objednatele</w:t>
      </w:r>
      <w:r w:rsidR="00F83A88">
        <w:rPr>
          <w:rFonts w:ascii="Arial" w:hAnsi="Arial" w:cs="Arial"/>
        </w:rPr>
        <w:t xml:space="preserve">, </w:t>
      </w:r>
      <w:r w:rsidR="00F83A88" w:rsidRPr="00E676DF">
        <w:rPr>
          <w:rFonts w:ascii="Arial" w:hAnsi="Arial" w:cs="Arial"/>
        </w:rPr>
        <w:t xml:space="preserve">pokud nebude </w:t>
      </w:r>
      <w:r w:rsidR="00F83A88">
        <w:rPr>
          <w:rFonts w:ascii="Arial" w:hAnsi="Arial" w:cs="Arial"/>
        </w:rPr>
        <w:t>S</w:t>
      </w:r>
      <w:r w:rsidR="00F83A88" w:rsidRPr="00E676DF">
        <w:rPr>
          <w:rFonts w:ascii="Arial" w:hAnsi="Arial" w:cs="Arial"/>
        </w:rPr>
        <w:t>mluvními stranami písemně dohodnuta jiná lhůta</w:t>
      </w:r>
      <w:r>
        <w:rPr>
          <w:rFonts w:ascii="Arial" w:hAnsi="Arial" w:cs="Arial"/>
        </w:rPr>
        <w:t xml:space="preserve">. </w:t>
      </w:r>
    </w:p>
    <w:p w14:paraId="7CF1525E" w14:textId="77777777" w:rsidR="00327652" w:rsidRPr="004F44E0" w:rsidRDefault="00327652" w:rsidP="004F44E0">
      <w:pPr>
        <w:tabs>
          <w:tab w:val="left" w:pos="0"/>
        </w:tabs>
        <w:ind w:left="782"/>
        <w:jc w:val="both"/>
        <w:rPr>
          <w:rFonts w:ascii="Arial" w:hAnsi="Arial" w:cs="Arial"/>
        </w:rPr>
      </w:pPr>
    </w:p>
    <w:p w14:paraId="50F1EB84" w14:textId="77777777" w:rsidR="00327652" w:rsidRPr="004F44E0" w:rsidRDefault="00327652" w:rsidP="004F44E0">
      <w:pPr>
        <w:tabs>
          <w:tab w:val="left" w:pos="0"/>
        </w:tabs>
        <w:ind w:left="782"/>
        <w:jc w:val="both"/>
        <w:rPr>
          <w:rFonts w:ascii="Arial" w:hAnsi="Arial" w:cs="Arial"/>
        </w:rPr>
      </w:pPr>
    </w:p>
    <w:p w14:paraId="6BE4FB18" w14:textId="7CCE9B52" w:rsidR="00327652" w:rsidRDefault="00327652" w:rsidP="004633BC">
      <w:pPr>
        <w:keepNext/>
        <w:numPr>
          <w:ilvl w:val="0"/>
          <w:numId w:val="2"/>
        </w:numPr>
        <w:ind w:left="453" w:hanging="96"/>
        <w:jc w:val="center"/>
        <w:rPr>
          <w:rFonts w:ascii="Arial" w:hAnsi="Arial" w:cs="Arial"/>
          <w:b/>
          <w:szCs w:val="24"/>
        </w:rPr>
      </w:pPr>
      <w:bookmarkStart w:id="3" w:name="_Ref100559168"/>
      <w:r w:rsidRPr="004F44E0">
        <w:rPr>
          <w:rFonts w:ascii="Arial" w:hAnsi="Arial" w:cs="Arial"/>
          <w:b/>
          <w:szCs w:val="24"/>
        </w:rPr>
        <w:t xml:space="preserve">Doba </w:t>
      </w:r>
      <w:r w:rsidR="0021669F">
        <w:rPr>
          <w:rFonts w:ascii="Arial" w:hAnsi="Arial" w:cs="Arial"/>
          <w:b/>
          <w:szCs w:val="24"/>
        </w:rPr>
        <w:t xml:space="preserve">a místo </w:t>
      </w:r>
      <w:r w:rsidRPr="004F44E0">
        <w:rPr>
          <w:rFonts w:ascii="Arial" w:hAnsi="Arial" w:cs="Arial"/>
          <w:b/>
          <w:szCs w:val="24"/>
        </w:rPr>
        <w:t xml:space="preserve">plnění </w:t>
      </w:r>
      <w:r w:rsidR="005274DB">
        <w:rPr>
          <w:rFonts w:ascii="Arial" w:hAnsi="Arial" w:cs="Arial"/>
          <w:b/>
          <w:szCs w:val="24"/>
        </w:rPr>
        <w:t>D</w:t>
      </w:r>
      <w:r w:rsidR="005274DB" w:rsidRPr="004F44E0">
        <w:rPr>
          <w:rFonts w:ascii="Arial" w:hAnsi="Arial" w:cs="Arial"/>
          <w:b/>
          <w:szCs w:val="24"/>
        </w:rPr>
        <w:t>íla</w:t>
      </w:r>
      <w:bookmarkEnd w:id="3"/>
    </w:p>
    <w:p w14:paraId="7CAD5B10" w14:textId="77777777" w:rsidR="004F44E0" w:rsidRPr="004F44E0" w:rsidRDefault="004F44E0" w:rsidP="004F44E0">
      <w:pPr>
        <w:keepNext/>
        <w:ind w:left="453"/>
        <w:rPr>
          <w:rFonts w:ascii="Arial" w:hAnsi="Arial" w:cs="Arial"/>
          <w:b/>
          <w:szCs w:val="24"/>
        </w:rPr>
      </w:pPr>
    </w:p>
    <w:p w14:paraId="4A81C73F" w14:textId="3FF21946" w:rsidR="00327652" w:rsidRDefault="00327652" w:rsidP="00A80260">
      <w:pPr>
        <w:numPr>
          <w:ilvl w:val="0"/>
          <w:numId w:val="23"/>
        </w:numPr>
        <w:tabs>
          <w:tab w:val="left" w:pos="0"/>
        </w:tabs>
        <w:ind w:left="425" w:hanging="425"/>
        <w:jc w:val="both"/>
        <w:rPr>
          <w:rFonts w:ascii="Arial" w:hAnsi="Arial" w:cs="Arial"/>
        </w:rPr>
      </w:pPr>
      <w:r w:rsidRPr="00DD5497">
        <w:rPr>
          <w:rFonts w:ascii="Arial" w:hAnsi="Arial" w:cs="Arial"/>
        </w:rPr>
        <w:t xml:space="preserve">Zhotovitel se </w:t>
      </w:r>
      <w:r w:rsidR="0078254F">
        <w:rPr>
          <w:rFonts w:ascii="Arial" w:hAnsi="Arial" w:cs="Arial"/>
        </w:rPr>
        <w:t>D</w:t>
      </w:r>
      <w:r w:rsidRPr="00DD5497">
        <w:rPr>
          <w:rFonts w:ascii="Arial" w:hAnsi="Arial" w:cs="Arial"/>
        </w:rPr>
        <w:t>ílo zavazuje provést v těchto termínech:</w:t>
      </w:r>
    </w:p>
    <w:p w14:paraId="45C0697F" w14:textId="2D842E8B" w:rsidR="0078254F" w:rsidRDefault="0078254F" w:rsidP="0078254F">
      <w:pPr>
        <w:jc w:val="both"/>
        <w:rPr>
          <w:rFonts w:ascii="Arial" w:hAnsi="Arial" w:cs="Arial"/>
        </w:rPr>
      </w:pPr>
    </w:p>
    <w:tbl>
      <w:tblPr>
        <w:tblStyle w:val="Mkatabulky"/>
        <w:tblW w:w="0" w:type="auto"/>
        <w:tblLook w:val="04A0" w:firstRow="1" w:lastRow="0" w:firstColumn="1" w:lastColumn="0" w:noHBand="0" w:noVBand="1"/>
      </w:tblPr>
      <w:tblGrid>
        <w:gridCol w:w="4602"/>
        <w:gridCol w:w="4603"/>
      </w:tblGrid>
      <w:tr w:rsidR="0078254F" w14:paraId="778F8475" w14:textId="77777777" w:rsidTr="0078254F">
        <w:tc>
          <w:tcPr>
            <w:tcW w:w="4602" w:type="dxa"/>
          </w:tcPr>
          <w:p w14:paraId="572E312D" w14:textId="78184546" w:rsidR="0078254F" w:rsidRDefault="0078254F" w:rsidP="00E676DF">
            <w:pPr>
              <w:jc w:val="both"/>
              <w:rPr>
                <w:rFonts w:ascii="Arial" w:hAnsi="Arial" w:cs="Arial"/>
              </w:rPr>
            </w:pPr>
            <w:r w:rsidRPr="0078254F">
              <w:rPr>
                <w:rFonts w:ascii="Arial" w:hAnsi="Arial" w:cs="Arial"/>
              </w:rPr>
              <w:t>t</w:t>
            </w:r>
            <w:r w:rsidR="008C5141">
              <w:rPr>
                <w:rFonts w:ascii="Arial" w:hAnsi="Arial" w:cs="Arial"/>
              </w:rPr>
              <w:t>e</w:t>
            </w:r>
            <w:r w:rsidRPr="0078254F">
              <w:rPr>
                <w:rFonts w:ascii="Arial" w:hAnsi="Arial" w:cs="Arial"/>
              </w:rPr>
              <w:t xml:space="preserve">rmín dokončení a předání </w:t>
            </w:r>
            <w:bookmarkStart w:id="4" w:name="_Hlk126591312"/>
            <w:r w:rsidR="00481E01" w:rsidRPr="00556CF7">
              <w:rPr>
                <w:rFonts w:ascii="Arial" w:hAnsi="Arial" w:cs="Arial"/>
              </w:rPr>
              <w:t>DSP</w:t>
            </w:r>
            <w:bookmarkEnd w:id="4"/>
            <w:r w:rsidR="00481E01" w:rsidRPr="00556CF7">
              <w:rPr>
                <w:rFonts w:ascii="Arial" w:hAnsi="Arial" w:cs="Arial"/>
              </w:rPr>
              <w:t xml:space="preserve"> vč.</w:t>
            </w:r>
            <w:r w:rsidR="00556CF7">
              <w:rPr>
                <w:rFonts w:ascii="Arial" w:hAnsi="Arial" w:cs="Arial"/>
              </w:rPr>
              <w:t xml:space="preserve"> průzkumných prací, geodetického zaměření a</w:t>
            </w:r>
            <w:r w:rsidR="00481E01" w:rsidRPr="00556CF7">
              <w:rPr>
                <w:rFonts w:ascii="Arial" w:hAnsi="Arial" w:cs="Arial"/>
              </w:rPr>
              <w:t xml:space="preserve"> plánu BOZP</w:t>
            </w:r>
          </w:p>
        </w:tc>
        <w:tc>
          <w:tcPr>
            <w:tcW w:w="4603" w:type="dxa"/>
          </w:tcPr>
          <w:p w14:paraId="47FAE15E" w14:textId="77777777" w:rsidR="004A3E84" w:rsidRDefault="004A3E84" w:rsidP="00E676DF">
            <w:pPr>
              <w:jc w:val="both"/>
              <w:rPr>
                <w:rFonts w:ascii="Arial" w:hAnsi="Arial" w:cs="Arial"/>
              </w:rPr>
            </w:pPr>
          </w:p>
          <w:p w14:paraId="22216E41" w14:textId="42D6DD76" w:rsidR="0078254F" w:rsidRDefault="00EB3E89" w:rsidP="00E676DF">
            <w:pPr>
              <w:jc w:val="both"/>
              <w:rPr>
                <w:rFonts w:ascii="Arial" w:hAnsi="Arial" w:cs="Arial"/>
              </w:rPr>
            </w:pPr>
            <w:r w:rsidRPr="00EB3E89">
              <w:rPr>
                <w:rFonts w:ascii="Arial" w:hAnsi="Arial" w:cs="Arial"/>
              </w:rPr>
              <w:t xml:space="preserve">do </w:t>
            </w:r>
            <w:r w:rsidR="00556CF7">
              <w:rPr>
                <w:rFonts w:ascii="Arial" w:hAnsi="Arial" w:cs="Arial"/>
              </w:rPr>
              <w:t>120</w:t>
            </w:r>
            <w:r w:rsidRPr="00EB3E89">
              <w:rPr>
                <w:rFonts w:ascii="Arial" w:hAnsi="Arial" w:cs="Arial"/>
              </w:rPr>
              <w:t xml:space="preserve"> dnů ode dne </w:t>
            </w:r>
            <w:r w:rsidR="006935DD">
              <w:rPr>
                <w:rFonts w:ascii="Arial" w:hAnsi="Arial" w:cs="Arial"/>
              </w:rPr>
              <w:t>účinnosti Smlouvy</w:t>
            </w:r>
          </w:p>
        </w:tc>
      </w:tr>
      <w:tr w:rsidR="0078254F" w14:paraId="049AC2C5" w14:textId="77777777" w:rsidTr="0078254F">
        <w:tc>
          <w:tcPr>
            <w:tcW w:w="4602" w:type="dxa"/>
          </w:tcPr>
          <w:p w14:paraId="4F2184C0" w14:textId="56269620" w:rsidR="0078254F" w:rsidRDefault="00EB3E89" w:rsidP="00E676DF">
            <w:pPr>
              <w:jc w:val="both"/>
              <w:rPr>
                <w:rFonts w:ascii="Arial" w:hAnsi="Arial" w:cs="Arial"/>
              </w:rPr>
            </w:pPr>
            <w:r>
              <w:rPr>
                <w:rFonts w:ascii="Arial" w:hAnsi="Arial" w:cs="Arial"/>
              </w:rPr>
              <w:t>t</w:t>
            </w:r>
            <w:r w:rsidRPr="003047AF">
              <w:rPr>
                <w:rFonts w:ascii="Arial" w:hAnsi="Arial" w:cs="Arial"/>
              </w:rPr>
              <w:t xml:space="preserve">ermín podání </w:t>
            </w:r>
            <w:r w:rsidR="008C5141">
              <w:rPr>
                <w:rFonts w:ascii="Arial" w:hAnsi="Arial" w:cs="Arial"/>
              </w:rPr>
              <w:t xml:space="preserve">kompletní žádosti o vydání </w:t>
            </w:r>
            <w:r>
              <w:rPr>
                <w:rFonts w:ascii="Arial" w:hAnsi="Arial" w:cs="Arial"/>
              </w:rPr>
              <w:t>povolení</w:t>
            </w:r>
            <w:r w:rsidR="001C54AB">
              <w:rPr>
                <w:rFonts w:ascii="Arial" w:hAnsi="Arial" w:cs="Arial"/>
              </w:rPr>
              <w:t xml:space="preserve"> záměru</w:t>
            </w:r>
            <w:r w:rsidR="009B71FD">
              <w:rPr>
                <w:rFonts w:ascii="Arial" w:hAnsi="Arial" w:cs="Arial"/>
              </w:rPr>
              <w:t xml:space="preserve"> (tj. okamžik, kdy budou stavebnímu úřadu doručeny všechny nezbytné a vyžádané doklady)</w:t>
            </w:r>
          </w:p>
        </w:tc>
        <w:tc>
          <w:tcPr>
            <w:tcW w:w="4603" w:type="dxa"/>
          </w:tcPr>
          <w:p w14:paraId="53EEA0C7" w14:textId="215A21AB"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10</w:t>
            </w:r>
            <w:r w:rsidRPr="004F44E0">
              <w:rPr>
                <w:rFonts w:ascii="Arial" w:hAnsi="Arial" w:cs="Arial"/>
              </w:rPr>
              <w:t xml:space="preserve"> dnů ode dne </w:t>
            </w:r>
            <w:r w:rsidR="008C5141">
              <w:rPr>
                <w:rFonts w:ascii="Arial" w:hAnsi="Arial" w:cs="Arial"/>
              </w:rPr>
              <w:t>převzetí</w:t>
            </w:r>
            <w:r w:rsidR="008C5141" w:rsidRPr="004F44E0">
              <w:rPr>
                <w:rFonts w:ascii="Arial" w:hAnsi="Arial" w:cs="Arial"/>
              </w:rPr>
              <w:t xml:space="preserve"> </w:t>
            </w:r>
            <w:r w:rsidR="008C5141">
              <w:rPr>
                <w:rFonts w:ascii="Arial" w:hAnsi="Arial" w:cs="Arial"/>
              </w:rPr>
              <w:t>DSP Objednatelem bez vad a nedodělků</w:t>
            </w:r>
          </w:p>
        </w:tc>
      </w:tr>
      <w:tr w:rsidR="0078254F" w14:paraId="5C4F022D" w14:textId="77777777" w:rsidTr="0078254F">
        <w:tc>
          <w:tcPr>
            <w:tcW w:w="4602" w:type="dxa"/>
          </w:tcPr>
          <w:p w14:paraId="418E5545" w14:textId="577B6E59" w:rsidR="0078254F" w:rsidRDefault="00B85145" w:rsidP="00E676DF">
            <w:pPr>
              <w:jc w:val="both"/>
              <w:rPr>
                <w:rFonts w:ascii="Arial" w:hAnsi="Arial" w:cs="Arial"/>
              </w:rPr>
            </w:pPr>
            <w:r>
              <w:rPr>
                <w:rFonts w:ascii="Arial" w:hAnsi="Arial" w:cs="Arial"/>
              </w:rPr>
              <w:t>te</w:t>
            </w:r>
            <w:r w:rsidRPr="004F44E0">
              <w:rPr>
                <w:rFonts w:ascii="Arial" w:hAnsi="Arial" w:cs="Arial"/>
              </w:rPr>
              <w:t xml:space="preserve">rmín </w:t>
            </w:r>
            <w:r w:rsidR="00EB3E89" w:rsidRPr="004F44E0">
              <w:rPr>
                <w:rFonts w:ascii="Arial" w:hAnsi="Arial" w:cs="Arial"/>
              </w:rPr>
              <w:t xml:space="preserve">dokončení </w:t>
            </w:r>
            <w:r w:rsidR="00EB3E89">
              <w:rPr>
                <w:rFonts w:ascii="Arial" w:hAnsi="Arial" w:cs="Arial"/>
              </w:rPr>
              <w:t xml:space="preserve">a </w:t>
            </w:r>
            <w:r w:rsidR="00EB3E89" w:rsidRPr="004F44E0">
              <w:rPr>
                <w:rFonts w:ascii="Arial" w:hAnsi="Arial" w:cs="Arial"/>
              </w:rPr>
              <w:t>předání</w:t>
            </w:r>
            <w:r w:rsidR="00EB3E89">
              <w:rPr>
                <w:rFonts w:ascii="Arial" w:hAnsi="Arial" w:cs="Arial"/>
              </w:rPr>
              <w:t xml:space="preserve"> DPS</w:t>
            </w:r>
          </w:p>
        </w:tc>
        <w:tc>
          <w:tcPr>
            <w:tcW w:w="4603" w:type="dxa"/>
          </w:tcPr>
          <w:p w14:paraId="0C6A125C" w14:textId="092CCDB2" w:rsidR="0078254F" w:rsidRDefault="00EB3E89" w:rsidP="00E676DF">
            <w:pPr>
              <w:jc w:val="both"/>
              <w:rPr>
                <w:rFonts w:ascii="Arial" w:hAnsi="Arial" w:cs="Arial"/>
              </w:rPr>
            </w:pPr>
            <w:r w:rsidRPr="004F44E0">
              <w:rPr>
                <w:rFonts w:ascii="Arial" w:hAnsi="Arial" w:cs="Arial"/>
              </w:rPr>
              <w:t xml:space="preserve">do </w:t>
            </w:r>
            <w:r w:rsidR="002005D3">
              <w:rPr>
                <w:rFonts w:ascii="Arial" w:hAnsi="Arial" w:cs="Arial"/>
              </w:rPr>
              <w:t>30</w:t>
            </w:r>
            <w:r w:rsidRPr="004F44E0">
              <w:rPr>
                <w:rFonts w:ascii="Arial" w:hAnsi="Arial" w:cs="Arial"/>
              </w:rPr>
              <w:t xml:space="preserve"> dnů ode dne </w:t>
            </w:r>
            <w:r w:rsidR="006935DD">
              <w:rPr>
                <w:rFonts w:ascii="Arial" w:hAnsi="Arial" w:cs="Arial"/>
              </w:rPr>
              <w:t>vydání souhlasu s provedením udržovacích prací, popř. nabytí právní moci povolení</w:t>
            </w:r>
            <w:r w:rsidR="009B2B9D">
              <w:rPr>
                <w:rFonts w:ascii="Arial" w:hAnsi="Arial" w:cs="Arial"/>
              </w:rPr>
              <w:t xml:space="preserve"> záměru</w:t>
            </w:r>
          </w:p>
        </w:tc>
      </w:tr>
    </w:tbl>
    <w:p w14:paraId="315DE0FE" w14:textId="77777777" w:rsidR="003B223D" w:rsidRPr="004F44E0" w:rsidRDefault="003B223D" w:rsidP="003B223D">
      <w:pPr>
        <w:tabs>
          <w:tab w:val="left" w:pos="0"/>
        </w:tabs>
        <w:rPr>
          <w:rFonts w:ascii="Arial" w:hAnsi="Arial" w:cs="Arial"/>
        </w:rPr>
      </w:pPr>
    </w:p>
    <w:p w14:paraId="52F182D9" w14:textId="7B85F788" w:rsidR="009056F4" w:rsidRPr="00144E02" w:rsidRDefault="00B2498C" w:rsidP="00A80260">
      <w:pPr>
        <w:numPr>
          <w:ilvl w:val="0"/>
          <w:numId w:val="23"/>
        </w:numPr>
        <w:tabs>
          <w:tab w:val="left" w:pos="0"/>
        </w:tabs>
        <w:ind w:left="425" w:hanging="425"/>
        <w:jc w:val="both"/>
        <w:rPr>
          <w:rFonts w:ascii="Arial" w:hAnsi="Arial" w:cs="Arial"/>
          <w:b/>
        </w:rPr>
      </w:pPr>
      <w:r w:rsidRPr="00DD5497">
        <w:rPr>
          <w:rFonts w:ascii="Arial" w:hAnsi="Arial" w:cs="Arial"/>
        </w:rPr>
        <w:t xml:space="preserve">Zhotovitel je povinen dodržet veškeré termíny sjednané s </w:t>
      </w:r>
      <w:r w:rsidR="002E485A">
        <w:rPr>
          <w:rFonts w:ascii="Arial" w:hAnsi="Arial" w:cs="Arial"/>
        </w:rPr>
        <w:t>O</w:t>
      </w:r>
      <w:r w:rsidRPr="00DD5497">
        <w:rPr>
          <w:rFonts w:ascii="Arial" w:hAnsi="Arial" w:cs="Arial"/>
        </w:rPr>
        <w:t xml:space="preserve">bjednatelem v průběhu provádění </w:t>
      </w:r>
      <w:r w:rsidR="002E485A">
        <w:rPr>
          <w:rFonts w:ascii="Arial" w:hAnsi="Arial" w:cs="Arial"/>
        </w:rPr>
        <w:t>D</w:t>
      </w:r>
      <w:r w:rsidRPr="00DD5497">
        <w:rPr>
          <w:rFonts w:ascii="Arial" w:hAnsi="Arial" w:cs="Arial"/>
        </w:rPr>
        <w:t xml:space="preserve">íla v zápisech z výrobních </w:t>
      </w:r>
      <w:r w:rsidR="004E5A51">
        <w:rPr>
          <w:rFonts w:ascii="Arial" w:hAnsi="Arial" w:cs="Arial"/>
        </w:rPr>
        <w:t>výborů</w:t>
      </w:r>
      <w:r w:rsidRPr="00DD5497">
        <w:rPr>
          <w:rFonts w:ascii="Arial" w:hAnsi="Arial" w:cs="Arial"/>
        </w:rPr>
        <w:t xml:space="preserve"> nebo v jiných písemných dokumentech vyhotovených mezi </w:t>
      </w:r>
      <w:r w:rsidR="002E485A">
        <w:rPr>
          <w:rFonts w:ascii="Arial" w:hAnsi="Arial" w:cs="Arial"/>
        </w:rPr>
        <w:t>Z</w:t>
      </w:r>
      <w:r w:rsidRPr="00DD5497">
        <w:rPr>
          <w:rFonts w:ascii="Arial" w:hAnsi="Arial" w:cs="Arial"/>
        </w:rPr>
        <w:t xml:space="preserve">hotovitelem a </w:t>
      </w:r>
      <w:r w:rsidR="002E485A">
        <w:rPr>
          <w:rFonts w:ascii="Arial" w:hAnsi="Arial" w:cs="Arial"/>
        </w:rPr>
        <w:t>O</w:t>
      </w:r>
      <w:r w:rsidRPr="00DD5497">
        <w:rPr>
          <w:rFonts w:ascii="Arial" w:hAnsi="Arial" w:cs="Arial"/>
        </w:rPr>
        <w:t xml:space="preserve">bjednatelem; jedná se zejména o poskytování podkladů ze strany </w:t>
      </w:r>
      <w:r w:rsidR="002E485A">
        <w:rPr>
          <w:rFonts w:ascii="Arial" w:hAnsi="Arial" w:cs="Arial"/>
        </w:rPr>
        <w:t>Z</w:t>
      </w:r>
      <w:r w:rsidRPr="00DD5497">
        <w:rPr>
          <w:rFonts w:ascii="Arial" w:hAnsi="Arial" w:cs="Arial"/>
        </w:rPr>
        <w:t xml:space="preserve">hotovitele </w:t>
      </w:r>
      <w:r w:rsidR="002E485A">
        <w:rPr>
          <w:rFonts w:ascii="Arial" w:hAnsi="Arial" w:cs="Arial"/>
        </w:rPr>
        <w:t>O</w:t>
      </w:r>
      <w:r w:rsidRPr="00DD5497">
        <w:rPr>
          <w:rFonts w:ascii="Arial" w:hAnsi="Arial" w:cs="Arial"/>
        </w:rPr>
        <w:t>bjednateli</w:t>
      </w:r>
      <w:r w:rsidR="00DF07C3">
        <w:rPr>
          <w:rFonts w:ascii="Arial" w:hAnsi="Arial" w:cs="Arial"/>
        </w:rPr>
        <w:t xml:space="preserve"> či</w:t>
      </w:r>
      <w:r w:rsidRPr="00DD5497">
        <w:rPr>
          <w:rFonts w:ascii="Arial" w:hAnsi="Arial" w:cs="Arial"/>
        </w:rPr>
        <w:t xml:space="preserve"> zajištění dílčích činností v průběhu realizace </w:t>
      </w:r>
      <w:r w:rsidR="002E485A">
        <w:rPr>
          <w:rFonts w:ascii="Arial" w:hAnsi="Arial" w:cs="Arial"/>
        </w:rPr>
        <w:t>D</w:t>
      </w:r>
      <w:r w:rsidRPr="00DD5497">
        <w:rPr>
          <w:rFonts w:ascii="Arial" w:hAnsi="Arial" w:cs="Arial"/>
        </w:rPr>
        <w:t>íla</w:t>
      </w:r>
      <w:r w:rsidR="00DF07C3">
        <w:rPr>
          <w:rFonts w:ascii="Arial" w:hAnsi="Arial" w:cs="Arial"/>
        </w:rPr>
        <w:t>, pro které není stanoven termín dle předchozího odstavce,</w:t>
      </w:r>
      <w:r w:rsidRPr="00DD5497">
        <w:rPr>
          <w:rFonts w:ascii="Arial" w:hAnsi="Arial" w:cs="Arial"/>
        </w:rPr>
        <w:t xml:space="preserve"> apod. Nesplnění takto dohodnutých termínů mezi </w:t>
      </w:r>
      <w:r w:rsidR="002E485A">
        <w:rPr>
          <w:rFonts w:ascii="Arial" w:hAnsi="Arial" w:cs="Arial"/>
        </w:rPr>
        <w:t>O</w:t>
      </w:r>
      <w:r w:rsidRPr="00DD5497">
        <w:rPr>
          <w:rFonts w:ascii="Arial" w:hAnsi="Arial" w:cs="Arial"/>
        </w:rPr>
        <w:t xml:space="preserve">bjednatelem a </w:t>
      </w:r>
      <w:r w:rsidR="002E485A">
        <w:rPr>
          <w:rFonts w:ascii="Arial" w:hAnsi="Arial" w:cs="Arial"/>
        </w:rPr>
        <w:t>Z</w:t>
      </w:r>
      <w:r w:rsidRPr="00DD5497">
        <w:rPr>
          <w:rFonts w:ascii="Arial" w:hAnsi="Arial" w:cs="Arial"/>
        </w:rPr>
        <w:t xml:space="preserve">hotovitelem podléhá sankci ze strany </w:t>
      </w:r>
      <w:r w:rsidR="002E485A">
        <w:rPr>
          <w:rFonts w:ascii="Arial" w:hAnsi="Arial" w:cs="Arial"/>
        </w:rPr>
        <w:t>O</w:t>
      </w:r>
      <w:r w:rsidRPr="00DD5497">
        <w:rPr>
          <w:rFonts w:ascii="Arial" w:hAnsi="Arial" w:cs="Arial"/>
        </w:rPr>
        <w:t xml:space="preserve">bjednatele podle </w:t>
      </w:r>
      <w:r w:rsidR="002E485A">
        <w:rPr>
          <w:rFonts w:ascii="Arial" w:hAnsi="Arial" w:cs="Arial"/>
        </w:rPr>
        <w:t>S</w:t>
      </w:r>
      <w:r w:rsidRPr="00DD5497">
        <w:rPr>
          <w:rFonts w:ascii="Arial" w:hAnsi="Arial" w:cs="Arial"/>
        </w:rPr>
        <w:t>mlouvy.</w:t>
      </w:r>
    </w:p>
    <w:p w14:paraId="7D28F7E2" w14:textId="239621CB" w:rsidR="00144E02" w:rsidRDefault="00144E02" w:rsidP="00144E02">
      <w:pPr>
        <w:tabs>
          <w:tab w:val="left" w:pos="4680"/>
        </w:tabs>
        <w:jc w:val="both"/>
        <w:rPr>
          <w:rFonts w:ascii="Arial" w:hAnsi="Arial" w:cs="Arial"/>
          <w:b/>
        </w:rPr>
      </w:pPr>
    </w:p>
    <w:p w14:paraId="45E75251" w14:textId="39335300" w:rsidR="001C69CD" w:rsidRPr="001C69CD" w:rsidRDefault="001C69CD" w:rsidP="0018649F">
      <w:pPr>
        <w:numPr>
          <w:ilvl w:val="0"/>
          <w:numId w:val="23"/>
        </w:numPr>
        <w:tabs>
          <w:tab w:val="left" w:pos="0"/>
        </w:tabs>
        <w:ind w:left="425" w:hanging="425"/>
        <w:jc w:val="both"/>
        <w:rPr>
          <w:rFonts w:ascii="Arial" w:hAnsi="Arial" w:cs="Arial"/>
        </w:rPr>
      </w:pPr>
      <w:r w:rsidRPr="001C69CD">
        <w:rPr>
          <w:rFonts w:ascii="Arial" w:hAnsi="Arial" w:cs="Arial"/>
        </w:rPr>
        <w:t xml:space="preserve">Dobu plnění </w:t>
      </w:r>
      <w:r w:rsidR="005B637F">
        <w:rPr>
          <w:rFonts w:ascii="Arial" w:hAnsi="Arial" w:cs="Arial"/>
        </w:rPr>
        <w:t>D</w:t>
      </w:r>
      <w:r w:rsidRPr="001C69CD">
        <w:rPr>
          <w:rFonts w:ascii="Arial" w:hAnsi="Arial" w:cs="Arial"/>
        </w:rPr>
        <w:t xml:space="preserve">íla či jeho části lze měnit pouze v případech, kdy </w:t>
      </w:r>
      <w:r>
        <w:rPr>
          <w:rFonts w:ascii="Arial" w:hAnsi="Arial" w:cs="Arial"/>
        </w:rPr>
        <w:t>Z</w:t>
      </w:r>
      <w:r w:rsidRPr="001C69CD">
        <w:rPr>
          <w:rFonts w:ascii="Arial" w:hAnsi="Arial" w:cs="Arial"/>
        </w:rPr>
        <w:t xml:space="preserve">hotovitel prokáže existenci objektivních důvodů, pro které nebylo možné </w:t>
      </w:r>
      <w:r>
        <w:rPr>
          <w:rFonts w:ascii="Arial" w:hAnsi="Arial" w:cs="Arial"/>
        </w:rPr>
        <w:t>D</w:t>
      </w:r>
      <w:r w:rsidRPr="001C69CD">
        <w:rPr>
          <w:rFonts w:ascii="Arial" w:hAnsi="Arial" w:cs="Arial"/>
        </w:rPr>
        <w:t xml:space="preserve">ílo či jeho část provést ve stanoveném termínu, a to i při postupu </w:t>
      </w:r>
      <w:r>
        <w:rPr>
          <w:rFonts w:ascii="Arial" w:hAnsi="Arial" w:cs="Arial"/>
        </w:rPr>
        <w:t>Z</w:t>
      </w:r>
      <w:r w:rsidRPr="001C69CD">
        <w:rPr>
          <w:rFonts w:ascii="Arial" w:hAnsi="Arial" w:cs="Arial"/>
        </w:rPr>
        <w:t>hotovitele s náležitou péčí a při vynaložení zvýšeného úsilí. Takovými důvody se myslí zejména, nikoliv však výlučně:</w:t>
      </w:r>
    </w:p>
    <w:p w14:paraId="564DB821" w14:textId="6218490B"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správní orgán nebo jiný dotčený orgán překročí nejvýše přípustné lhůty</w:t>
      </w:r>
      <w:r>
        <w:rPr>
          <w:rFonts w:ascii="Arial" w:hAnsi="Arial" w:cs="Arial"/>
        </w:rPr>
        <w:t xml:space="preserve"> </w:t>
      </w:r>
      <w:r w:rsidRPr="001C69CD">
        <w:rPr>
          <w:rFonts w:ascii="Arial" w:hAnsi="Arial" w:cs="Arial"/>
        </w:rPr>
        <w:t>dané právními předpisy</w:t>
      </w:r>
      <w:r>
        <w:rPr>
          <w:rFonts w:ascii="Arial" w:hAnsi="Arial" w:cs="Arial"/>
        </w:rPr>
        <w:t xml:space="preserve"> pro rozhodnutí nebo vyjádření</w:t>
      </w:r>
      <w:r w:rsidRPr="001C69CD">
        <w:rPr>
          <w:rFonts w:ascii="Arial" w:hAnsi="Arial" w:cs="Arial"/>
        </w:rPr>
        <w:t xml:space="preserve"> o více než 30 dnů,</w:t>
      </w:r>
    </w:p>
    <w:p w14:paraId="7E9DA77F" w14:textId="01CE0592" w:rsidR="001C69CD" w:rsidRPr="001C69CD" w:rsidRDefault="001C69CD" w:rsidP="0018649F">
      <w:pPr>
        <w:numPr>
          <w:ilvl w:val="0"/>
          <w:numId w:val="30"/>
        </w:numPr>
        <w:tabs>
          <w:tab w:val="left" w:pos="0"/>
        </w:tabs>
        <w:ind w:left="782" w:hanging="357"/>
        <w:jc w:val="both"/>
        <w:rPr>
          <w:rFonts w:ascii="Arial" w:hAnsi="Arial" w:cs="Arial"/>
        </w:rPr>
      </w:pPr>
      <w:r w:rsidRPr="001C69CD">
        <w:rPr>
          <w:rFonts w:ascii="Arial" w:hAnsi="Arial" w:cs="Arial"/>
        </w:rPr>
        <w:t>situace, kdy dotčený orgán či jiný relevantní subjekt neposkytne součinnost ve lhůtě, která je obvyklá u staveb obdobné složitosti v případech, kdy není lhůta stanovena právním předpisem.</w:t>
      </w:r>
    </w:p>
    <w:p w14:paraId="012FA75B" w14:textId="1D2993D3" w:rsidR="001C69CD" w:rsidRDefault="001C69CD" w:rsidP="0018649F">
      <w:pPr>
        <w:tabs>
          <w:tab w:val="left" w:pos="0"/>
        </w:tabs>
        <w:ind w:left="425"/>
        <w:jc w:val="both"/>
        <w:rPr>
          <w:rFonts w:ascii="Arial" w:hAnsi="Arial" w:cs="Arial"/>
        </w:rPr>
      </w:pPr>
      <w:r w:rsidRPr="001C69CD">
        <w:rPr>
          <w:rFonts w:ascii="Arial" w:hAnsi="Arial" w:cs="Arial"/>
        </w:rPr>
        <w:t xml:space="preserve">Objektivní důvody nejsou dle tohoto ustanovení </w:t>
      </w:r>
      <w:r>
        <w:rPr>
          <w:rFonts w:ascii="Arial" w:hAnsi="Arial" w:cs="Arial"/>
        </w:rPr>
        <w:t>S</w:t>
      </w:r>
      <w:r w:rsidRPr="001C69CD">
        <w:rPr>
          <w:rFonts w:ascii="Arial" w:hAnsi="Arial" w:cs="Arial"/>
        </w:rPr>
        <w:t xml:space="preserve">mlouvy dány, pokud </w:t>
      </w:r>
      <w:r>
        <w:rPr>
          <w:rFonts w:ascii="Arial" w:hAnsi="Arial" w:cs="Arial"/>
        </w:rPr>
        <w:t>Z</w:t>
      </w:r>
      <w:r w:rsidRPr="001C69CD">
        <w:rPr>
          <w:rFonts w:ascii="Arial" w:hAnsi="Arial" w:cs="Arial"/>
        </w:rPr>
        <w:t>hotovitel předložil dotčenému orgánu či jinému relevantnímu subjektu nesprávné či neúplné podklady</w:t>
      </w:r>
      <w:r w:rsidR="009A26D6">
        <w:rPr>
          <w:rFonts w:ascii="Arial" w:hAnsi="Arial" w:cs="Arial"/>
        </w:rPr>
        <w:t>,</w:t>
      </w:r>
      <w:r w:rsidRPr="001C69CD">
        <w:rPr>
          <w:rFonts w:ascii="Arial" w:hAnsi="Arial" w:cs="Arial"/>
        </w:rPr>
        <w:t xml:space="preserve"> nebo pokud </w:t>
      </w:r>
      <w:r>
        <w:rPr>
          <w:rFonts w:ascii="Arial" w:hAnsi="Arial" w:cs="Arial"/>
        </w:rPr>
        <w:t>Z</w:t>
      </w:r>
      <w:r w:rsidRPr="001C69CD">
        <w:rPr>
          <w:rFonts w:ascii="Arial" w:hAnsi="Arial" w:cs="Arial"/>
        </w:rPr>
        <w:t>hotovitel nedoloží, že podnikl aktivní kroky směřující k zajištění potřebné součinnosti třetí strany (např. vyvolání osobního jednání</w:t>
      </w:r>
      <w:r>
        <w:rPr>
          <w:rFonts w:ascii="Arial" w:hAnsi="Arial" w:cs="Arial"/>
        </w:rPr>
        <w:t xml:space="preserve"> apod.</w:t>
      </w:r>
      <w:r w:rsidRPr="001C69CD">
        <w:rPr>
          <w:rFonts w:ascii="Arial" w:hAnsi="Arial" w:cs="Arial"/>
        </w:rPr>
        <w:t xml:space="preserve">). </w:t>
      </w:r>
    </w:p>
    <w:p w14:paraId="5F18C304" w14:textId="53FE6797" w:rsidR="0021669F" w:rsidRDefault="0021669F" w:rsidP="0018649F">
      <w:pPr>
        <w:tabs>
          <w:tab w:val="left" w:pos="0"/>
        </w:tabs>
        <w:ind w:left="425"/>
        <w:jc w:val="both"/>
        <w:rPr>
          <w:rFonts w:ascii="Arial" w:hAnsi="Arial" w:cs="Arial"/>
        </w:rPr>
      </w:pPr>
    </w:p>
    <w:p w14:paraId="41F41F17" w14:textId="221C7432" w:rsidR="00EC1537" w:rsidRPr="002005D3" w:rsidRDefault="0021669F" w:rsidP="005352CB">
      <w:pPr>
        <w:numPr>
          <w:ilvl w:val="0"/>
          <w:numId w:val="23"/>
        </w:numPr>
        <w:tabs>
          <w:tab w:val="left" w:pos="0"/>
        </w:tabs>
        <w:ind w:left="425" w:hanging="425"/>
        <w:jc w:val="both"/>
        <w:rPr>
          <w:rFonts w:ascii="Arial" w:hAnsi="Arial" w:cs="Arial"/>
        </w:rPr>
      </w:pPr>
      <w:r w:rsidRPr="002005D3">
        <w:rPr>
          <w:rFonts w:ascii="Arial" w:hAnsi="Arial" w:cs="Arial"/>
        </w:rPr>
        <w:t xml:space="preserve">Zhotovitel se zavazuje předat Dílo na adrese </w:t>
      </w:r>
      <w:r w:rsidR="002005D3" w:rsidRPr="002005D3">
        <w:rPr>
          <w:rFonts w:ascii="Arial" w:hAnsi="Arial" w:cs="Arial"/>
        </w:rPr>
        <w:t>U Dětského domova 263, 779 00, Olomouc</w:t>
      </w:r>
      <w:r w:rsidR="002005D3">
        <w:rPr>
          <w:rFonts w:ascii="Arial" w:hAnsi="Arial" w:cs="Arial"/>
        </w:rPr>
        <w:t>.</w:t>
      </w:r>
    </w:p>
    <w:p w14:paraId="1958152D" w14:textId="77777777" w:rsidR="00144E02" w:rsidRPr="00DD5497" w:rsidRDefault="00144E02" w:rsidP="00144E02">
      <w:pPr>
        <w:pStyle w:val="Odstavecseseznamem"/>
        <w:tabs>
          <w:tab w:val="left" w:pos="4680"/>
        </w:tabs>
        <w:ind w:left="426"/>
        <w:contextualSpacing w:val="0"/>
        <w:jc w:val="both"/>
        <w:rPr>
          <w:rFonts w:ascii="Arial" w:hAnsi="Arial" w:cs="Arial"/>
        </w:rPr>
      </w:pPr>
    </w:p>
    <w:p w14:paraId="24778A23" w14:textId="2C9ED8EA" w:rsidR="00ED225C" w:rsidRDefault="006570D0" w:rsidP="004633BC">
      <w:pPr>
        <w:keepNext/>
        <w:numPr>
          <w:ilvl w:val="0"/>
          <w:numId w:val="2"/>
        </w:numPr>
        <w:ind w:left="453" w:hanging="96"/>
        <w:jc w:val="center"/>
        <w:rPr>
          <w:rFonts w:ascii="Arial" w:hAnsi="Arial" w:cs="Arial"/>
          <w:b/>
          <w:szCs w:val="24"/>
        </w:rPr>
      </w:pPr>
      <w:r>
        <w:rPr>
          <w:rFonts w:ascii="Arial" w:hAnsi="Arial" w:cs="Arial"/>
          <w:b/>
          <w:szCs w:val="24"/>
        </w:rPr>
        <w:br w:type="column"/>
      </w:r>
      <w:r w:rsidR="00327652" w:rsidRPr="00ED225C">
        <w:rPr>
          <w:rFonts w:ascii="Arial" w:hAnsi="Arial" w:cs="Arial"/>
          <w:b/>
          <w:szCs w:val="24"/>
        </w:rPr>
        <w:lastRenderedPageBreak/>
        <w:t xml:space="preserve">Cena </w:t>
      </w:r>
      <w:r w:rsidR="00AF3777">
        <w:rPr>
          <w:rFonts w:ascii="Arial" w:hAnsi="Arial" w:cs="Arial"/>
          <w:b/>
          <w:szCs w:val="24"/>
        </w:rPr>
        <w:t>D</w:t>
      </w:r>
      <w:r w:rsidR="00327652" w:rsidRPr="00ED225C">
        <w:rPr>
          <w:rFonts w:ascii="Arial" w:hAnsi="Arial" w:cs="Arial"/>
          <w:b/>
          <w:szCs w:val="24"/>
        </w:rPr>
        <w:t>íla</w:t>
      </w:r>
    </w:p>
    <w:p w14:paraId="25258282" w14:textId="4EDA36DD" w:rsidR="00327652" w:rsidRPr="00ED225C" w:rsidRDefault="00327652" w:rsidP="00ED225C">
      <w:pPr>
        <w:keepNext/>
        <w:ind w:left="453"/>
        <w:rPr>
          <w:rFonts w:ascii="Arial" w:hAnsi="Arial" w:cs="Arial"/>
          <w:b/>
          <w:szCs w:val="24"/>
        </w:rPr>
      </w:pPr>
      <w:r w:rsidRPr="00ED225C">
        <w:rPr>
          <w:rFonts w:ascii="Arial" w:hAnsi="Arial" w:cs="Arial"/>
          <w:b/>
          <w:szCs w:val="24"/>
        </w:rPr>
        <w:t xml:space="preserve"> </w:t>
      </w:r>
    </w:p>
    <w:p w14:paraId="2B0C6B54" w14:textId="40AB67B5" w:rsidR="00327652" w:rsidRPr="00DD5497" w:rsidRDefault="00327652" w:rsidP="00A80260">
      <w:pPr>
        <w:numPr>
          <w:ilvl w:val="0"/>
          <w:numId w:val="24"/>
        </w:numPr>
        <w:tabs>
          <w:tab w:val="left" w:pos="0"/>
        </w:tabs>
        <w:ind w:left="425" w:hanging="425"/>
        <w:jc w:val="both"/>
        <w:rPr>
          <w:rFonts w:ascii="Arial" w:hAnsi="Arial" w:cs="Arial"/>
        </w:rPr>
      </w:pPr>
      <w:r w:rsidRPr="00DD5497">
        <w:rPr>
          <w:rFonts w:ascii="Arial" w:hAnsi="Arial" w:cs="Arial"/>
        </w:rPr>
        <w:t xml:space="preserve">Smluvní strany sjednávají pevnou cenu </w:t>
      </w:r>
      <w:r w:rsidR="00CA7D54">
        <w:rPr>
          <w:rFonts w:ascii="Arial" w:hAnsi="Arial" w:cs="Arial"/>
        </w:rPr>
        <w:t>D</w:t>
      </w:r>
      <w:r w:rsidRPr="00DD5497">
        <w:rPr>
          <w:rFonts w:ascii="Arial" w:hAnsi="Arial" w:cs="Arial"/>
        </w:rPr>
        <w:t>íla</w:t>
      </w:r>
      <w:r w:rsidR="00CA7D54">
        <w:rPr>
          <w:rFonts w:ascii="Arial" w:hAnsi="Arial" w:cs="Arial"/>
        </w:rPr>
        <w:t xml:space="preserve"> pro rozsah plnění</w:t>
      </w:r>
      <w:r w:rsidRPr="00DD5497">
        <w:rPr>
          <w:rFonts w:ascii="Arial" w:hAnsi="Arial" w:cs="Arial"/>
        </w:rPr>
        <w:t xml:space="preserve"> dle </w:t>
      </w:r>
      <w:r w:rsidR="00CA7D54">
        <w:rPr>
          <w:rFonts w:ascii="Arial" w:hAnsi="Arial" w:cs="Arial"/>
        </w:rPr>
        <w:t>S</w:t>
      </w:r>
      <w:r w:rsidRPr="00DD5497">
        <w:rPr>
          <w:rFonts w:ascii="Arial" w:hAnsi="Arial" w:cs="Arial"/>
        </w:rPr>
        <w:t>mlouvy, a to ve výši:</w:t>
      </w:r>
    </w:p>
    <w:p w14:paraId="167E2E8A" w14:textId="25A0F236" w:rsidR="00327652" w:rsidRPr="00CA7D54" w:rsidRDefault="00327652" w:rsidP="00CA7D54">
      <w:pPr>
        <w:jc w:val="center"/>
        <w:rPr>
          <w:rFonts w:ascii="Arial" w:hAnsi="Arial" w:cs="Arial"/>
          <w:b/>
          <w:shd w:val="clear" w:color="auto" w:fill="FFFF00"/>
        </w:rPr>
      </w:pPr>
    </w:p>
    <w:tbl>
      <w:tblPr>
        <w:tblStyle w:val="Mkatabulky"/>
        <w:tblW w:w="0" w:type="auto"/>
        <w:tblLook w:val="04A0" w:firstRow="1" w:lastRow="0" w:firstColumn="1" w:lastColumn="0" w:noHBand="0" w:noVBand="1"/>
      </w:tblPr>
      <w:tblGrid>
        <w:gridCol w:w="2301"/>
        <w:gridCol w:w="2301"/>
        <w:gridCol w:w="2301"/>
        <w:gridCol w:w="2302"/>
      </w:tblGrid>
      <w:tr w:rsidR="00CA7D54" w:rsidRPr="00CA7D54" w14:paraId="482B4553" w14:textId="77777777" w:rsidTr="00CA7D54">
        <w:tc>
          <w:tcPr>
            <w:tcW w:w="2301" w:type="dxa"/>
          </w:tcPr>
          <w:p w14:paraId="4B9D880A" w14:textId="481DBF86" w:rsidR="00CA7D54" w:rsidRPr="00CA7D54" w:rsidRDefault="00CA7D54" w:rsidP="00CA7D54">
            <w:pPr>
              <w:jc w:val="center"/>
              <w:rPr>
                <w:rFonts w:ascii="Arial" w:hAnsi="Arial" w:cs="Arial"/>
                <w:b/>
              </w:rPr>
            </w:pPr>
            <w:r w:rsidRPr="00CA7D54">
              <w:rPr>
                <w:rFonts w:ascii="Arial" w:hAnsi="Arial" w:cs="Arial"/>
                <w:b/>
              </w:rPr>
              <w:t>Část Díla</w:t>
            </w:r>
          </w:p>
        </w:tc>
        <w:tc>
          <w:tcPr>
            <w:tcW w:w="2301" w:type="dxa"/>
          </w:tcPr>
          <w:p w14:paraId="7578CB36" w14:textId="3CBDD045" w:rsidR="00CA7D54" w:rsidRPr="00CA7D54" w:rsidRDefault="00CA7D54" w:rsidP="00CA7D54">
            <w:pPr>
              <w:jc w:val="center"/>
              <w:rPr>
                <w:rFonts w:ascii="Arial" w:hAnsi="Arial" w:cs="Arial"/>
                <w:b/>
              </w:rPr>
            </w:pPr>
            <w:r w:rsidRPr="00CA7D54">
              <w:rPr>
                <w:rFonts w:ascii="Arial" w:hAnsi="Arial" w:cs="Arial"/>
                <w:b/>
              </w:rPr>
              <w:t>Cena bez DPH</w:t>
            </w:r>
          </w:p>
        </w:tc>
        <w:tc>
          <w:tcPr>
            <w:tcW w:w="2301" w:type="dxa"/>
          </w:tcPr>
          <w:p w14:paraId="3618BFD1" w14:textId="3538FABC" w:rsidR="00CA7D54" w:rsidRPr="00CA7D54" w:rsidRDefault="00CA7D54" w:rsidP="00CA7D54">
            <w:pPr>
              <w:jc w:val="center"/>
              <w:rPr>
                <w:rFonts w:ascii="Arial" w:hAnsi="Arial" w:cs="Arial"/>
                <w:b/>
              </w:rPr>
            </w:pPr>
            <w:r w:rsidRPr="00CA7D54">
              <w:rPr>
                <w:rFonts w:ascii="Arial" w:hAnsi="Arial" w:cs="Arial"/>
                <w:b/>
              </w:rPr>
              <w:t>DPH</w:t>
            </w:r>
          </w:p>
        </w:tc>
        <w:tc>
          <w:tcPr>
            <w:tcW w:w="2302" w:type="dxa"/>
          </w:tcPr>
          <w:p w14:paraId="6E838FA9" w14:textId="5341FD58" w:rsidR="00CA7D54" w:rsidRPr="00CA7D54" w:rsidRDefault="00CA7D54" w:rsidP="00CA7D54">
            <w:pPr>
              <w:jc w:val="center"/>
              <w:rPr>
                <w:rFonts w:ascii="Arial" w:hAnsi="Arial" w:cs="Arial"/>
                <w:b/>
              </w:rPr>
            </w:pPr>
            <w:r w:rsidRPr="00CA7D54">
              <w:rPr>
                <w:rFonts w:ascii="Arial" w:hAnsi="Arial" w:cs="Arial"/>
                <w:b/>
              </w:rPr>
              <w:t>Cena vč. DPH</w:t>
            </w:r>
          </w:p>
        </w:tc>
      </w:tr>
      <w:tr w:rsidR="00CA7D54" w14:paraId="00FFEE8C" w14:textId="77777777" w:rsidTr="00CA7D54">
        <w:tc>
          <w:tcPr>
            <w:tcW w:w="2301" w:type="dxa"/>
          </w:tcPr>
          <w:p w14:paraId="40736B5E" w14:textId="697A10F2" w:rsidR="00CA7D54" w:rsidRDefault="00CA7D54" w:rsidP="00DD5497">
            <w:pPr>
              <w:jc w:val="both"/>
              <w:rPr>
                <w:rFonts w:ascii="Arial" w:hAnsi="Arial" w:cs="Arial"/>
              </w:rPr>
            </w:pPr>
            <w:bookmarkStart w:id="5" w:name="_Hlk126590499"/>
            <w:r>
              <w:rPr>
                <w:rFonts w:ascii="Arial" w:hAnsi="Arial" w:cs="Arial"/>
              </w:rPr>
              <w:t>DSP</w:t>
            </w:r>
            <w:bookmarkEnd w:id="5"/>
            <w:r w:rsidR="004B40F1">
              <w:rPr>
                <w:rFonts w:ascii="Arial" w:hAnsi="Arial" w:cs="Arial"/>
              </w:rPr>
              <w:t xml:space="preserve"> vč. </w:t>
            </w:r>
            <w:r w:rsidR="00E4468C">
              <w:rPr>
                <w:rFonts w:ascii="Arial" w:hAnsi="Arial" w:cs="Arial"/>
              </w:rPr>
              <w:t>inženýrské činnosti</w:t>
            </w:r>
            <w:r w:rsidR="00AF0908">
              <w:rPr>
                <w:rFonts w:ascii="Arial" w:hAnsi="Arial" w:cs="Arial"/>
              </w:rPr>
              <w:t>,</w:t>
            </w:r>
            <w:r w:rsidR="00E15D52">
              <w:rPr>
                <w:rFonts w:ascii="Arial" w:hAnsi="Arial" w:cs="Arial"/>
              </w:rPr>
              <w:t xml:space="preserve"> </w:t>
            </w:r>
            <w:r w:rsidR="00E15D52" w:rsidRPr="00E15D52">
              <w:rPr>
                <w:rFonts w:ascii="Arial" w:hAnsi="Arial" w:cs="Arial"/>
              </w:rPr>
              <w:t>průzkumných prací a posouzení</w:t>
            </w:r>
            <w:r w:rsidR="002005D3">
              <w:rPr>
                <w:rFonts w:ascii="Arial" w:hAnsi="Arial" w:cs="Arial"/>
              </w:rPr>
              <w:t>, geodetického zaměření</w:t>
            </w:r>
            <w:r w:rsidR="00AF0908">
              <w:rPr>
                <w:rFonts w:ascii="Arial" w:hAnsi="Arial" w:cs="Arial"/>
              </w:rPr>
              <w:t xml:space="preserve"> a součinnosti při výběru zhotovitele Stavby</w:t>
            </w:r>
          </w:p>
        </w:tc>
        <w:tc>
          <w:tcPr>
            <w:tcW w:w="2301" w:type="dxa"/>
          </w:tcPr>
          <w:p w14:paraId="26EACEFD" w14:textId="77777777" w:rsidR="00CA7D54" w:rsidRDefault="00CA7D54" w:rsidP="00DD5497">
            <w:pPr>
              <w:jc w:val="both"/>
              <w:rPr>
                <w:rFonts w:ascii="Arial" w:hAnsi="Arial" w:cs="Arial"/>
              </w:rPr>
            </w:pPr>
          </w:p>
        </w:tc>
        <w:tc>
          <w:tcPr>
            <w:tcW w:w="2301" w:type="dxa"/>
          </w:tcPr>
          <w:p w14:paraId="19139196" w14:textId="77777777" w:rsidR="00CA7D54" w:rsidRDefault="00CA7D54" w:rsidP="00DD5497">
            <w:pPr>
              <w:jc w:val="both"/>
              <w:rPr>
                <w:rFonts w:ascii="Arial" w:hAnsi="Arial" w:cs="Arial"/>
              </w:rPr>
            </w:pPr>
          </w:p>
        </w:tc>
        <w:tc>
          <w:tcPr>
            <w:tcW w:w="2302" w:type="dxa"/>
          </w:tcPr>
          <w:p w14:paraId="1EC4DA85" w14:textId="77777777" w:rsidR="00CA7D54" w:rsidRDefault="00CA7D54" w:rsidP="00DD5497">
            <w:pPr>
              <w:jc w:val="both"/>
              <w:rPr>
                <w:rFonts w:ascii="Arial" w:hAnsi="Arial" w:cs="Arial"/>
              </w:rPr>
            </w:pPr>
          </w:p>
        </w:tc>
      </w:tr>
      <w:tr w:rsidR="00CA7D54" w14:paraId="3FBCFE58" w14:textId="77777777" w:rsidTr="00CA7D54">
        <w:tc>
          <w:tcPr>
            <w:tcW w:w="2301" w:type="dxa"/>
          </w:tcPr>
          <w:p w14:paraId="15B06E9F" w14:textId="3E09A995" w:rsidR="00CA7D54" w:rsidRDefault="00CA7D54" w:rsidP="00DD5497">
            <w:pPr>
              <w:jc w:val="both"/>
              <w:rPr>
                <w:rFonts w:ascii="Arial" w:hAnsi="Arial" w:cs="Arial"/>
              </w:rPr>
            </w:pPr>
            <w:r>
              <w:rPr>
                <w:rFonts w:ascii="Arial" w:hAnsi="Arial" w:cs="Arial"/>
              </w:rPr>
              <w:t>DPS</w:t>
            </w:r>
            <w:r w:rsidR="009A26D6" w:rsidRPr="00961EEA">
              <w:rPr>
                <w:rFonts w:ascii="Arial" w:hAnsi="Arial" w:cs="Arial"/>
              </w:rPr>
              <w:t xml:space="preserve"> </w:t>
            </w:r>
            <w:r w:rsidR="009A26D6">
              <w:rPr>
                <w:rFonts w:ascii="Arial" w:hAnsi="Arial" w:cs="Arial"/>
              </w:rPr>
              <w:t xml:space="preserve">vč. </w:t>
            </w:r>
            <w:r w:rsidR="009A26D6" w:rsidRPr="00E15D52">
              <w:rPr>
                <w:rFonts w:ascii="Arial" w:hAnsi="Arial" w:cs="Arial"/>
              </w:rPr>
              <w:t>průzkumných prací a posouzení</w:t>
            </w:r>
          </w:p>
        </w:tc>
        <w:tc>
          <w:tcPr>
            <w:tcW w:w="2301" w:type="dxa"/>
          </w:tcPr>
          <w:p w14:paraId="2C908C3A" w14:textId="77777777" w:rsidR="00CA7D54" w:rsidRDefault="00CA7D54" w:rsidP="00DD5497">
            <w:pPr>
              <w:jc w:val="both"/>
              <w:rPr>
                <w:rFonts w:ascii="Arial" w:hAnsi="Arial" w:cs="Arial"/>
              </w:rPr>
            </w:pPr>
          </w:p>
        </w:tc>
        <w:tc>
          <w:tcPr>
            <w:tcW w:w="2301" w:type="dxa"/>
          </w:tcPr>
          <w:p w14:paraId="406044F8" w14:textId="77777777" w:rsidR="00CA7D54" w:rsidRDefault="00CA7D54" w:rsidP="00DD5497">
            <w:pPr>
              <w:jc w:val="both"/>
              <w:rPr>
                <w:rFonts w:ascii="Arial" w:hAnsi="Arial" w:cs="Arial"/>
              </w:rPr>
            </w:pPr>
          </w:p>
        </w:tc>
        <w:tc>
          <w:tcPr>
            <w:tcW w:w="2302" w:type="dxa"/>
          </w:tcPr>
          <w:p w14:paraId="4842A4E7" w14:textId="77777777" w:rsidR="00CA7D54" w:rsidRDefault="00CA7D54" w:rsidP="00DD5497">
            <w:pPr>
              <w:jc w:val="both"/>
              <w:rPr>
                <w:rFonts w:ascii="Arial" w:hAnsi="Arial" w:cs="Arial"/>
              </w:rPr>
            </w:pPr>
          </w:p>
        </w:tc>
      </w:tr>
      <w:tr w:rsidR="00E15D52" w14:paraId="1B04ABF1" w14:textId="77777777" w:rsidTr="00CA7D54">
        <w:tc>
          <w:tcPr>
            <w:tcW w:w="2301" w:type="dxa"/>
          </w:tcPr>
          <w:p w14:paraId="4121CDFB" w14:textId="35EDEE6E" w:rsidR="00E15D52" w:rsidRPr="002005D3" w:rsidRDefault="00E15D52" w:rsidP="00DD5497">
            <w:pPr>
              <w:jc w:val="both"/>
              <w:rPr>
                <w:rFonts w:ascii="Arial" w:hAnsi="Arial" w:cs="Arial"/>
              </w:rPr>
            </w:pPr>
            <w:r w:rsidRPr="002005D3">
              <w:rPr>
                <w:rFonts w:ascii="Arial" w:hAnsi="Arial" w:cs="Arial"/>
              </w:rPr>
              <w:t>Plán BOZP</w:t>
            </w:r>
          </w:p>
        </w:tc>
        <w:tc>
          <w:tcPr>
            <w:tcW w:w="2301" w:type="dxa"/>
          </w:tcPr>
          <w:p w14:paraId="48E7F604" w14:textId="77777777" w:rsidR="00E15D52" w:rsidRDefault="00E15D52" w:rsidP="00DD5497">
            <w:pPr>
              <w:jc w:val="both"/>
              <w:rPr>
                <w:rFonts w:ascii="Arial" w:hAnsi="Arial" w:cs="Arial"/>
              </w:rPr>
            </w:pPr>
          </w:p>
        </w:tc>
        <w:tc>
          <w:tcPr>
            <w:tcW w:w="2301" w:type="dxa"/>
          </w:tcPr>
          <w:p w14:paraId="05D5DD82" w14:textId="77777777" w:rsidR="00E15D52" w:rsidRDefault="00E15D52" w:rsidP="00DD5497">
            <w:pPr>
              <w:jc w:val="both"/>
              <w:rPr>
                <w:rFonts w:ascii="Arial" w:hAnsi="Arial" w:cs="Arial"/>
              </w:rPr>
            </w:pPr>
          </w:p>
        </w:tc>
        <w:tc>
          <w:tcPr>
            <w:tcW w:w="2302" w:type="dxa"/>
          </w:tcPr>
          <w:p w14:paraId="789F86D6" w14:textId="77777777" w:rsidR="00E15D52" w:rsidRDefault="00E15D52" w:rsidP="00DD5497">
            <w:pPr>
              <w:jc w:val="both"/>
              <w:rPr>
                <w:rFonts w:ascii="Arial" w:hAnsi="Arial" w:cs="Arial"/>
              </w:rPr>
            </w:pPr>
          </w:p>
        </w:tc>
      </w:tr>
      <w:tr w:rsidR="005B188E" w14:paraId="03E4142D" w14:textId="77777777" w:rsidTr="00CA7D54">
        <w:tc>
          <w:tcPr>
            <w:tcW w:w="2301" w:type="dxa"/>
          </w:tcPr>
          <w:p w14:paraId="7A493EC3" w14:textId="4079F3EE" w:rsidR="005B188E" w:rsidRPr="002005D3" w:rsidRDefault="005B188E" w:rsidP="00DD5497">
            <w:pPr>
              <w:jc w:val="both"/>
              <w:rPr>
                <w:rFonts w:ascii="Arial" w:hAnsi="Arial" w:cs="Arial"/>
              </w:rPr>
            </w:pPr>
            <w:r w:rsidRPr="002005D3">
              <w:rPr>
                <w:rFonts w:ascii="Arial" w:hAnsi="Arial" w:cs="Arial"/>
              </w:rPr>
              <w:t>Biologické hodnocení, popř. biologické posouzení</w:t>
            </w:r>
          </w:p>
        </w:tc>
        <w:tc>
          <w:tcPr>
            <w:tcW w:w="2301" w:type="dxa"/>
          </w:tcPr>
          <w:p w14:paraId="66F9A5B7" w14:textId="77777777" w:rsidR="005B188E" w:rsidRPr="005B188E" w:rsidRDefault="005B188E" w:rsidP="00DD5497">
            <w:pPr>
              <w:jc w:val="both"/>
              <w:rPr>
                <w:rFonts w:ascii="Arial" w:hAnsi="Arial" w:cs="Arial"/>
                <w:highlight w:val="yellow"/>
              </w:rPr>
            </w:pPr>
          </w:p>
        </w:tc>
        <w:tc>
          <w:tcPr>
            <w:tcW w:w="2301" w:type="dxa"/>
          </w:tcPr>
          <w:p w14:paraId="12574675" w14:textId="77777777" w:rsidR="005B188E" w:rsidRPr="005B188E" w:rsidRDefault="005B188E" w:rsidP="00DD5497">
            <w:pPr>
              <w:jc w:val="both"/>
              <w:rPr>
                <w:rFonts w:ascii="Arial" w:hAnsi="Arial" w:cs="Arial"/>
                <w:highlight w:val="yellow"/>
              </w:rPr>
            </w:pPr>
          </w:p>
        </w:tc>
        <w:tc>
          <w:tcPr>
            <w:tcW w:w="2302" w:type="dxa"/>
          </w:tcPr>
          <w:p w14:paraId="3936BC56" w14:textId="77777777" w:rsidR="005B188E" w:rsidRPr="005B188E" w:rsidRDefault="005B188E" w:rsidP="00DD5497">
            <w:pPr>
              <w:jc w:val="both"/>
              <w:rPr>
                <w:rFonts w:ascii="Arial" w:hAnsi="Arial" w:cs="Arial"/>
                <w:highlight w:val="yellow"/>
              </w:rPr>
            </w:pPr>
          </w:p>
        </w:tc>
      </w:tr>
      <w:tr w:rsidR="00CA7D54" w14:paraId="75AD1CB2" w14:textId="77777777" w:rsidTr="00CA7D54">
        <w:trPr>
          <w:trHeight w:val="220"/>
        </w:trPr>
        <w:tc>
          <w:tcPr>
            <w:tcW w:w="2301" w:type="dxa"/>
          </w:tcPr>
          <w:p w14:paraId="756F163F" w14:textId="2C6ECD3E" w:rsidR="00CA7D54" w:rsidRPr="00CA7D54" w:rsidRDefault="00CA7D54" w:rsidP="00DD5497">
            <w:pPr>
              <w:jc w:val="both"/>
              <w:rPr>
                <w:rFonts w:ascii="Arial" w:hAnsi="Arial" w:cs="Arial"/>
                <w:b/>
              </w:rPr>
            </w:pPr>
            <w:r w:rsidRPr="00CA7D54">
              <w:rPr>
                <w:rFonts w:ascii="Arial" w:hAnsi="Arial" w:cs="Arial"/>
                <w:b/>
              </w:rPr>
              <w:t>CELKEM</w:t>
            </w:r>
            <w:r w:rsidR="00F27229">
              <w:rPr>
                <w:rFonts w:ascii="Arial" w:hAnsi="Arial" w:cs="Arial"/>
                <w:b/>
              </w:rPr>
              <w:t xml:space="preserve"> (cena Díla)</w:t>
            </w:r>
          </w:p>
        </w:tc>
        <w:tc>
          <w:tcPr>
            <w:tcW w:w="2301" w:type="dxa"/>
          </w:tcPr>
          <w:p w14:paraId="41B5613B" w14:textId="77777777" w:rsidR="00CA7D54" w:rsidRDefault="00CA7D54" w:rsidP="00DD5497">
            <w:pPr>
              <w:jc w:val="both"/>
              <w:rPr>
                <w:rFonts w:ascii="Arial" w:hAnsi="Arial" w:cs="Arial"/>
              </w:rPr>
            </w:pPr>
          </w:p>
        </w:tc>
        <w:tc>
          <w:tcPr>
            <w:tcW w:w="2301" w:type="dxa"/>
          </w:tcPr>
          <w:p w14:paraId="665FDA7D" w14:textId="77777777" w:rsidR="00CA7D54" w:rsidRDefault="00CA7D54" w:rsidP="00DD5497">
            <w:pPr>
              <w:jc w:val="both"/>
              <w:rPr>
                <w:rFonts w:ascii="Arial" w:hAnsi="Arial" w:cs="Arial"/>
              </w:rPr>
            </w:pPr>
          </w:p>
        </w:tc>
        <w:tc>
          <w:tcPr>
            <w:tcW w:w="2302" w:type="dxa"/>
          </w:tcPr>
          <w:p w14:paraId="064DE73F" w14:textId="77777777" w:rsidR="00CA7D54" w:rsidRDefault="00CA7D54" w:rsidP="00DD5497">
            <w:pPr>
              <w:jc w:val="both"/>
              <w:rPr>
                <w:rFonts w:ascii="Arial" w:hAnsi="Arial" w:cs="Arial"/>
              </w:rPr>
            </w:pPr>
          </w:p>
        </w:tc>
      </w:tr>
    </w:tbl>
    <w:p w14:paraId="4C64F8E9" w14:textId="037985E4" w:rsidR="00AF3777" w:rsidRDefault="00AF3777" w:rsidP="00DD5497">
      <w:pPr>
        <w:jc w:val="both"/>
        <w:rPr>
          <w:rFonts w:ascii="Arial" w:hAnsi="Arial" w:cs="Arial"/>
        </w:rPr>
      </w:pPr>
    </w:p>
    <w:p w14:paraId="29F4D47D" w14:textId="30889162" w:rsidR="00F46328" w:rsidRDefault="00F46328" w:rsidP="00F46328">
      <w:pPr>
        <w:tabs>
          <w:tab w:val="left" w:pos="0"/>
        </w:tabs>
        <w:ind w:left="425"/>
        <w:jc w:val="both"/>
        <w:rPr>
          <w:rFonts w:ascii="Arial" w:hAnsi="Arial" w:cs="Arial"/>
        </w:rPr>
      </w:pPr>
    </w:p>
    <w:p w14:paraId="0D52D76E" w14:textId="77777777" w:rsidR="0018649F" w:rsidRPr="00DD5497" w:rsidRDefault="0018649F" w:rsidP="00DD5497">
      <w:pPr>
        <w:ind w:left="357"/>
        <w:jc w:val="both"/>
        <w:rPr>
          <w:rFonts w:ascii="Arial" w:hAnsi="Arial" w:cs="Arial"/>
        </w:rPr>
      </w:pPr>
    </w:p>
    <w:p w14:paraId="145BC39A" w14:textId="14C6586B" w:rsidR="00327652" w:rsidRDefault="00327652" w:rsidP="004633BC">
      <w:pPr>
        <w:keepNext/>
        <w:numPr>
          <w:ilvl w:val="0"/>
          <w:numId w:val="2"/>
        </w:numPr>
        <w:ind w:left="453" w:hanging="96"/>
        <w:jc w:val="center"/>
        <w:rPr>
          <w:rFonts w:ascii="Arial" w:hAnsi="Arial" w:cs="Arial"/>
          <w:b/>
          <w:szCs w:val="24"/>
        </w:rPr>
      </w:pPr>
      <w:r w:rsidRPr="00AF3777">
        <w:rPr>
          <w:rFonts w:ascii="Arial" w:hAnsi="Arial" w:cs="Arial"/>
          <w:b/>
          <w:szCs w:val="24"/>
        </w:rPr>
        <w:t xml:space="preserve">Odstoupení od </w:t>
      </w:r>
      <w:r w:rsidR="00EB3E89">
        <w:rPr>
          <w:rFonts w:ascii="Arial" w:hAnsi="Arial" w:cs="Arial"/>
          <w:b/>
          <w:szCs w:val="24"/>
        </w:rPr>
        <w:t>S</w:t>
      </w:r>
      <w:r w:rsidRPr="00AF3777">
        <w:rPr>
          <w:rFonts w:ascii="Arial" w:hAnsi="Arial" w:cs="Arial"/>
          <w:b/>
          <w:szCs w:val="24"/>
        </w:rPr>
        <w:t>mlouvy</w:t>
      </w:r>
    </w:p>
    <w:p w14:paraId="357B7A9B" w14:textId="77777777" w:rsidR="00AF3777" w:rsidRPr="00AF3777" w:rsidRDefault="00AF3777" w:rsidP="00AF3777">
      <w:pPr>
        <w:keepNext/>
        <w:ind w:left="453"/>
        <w:rPr>
          <w:rFonts w:ascii="Arial" w:hAnsi="Arial" w:cs="Arial"/>
          <w:b/>
          <w:szCs w:val="24"/>
        </w:rPr>
      </w:pPr>
    </w:p>
    <w:p w14:paraId="1F6BAA56" w14:textId="22499818"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Od </w:t>
      </w:r>
      <w:r w:rsidR="009B71FD">
        <w:rPr>
          <w:rFonts w:ascii="Arial" w:hAnsi="Arial" w:cs="Arial"/>
        </w:rPr>
        <w:t>S</w:t>
      </w:r>
      <w:r w:rsidRPr="00DD5497">
        <w:rPr>
          <w:rFonts w:ascii="Arial" w:hAnsi="Arial" w:cs="Arial"/>
        </w:rPr>
        <w:t xml:space="preserve">mlouvy může odstoupit kterákoliv </w:t>
      </w:r>
      <w:r w:rsidR="00EB3E89">
        <w:rPr>
          <w:rFonts w:ascii="Arial" w:hAnsi="Arial" w:cs="Arial"/>
        </w:rPr>
        <w:t>S</w:t>
      </w:r>
      <w:r w:rsidRPr="00DD5497">
        <w:rPr>
          <w:rFonts w:ascii="Arial" w:hAnsi="Arial" w:cs="Arial"/>
        </w:rPr>
        <w:t xml:space="preserve">mluvní strana, pokud zjistí podstatné porušení </w:t>
      </w:r>
      <w:r w:rsidR="00104FE9">
        <w:rPr>
          <w:rFonts w:ascii="Arial" w:hAnsi="Arial" w:cs="Arial"/>
        </w:rPr>
        <w:t>S</w:t>
      </w:r>
      <w:r w:rsidRPr="00DD5497">
        <w:rPr>
          <w:rFonts w:ascii="Arial" w:hAnsi="Arial" w:cs="Arial"/>
        </w:rPr>
        <w:t xml:space="preserve">mlouvy druhou </w:t>
      </w:r>
      <w:r w:rsidR="0078254F">
        <w:rPr>
          <w:rFonts w:ascii="Arial" w:hAnsi="Arial" w:cs="Arial"/>
        </w:rPr>
        <w:t>S</w:t>
      </w:r>
      <w:r w:rsidRPr="00DD5497">
        <w:rPr>
          <w:rFonts w:ascii="Arial" w:hAnsi="Arial" w:cs="Arial"/>
        </w:rPr>
        <w:t>mluvní stranou.</w:t>
      </w:r>
    </w:p>
    <w:p w14:paraId="03734AAD" w14:textId="77777777" w:rsidR="0078254F" w:rsidRPr="00DD5497" w:rsidRDefault="0078254F" w:rsidP="0078254F">
      <w:pPr>
        <w:ind w:left="357"/>
        <w:jc w:val="both"/>
        <w:rPr>
          <w:rFonts w:ascii="Arial" w:hAnsi="Arial" w:cs="Arial"/>
        </w:rPr>
      </w:pPr>
    </w:p>
    <w:p w14:paraId="00727259" w14:textId="1AB5E89E" w:rsidR="00327652" w:rsidRPr="00DD5497"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Podstatným porušením </w:t>
      </w:r>
      <w:r w:rsidR="00104FE9">
        <w:rPr>
          <w:rFonts w:ascii="Arial" w:hAnsi="Arial" w:cs="Arial"/>
        </w:rPr>
        <w:t>S</w:t>
      </w:r>
      <w:r w:rsidRPr="00DD5497">
        <w:rPr>
          <w:rFonts w:ascii="Arial" w:hAnsi="Arial" w:cs="Arial"/>
        </w:rPr>
        <w:t>mlouvy se rozum</w:t>
      </w:r>
      <w:r w:rsidR="004E5A51">
        <w:rPr>
          <w:rFonts w:ascii="Arial" w:hAnsi="Arial" w:cs="Arial"/>
        </w:rPr>
        <w:t>í zejména</w:t>
      </w:r>
      <w:r w:rsidRPr="00DD5497">
        <w:rPr>
          <w:rFonts w:ascii="Arial" w:hAnsi="Arial" w:cs="Arial"/>
        </w:rPr>
        <w:t>:</w:t>
      </w:r>
    </w:p>
    <w:p w14:paraId="6C197632" w14:textId="3A90032B" w:rsidR="00875C36" w:rsidRDefault="0078254F" w:rsidP="00A80260">
      <w:pPr>
        <w:numPr>
          <w:ilvl w:val="0"/>
          <w:numId w:val="26"/>
        </w:numPr>
        <w:tabs>
          <w:tab w:val="left" w:pos="0"/>
        </w:tabs>
        <w:ind w:left="782" w:hanging="357"/>
        <w:jc w:val="both"/>
        <w:rPr>
          <w:rFonts w:ascii="Arial" w:hAnsi="Arial" w:cs="Arial"/>
        </w:rPr>
      </w:pPr>
      <w:r>
        <w:rPr>
          <w:rFonts w:ascii="Arial" w:hAnsi="Arial" w:cs="Arial"/>
        </w:rPr>
        <w:t xml:space="preserve">pokud bude </w:t>
      </w:r>
      <w:r w:rsidR="00327652" w:rsidRPr="00DD5497">
        <w:rPr>
          <w:rFonts w:ascii="Arial" w:hAnsi="Arial" w:cs="Arial"/>
        </w:rPr>
        <w:t xml:space="preserve">prodlení </w:t>
      </w:r>
      <w:r>
        <w:rPr>
          <w:rFonts w:ascii="Arial" w:hAnsi="Arial" w:cs="Arial"/>
        </w:rPr>
        <w:t>Z</w:t>
      </w:r>
      <w:r w:rsidR="00327652" w:rsidRPr="00DD5497">
        <w:rPr>
          <w:rFonts w:ascii="Arial" w:hAnsi="Arial" w:cs="Arial"/>
        </w:rPr>
        <w:t>hotovitele se splněním termínu dokončení</w:t>
      </w:r>
      <w:r>
        <w:rPr>
          <w:rFonts w:ascii="Arial" w:hAnsi="Arial" w:cs="Arial"/>
        </w:rPr>
        <w:t xml:space="preserve"> jakékoliv části D</w:t>
      </w:r>
      <w:r w:rsidR="00327652" w:rsidRPr="00DD5497">
        <w:rPr>
          <w:rFonts w:ascii="Arial" w:hAnsi="Arial" w:cs="Arial"/>
        </w:rPr>
        <w:t xml:space="preserve">íla dle čl. </w:t>
      </w:r>
      <w:r>
        <w:rPr>
          <w:rFonts w:ascii="Arial" w:hAnsi="Arial" w:cs="Arial"/>
        </w:rPr>
        <w:fldChar w:fldCharType="begin"/>
      </w:r>
      <w:r>
        <w:rPr>
          <w:rFonts w:ascii="Arial" w:hAnsi="Arial" w:cs="Arial"/>
        </w:rPr>
        <w:instrText xml:space="preserve"> REF _Ref100559168 \r \h </w:instrText>
      </w:r>
      <w:r w:rsidR="00A80260">
        <w:rPr>
          <w:rFonts w:ascii="Arial" w:hAnsi="Arial" w:cs="Arial"/>
        </w:rPr>
        <w:instrText xml:space="preserve"> \* MERGEFORMAT </w:instrText>
      </w:r>
      <w:r>
        <w:rPr>
          <w:rFonts w:ascii="Arial" w:hAnsi="Arial" w:cs="Arial"/>
        </w:rPr>
      </w:r>
      <w:r>
        <w:rPr>
          <w:rFonts w:ascii="Arial" w:hAnsi="Arial" w:cs="Arial"/>
        </w:rPr>
        <w:fldChar w:fldCharType="separate"/>
      </w:r>
      <w:r w:rsidR="00B25F1C">
        <w:rPr>
          <w:rFonts w:ascii="Arial" w:hAnsi="Arial" w:cs="Arial"/>
        </w:rPr>
        <w:t>III</w:t>
      </w:r>
      <w:r>
        <w:rPr>
          <w:rFonts w:ascii="Arial" w:hAnsi="Arial" w:cs="Arial"/>
        </w:rPr>
        <w:fldChar w:fldCharType="end"/>
      </w:r>
      <w:r>
        <w:rPr>
          <w:rFonts w:ascii="Arial" w:hAnsi="Arial" w:cs="Arial"/>
        </w:rPr>
        <w:t>.</w:t>
      </w:r>
      <w:r w:rsidR="00327652" w:rsidRPr="00DD5497">
        <w:rPr>
          <w:rFonts w:ascii="Arial" w:hAnsi="Arial" w:cs="Arial"/>
        </w:rPr>
        <w:t xml:space="preserve"> </w:t>
      </w:r>
      <w:r>
        <w:rPr>
          <w:rFonts w:ascii="Arial" w:hAnsi="Arial" w:cs="Arial"/>
        </w:rPr>
        <w:t>S</w:t>
      </w:r>
      <w:r w:rsidR="00327652" w:rsidRPr="00DD5497">
        <w:rPr>
          <w:rFonts w:ascii="Arial" w:hAnsi="Arial" w:cs="Arial"/>
        </w:rPr>
        <w:t>mlouvy delší než 30 dnů</w:t>
      </w:r>
      <w:r w:rsidR="00875C36">
        <w:rPr>
          <w:rFonts w:ascii="Arial" w:hAnsi="Arial" w:cs="Arial"/>
        </w:rPr>
        <w:t>;</w:t>
      </w:r>
    </w:p>
    <w:p w14:paraId="732806E9" w14:textId="3BAC207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bude Dílo </w:t>
      </w:r>
      <w:r w:rsidRPr="00875C36">
        <w:rPr>
          <w:rFonts w:ascii="Arial" w:hAnsi="Arial" w:cs="Arial"/>
        </w:rPr>
        <w:t>provádě</w:t>
      </w:r>
      <w:r>
        <w:rPr>
          <w:rFonts w:ascii="Arial" w:hAnsi="Arial" w:cs="Arial"/>
        </w:rPr>
        <w:t>t</w:t>
      </w:r>
      <w:r w:rsidRPr="00875C36">
        <w:rPr>
          <w:rFonts w:ascii="Arial" w:hAnsi="Arial" w:cs="Arial"/>
        </w:rPr>
        <w:t xml:space="preserve"> v rozporu se zadáním rozsahu </w:t>
      </w:r>
      <w:r w:rsidR="004E5A51">
        <w:rPr>
          <w:rFonts w:ascii="Arial" w:hAnsi="Arial" w:cs="Arial"/>
        </w:rPr>
        <w:t>s</w:t>
      </w:r>
      <w:r w:rsidRPr="00875C36">
        <w:rPr>
          <w:rFonts w:ascii="Arial" w:hAnsi="Arial" w:cs="Arial"/>
        </w:rPr>
        <w:t xml:space="preserve">tavby či jinak definovaných zadání (zejména obecně závaznými právními předpisy, českými technickými normami ČSN, TKP </w:t>
      </w:r>
      <w:r>
        <w:rPr>
          <w:rFonts w:ascii="Arial" w:hAnsi="Arial" w:cs="Arial"/>
        </w:rPr>
        <w:t>O</w:t>
      </w:r>
      <w:r w:rsidRPr="00875C36">
        <w:rPr>
          <w:rFonts w:ascii="Arial" w:hAnsi="Arial" w:cs="Arial"/>
        </w:rPr>
        <w:t>bjednatele apod.)</w:t>
      </w:r>
      <w:r>
        <w:rPr>
          <w:rFonts w:ascii="Arial" w:hAnsi="Arial" w:cs="Arial"/>
        </w:rPr>
        <w:t>;</w:t>
      </w:r>
    </w:p>
    <w:p w14:paraId="619E12ED" w14:textId="4557FF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Z</w:t>
      </w:r>
      <w:r w:rsidRPr="00875C36">
        <w:rPr>
          <w:rFonts w:ascii="Arial" w:hAnsi="Arial" w:cs="Arial"/>
        </w:rPr>
        <w:t xml:space="preserve">hotovitel </w:t>
      </w:r>
      <w:r>
        <w:rPr>
          <w:rFonts w:ascii="Arial" w:hAnsi="Arial" w:cs="Arial"/>
        </w:rPr>
        <w:t>nebude</w:t>
      </w:r>
      <w:r w:rsidRPr="00875C36">
        <w:rPr>
          <w:rFonts w:ascii="Arial" w:hAnsi="Arial" w:cs="Arial"/>
        </w:rPr>
        <w:t xml:space="preserve"> pojištěn v souladu s</w:t>
      </w:r>
      <w:r>
        <w:rPr>
          <w:rFonts w:ascii="Arial" w:hAnsi="Arial" w:cs="Arial"/>
        </w:rPr>
        <w:t>e S</w:t>
      </w:r>
      <w:r w:rsidRPr="00875C36">
        <w:rPr>
          <w:rFonts w:ascii="Arial" w:hAnsi="Arial" w:cs="Arial"/>
        </w:rPr>
        <w:t>mlouvou</w:t>
      </w:r>
      <w:r>
        <w:rPr>
          <w:rFonts w:ascii="Arial" w:hAnsi="Arial" w:cs="Arial"/>
        </w:rPr>
        <w:t>;</w:t>
      </w:r>
    </w:p>
    <w:p w14:paraId="0848F8B9" w14:textId="255BD2C6"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bude </w:t>
      </w:r>
      <w:r w:rsidR="009B71FD">
        <w:rPr>
          <w:rFonts w:ascii="Arial" w:hAnsi="Arial" w:cs="Arial"/>
        </w:rPr>
        <w:t>Zhotovitel v úpadku nebo ve stavu hrozícího úpadku</w:t>
      </w:r>
      <w:r>
        <w:rPr>
          <w:rFonts w:ascii="Arial" w:hAnsi="Arial" w:cs="Arial"/>
        </w:rPr>
        <w:t>;</w:t>
      </w:r>
    </w:p>
    <w:p w14:paraId="727A96E3" w14:textId="40A19E5C"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pokud se Z</w:t>
      </w:r>
      <w:r w:rsidRPr="00875C36">
        <w:rPr>
          <w:rFonts w:ascii="Arial" w:hAnsi="Arial" w:cs="Arial"/>
        </w:rPr>
        <w:t xml:space="preserve">hotovitel </w:t>
      </w:r>
      <w:r>
        <w:rPr>
          <w:rFonts w:ascii="Arial" w:hAnsi="Arial" w:cs="Arial"/>
        </w:rPr>
        <w:t>stane</w:t>
      </w:r>
      <w:r w:rsidRPr="00875C36">
        <w:rPr>
          <w:rFonts w:ascii="Arial" w:hAnsi="Arial" w:cs="Arial"/>
        </w:rPr>
        <w:t xml:space="preserve"> fakticky nebo právně nezpůsobilým ke zhotovení </w:t>
      </w:r>
      <w:r>
        <w:rPr>
          <w:rFonts w:ascii="Arial" w:hAnsi="Arial" w:cs="Arial"/>
        </w:rPr>
        <w:t>D</w:t>
      </w:r>
      <w:r w:rsidRPr="00875C36">
        <w:rPr>
          <w:rFonts w:ascii="Arial" w:hAnsi="Arial" w:cs="Arial"/>
        </w:rPr>
        <w:t>íla</w:t>
      </w:r>
      <w:r>
        <w:rPr>
          <w:rFonts w:ascii="Arial" w:hAnsi="Arial" w:cs="Arial"/>
        </w:rPr>
        <w:t>;</w:t>
      </w:r>
    </w:p>
    <w:p w14:paraId="63FB7FD1" w14:textId="2C6FC05C" w:rsidR="00875C36" w:rsidRPr="00875C36" w:rsidRDefault="00875C36" w:rsidP="00875C36">
      <w:pPr>
        <w:numPr>
          <w:ilvl w:val="0"/>
          <w:numId w:val="26"/>
        </w:numPr>
        <w:tabs>
          <w:tab w:val="left" w:pos="0"/>
        </w:tabs>
        <w:ind w:left="782" w:hanging="357"/>
        <w:jc w:val="both"/>
        <w:rPr>
          <w:rFonts w:ascii="Arial" w:hAnsi="Arial" w:cs="Arial"/>
        </w:rPr>
      </w:pPr>
      <w:r w:rsidRPr="00875C36">
        <w:rPr>
          <w:rFonts w:ascii="Arial" w:hAnsi="Arial" w:cs="Arial"/>
        </w:rPr>
        <w:t xml:space="preserve">zjistí-li </w:t>
      </w:r>
      <w:r>
        <w:rPr>
          <w:rFonts w:ascii="Arial" w:hAnsi="Arial" w:cs="Arial"/>
        </w:rPr>
        <w:t>O</w:t>
      </w:r>
      <w:r w:rsidRPr="00875C36">
        <w:rPr>
          <w:rFonts w:ascii="Arial" w:hAnsi="Arial" w:cs="Arial"/>
        </w:rPr>
        <w:t xml:space="preserve">bjednatel, že </w:t>
      </w:r>
      <w:r>
        <w:rPr>
          <w:rFonts w:ascii="Arial" w:hAnsi="Arial" w:cs="Arial"/>
        </w:rPr>
        <w:t>Z</w:t>
      </w:r>
      <w:r w:rsidRPr="00875C36">
        <w:rPr>
          <w:rFonts w:ascii="Arial" w:hAnsi="Arial" w:cs="Arial"/>
        </w:rPr>
        <w:t xml:space="preserve">hotovitel uvedl v </w:t>
      </w:r>
      <w:r>
        <w:rPr>
          <w:rFonts w:ascii="Arial" w:hAnsi="Arial" w:cs="Arial"/>
        </w:rPr>
        <w:t>N</w:t>
      </w:r>
      <w:r w:rsidRPr="00875C36">
        <w:rPr>
          <w:rFonts w:ascii="Arial" w:hAnsi="Arial" w:cs="Arial"/>
        </w:rPr>
        <w:t xml:space="preserve">abídce na </w:t>
      </w:r>
      <w:r>
        <w:rPr>
          <w:rFonts w:ascii="Arial" w:hAnsi="Arial" w:cs="Arial"/>
        </w:rPr>
        <w:t>V</w:t>
      </w:r>
      <w:r w:rsidRPr="00875C36">
        <w:rPr>
          <w:rFonts w:ascii="Arial" w:hAnsi="Arial" w:cs="Arial"/>
        </w:rPr>
        <w:t>eřejnou zakázku nepravdivé údaje</w:t>
      </w:r>
      <w:r>
        <w:rPr>
          <w:rFonts w:ascii="Arial" w:hAnsi="Arial" w:cs="Arial"/>
        </w:rPr>
        <w:t>;</w:t>
      </w:r>
      <w:r w:rsidRPr="00875C36">
        <w:rPr>
          <w:rFonts w:ascii="Arial" w:hAnsi="Arial" w:cs="Arial"/>
        </w:rPr>
        <w:t xml:space="preserve"> </w:t>
      </w:r>
    </w:p>
    <w:p w14:paraId="426370C8" w14:textId="7CCE8D41" w:rsidR="00875C36" w:rsidRPr="00875C36"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smluvní povinnosti dle </w:t>
      </w:r>
      <w:r>
        <w:rPr>
          <w:rFonts w:ascii="Arial" w:hAnsi="Arial" w:cs="Arial"/>
        </w:rPr>
        <w:t>S</w:t>
      </w:r>
      <w:r w:rsidRPr="00875C36">
        <w:rPr>
          <w:rFonts w:ascii="Arial" w:hAnsi="Arial" w:cs="Arial"/>
        </w:rPr>
        <w:t>mlouvy, které nebud</w:t>
      </w:r>
      <w:r>
        <w:rPr>
          <w:rFonts w:ascii="Arial" w:hAnsi="Arial" w:cs="Arial"/>
        </w:rPr>
        <w:t>ou</w:t>
      </w:r>
      <w:r w:rsidRPr="00875C36">
        <w:rPr>
          <w:rFonts w:ascii="Arial" w:hAnsi="Arial" w:cs="Arial"/>
        </w:rPr>
        <w:t xml:space="preserve"> </w:t>
      </w:r>
      <w:r>
        <w:rPr>
          <w:rFonts w:ascii="Arial" w:hAnsi="Arial" w:cs="Arial"/>
        </w:rPr>
        <w:t>Z</w:t>
      </w:r>
      <w:r w:rsidRPr="00875C36">
        <w:rPr>
          <w:rFonts w:ascii="Arial" w:hAnsi="Arial" w:cs="Arial"/>
        </w:rPr>
        <w:t>hotovitelem napraven</w:t>
      </w:r>
      <w:r>
        <w:rPr>
          <w:rFonts w:ascii="Arial" w:hAnsi="Arial" w:cs="Arial"/>
        </w:rPr>
        <w:t>y</w:t>
      </w:r>
      <w:r w:rsidRPr="00875C36">
        <w:rPr>
          <w:rFonts w:ascii="Arial" w:hAnsi="Arial" w:cs="Arial"/>
        </w:rPr>
        <w:t xml:space="preserve"> ani v </w:t>
      </w:r>
      <w:r>
        <w:rPr>
          <w:rFonts w:ascii="Arial" w:hAnsi="Arial" w:cs="Arial"/>
        </w:rPr>
        <w:t>O</w:t>
      </w:r>
      <w:r w:rsidRPr="00875C36">
        <w:rPr>
          <w:rFonts w:ascii="Arial" w:hAnsi="Arial" w:cs="Arial"/>
        </w:rPr>
        <w:t>bjednatelem dodatečně stanovené přiměřené lhůtě</w:t>
      </w:r>
      <w:r>
        <w:rPr>
          <w:rFonts w:ascii="Arial" w:hAnsi="Arial" w:cs="Arial"/>
        </w:rPr>
        <w:t>;</w:t>
      </w:r>
    </w:p>
    <w:p w14:paraId="2C6DEBE8" w14:textId="07C0D3EB" w:rsidR="00E45492" w:rsidRDefault="00875C36" w:rsidP="00875C36">
      <w:pPr>
        <w:numPr>
          <w:ilvl w:val="0"/>
          <w:numId w:val="26"/>
        </w:numPr>
        <w:tabs>
          <w:tab w:val="left" w:pos="0"/>
        </w:tabs>
        <w:ind w:left="782" w:hanging="357"/>
        <w:jc w:val="both"/>
        <w:rPr>
          <w:rFonts w:ascii="Arial" w:hAnsi="Arial" w:cs="Arial"/>
        </w:rPr>
      </w:pPr>
      <w:r>
        <w:rPr>
          <w:rFonts w:ascii="Arial" w:hAnsi="Arial" w:cs="Arial"/>
        </w:rPr>
        <w:t xml:space="preserve">pokud Zhotovitel </w:t>
      </w:r>
      <w:r w:rsidRPr="00875C36">
        <w:rPr>
          <w:rFonts w:ascii="Arial" w:hAnsi="Arial" w:cs="Arial"/>
        </w:rPr>
        <w:t>opakovan</w:t>
      </w:r>
      <w:r>
        <w:rPr>
          <w:rFonts w:ascii="Arial" w:hAnsi="Arial" w:cs="Arial"/>
        </w:rPr>
        <w:t>ě</w:t>
      </w:r>
      <w:r w:rsidRPr="00875C36">
        <w:rPr>
          <w:rFonts w:ascii="Arial" w:hAnsi="Arial" w:cs="Arial"/>
        </w:rPr>
        <w:t xml:space="preserve"> poruš</w:t>
      </w:r>
      <w:r>
        <w:rPr>
          <w:rFonts w:ascii="Arial" w:hAnsi="Arial" w:cs="Arial"/>
        </w:rPr>
        <w:t>í</w:t>
      </w:r>
      <w:r w:rsidRPr="00875C36">
        <w:rPr>
          <w:rFonts w:ascii="Arial" w:hAnsi="Arial" w:cs="Arial"/>
        </w:rPr>
        <w:t xml:space="preserve"> povinnosti</w:t>
      </w:r>
      <w:r w:rsidR="000208DC">
        <w:rPr>
          <w:rFonts w:ascii="Arial" w:hAnsi="Arial" w:cs="Arial"/>
        </w:rPr>
        <w:t xml:space="preserve"> (vč. dohodnutých termínů plnění)</w:t>
      </w:r>
      <w:r w:rsidRPr="00875C36">
        <w:rPr>
          <w:rFonts w:ascii="Arial" w:hAnsi="Arial" w:cs="Arial"/>
        </w:rPr>
        <w:t xml:space="preserve"> sjednané s </w:t>
      </w:r>
      <w:r>
        <w:rPr>
          <w:rFonts w:ascii="Arial" w:hAnsi="Arial" w:cs="Arial"/>
        </w:rPr>
        <w:t>O</w:t>
      </w:r>
      <w:r w:rsidRPr="00875C36">
        <w:rPr>
          <w:rFonts w:ascii="Arial" w:hAnsi="Arial" w:cs="Arial"/>
        </w:rPr>
        <w:t xml:space="preserve">bjednatelem v průběhu provádění </w:t>
      </w:r>
      <w:r w:rsidR="005B637F">
        <w:rPr>
          <w:rFonts w:ascii="Arial" w:hAnsi="Arial" w:cs="Arial"/>
        </w:rPr>
        <w:t>D</w:t>
      </w:r>
      <w:r w:rsidRPr="00875C36">
        <w:rPr>
          <w:rFonts w:ascii="Arial" w:hAnsi="Arial" w:cs="Arial"/>
        </w:rPr>
        <w:t xml:space="preserve">íla v zápisech z výrobních </w:t>
      </w:r>
      <w:r w:rsidR="004E5A51">
        <w:rPr>
          <w:rFonts w:ascii="Arial" w:hAnsi="Arial" w:cs="Arial"/>
        </w:rPr>
        <w:t>výborů</w:t>
      </w:r>
      <w:r w:rsidRPr="00875C36">
        <w:rPr>
          <w:rFonts w:ascii="Arial" w:hAnsi="Arial" w:cs="Arial"/>
        </w:rPr>
        <w:t xml:space="preserve"> nebo v jiných písemných dokumentech vyhotovených mezi </w:t>
      </w:r>
      <w:r>
        <w:rPr>
          <w:rFonts w:ascii="Arial" w:hAnsi="Arial" w:cs="Arial"/>
        </w:rPr>
        <w:t>Z</w:t>
      </w:r>
      <w:r w:rsidRPr="00875C36">
        <w:rPr>
          <w:rFonts w:ascii="Arial" w:hAnsi="Arial" w:cs="Arial"/>
        </w:rPr>
        <w:t xml:space="preserve">hotovitelem a </w:t>
      </w:r>
      <w:r>
        <w:rPr>
          <w:rFonts w:ascii="Arial" w:hAnsi="Arial" w:cs="Arial"/>
        </w:rPr>
        <w:t>O</w:t>
      </w:r>
      <w:r w:rsidRPr="00875C36">
        <w:rPr>
          <w:rFonts w:ascii="Arial" w:hAnsi="Arial" w:cs="Arial"/>
        </w:rPr>
        <w:t>bjednatelem</w:t>
      </w:r>
      <w:r w:rsidR="00E45492">
        <w:rPr>
          <w:rFonts w:ascii="Arial" w:hAnsi="Arial" w:cs="Arial"/>
        </w:rPr>
        <w:t>;</w:t>
      </w:r>
    </w:p>
    <w:p w14:paraId="0DD5D711" w14:textId="77777777" w:rsidR="00882137" w:rsidRDefault="00E45492"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 úhradou faktury nebo její části</w:t>
      </w:r>
      <w:r>
        <w:rPr>
          <w:rFonts w:ascii="Arial" w:hAnsi="Arial" w:cs="Arial"/>
        </w:rPr>
        <w:t xml:space="preserve"> o více než 60 dnů</w:t>
      </w:r>
      <w:r w:rsidR="00882137">
        <w:rPr>
          <w:rFonts w:ascii="Arial" w:hAnsi="Arial" w:cs="Arial"/>
        </w:rPr>
        <w:t>, pokud Zhotovitel zaslal Objednateli písemnou dodatečnou výzvu k úhradě;</w:t>
      </w:r>
    </w:p>
    <w:p w14:paraId="367583F4" w14:textId="7805F2D4" w:rsidR="00327652" w:rsidRDefault="00882137" w:rsidP="00875C36">
      <w:pPr>
        <w:numPr>
          <w:ilvl w:val="0"/>
          <w:numId w:val="26"/>
        </w:numPr>
        <w:tabs>
          <w:tab w:val="left" w:pos="0"/>
        </w:tabs>
        <w:ind w:left="782" w:hanging="357"/>
        <w:jc w:val="both"/>
        <w:rPr>
          <w:rFonts w:ascii="Arial" w:hAnsi="Arial" w:cs="Arial"/>
        </w:rPr>
      </w:pPr>
      <w:r>
        <w:rPr>
          <w:rFonts w:ascii="Arial" w:hAnsi="Arial" w:cs="Arial"/>
        </w:rPr>
        <w:t>v</w:t>
      </w:r>
      <w:r w:rsidRPr="00E45492">
        <w:rPr>
          <w:rFonts w:ascii="Arial" w:hAnsi="Arial" w:cs="Arial"/>
        </w:rPr>
        <w:t xml:space="preserve"> případě prodlení </w:t>
      </w:r>
      <w:r>
        <w:rPr>
          <w:rFonts w:ascii="Arial" w:hAnsi="Arial" w:cs="Arial"/>
        </w:rPr>
        <w:t>O</w:t>
      </w:r>
      <w:r w:rsidRPr="00E45492">
        <w:rPr>
          <w:rFonts w:ascii="Arial" w:hAnsi="Arial" w:cs="Arial"/>
        </w:rPr>
        <w:t>bjednatele s</w:t>
      </w:r>
      <w:r>
        <w:rPr>
          <w:rFonts w:ascii="Arial" w:hAnsi="Arial" w:cs="Arial"/>
        </w:rPr>
        <w:t> poskytnutím nezbytné součinnosti o více než 30 dnů od písemné výzvy Zhotovitele Objednateli k poskytnutí součinnosti, pokud prodlení zaviní sám Objednatel</w:t>
      </w:r>
      <w:r w:rsidR="009D65B5">
        <w:rPr>
          <w:rFonts w:ascii="Arial" w:hAnsi="Arial" w:cs="Arial"/>
        </w:rPr>
        <w:t>;</w:t>
      </w:r>
    </w:p>
    <w:p w14:paraId="376E150D" w14:textId="7E802668" w:rsidR="0078254F" w:rsidRDefault="009D65B5" w:rsidP="009D65B5">
      <w:pPr>
        <w:numPr>
          <w:ilvl w:val="0"/>
          <w:numId w:val="26"/>
        </w:numPr>
        <w:tabs>
          <w:tab w:val="left" w:pos="0"/>
        </w:tabs>
        <w:ind w:left="782" w:hanging="357"/>
        <w:jc w:val="both"/>
        <w:rPr>
          <w:rFonts w:ascii="Arial" w:hAnsi="Arial" w:cs="Arial"/>
        </w:rPr>
      </w:pPr>
      <w:r>
        <w:rPr>
          <w:rFonts w:ascii="Arial" w:hAnsi="Arial" w:cs="Arial"/>
        </w:rPr>
        <w:t>situace</w:t>
      </w:r>
      <w:r w:rsidRPr="007C01F0">
        <w:rPr>
          <w:rFonts w:ascii="Arial" w:hAnsi="Arial" w:cs="Arial"/>
        </w:rPr>
        <w:t xml:space="preserve">, kdy z chování druhé </w:t>
      </w:r>
      <w:r>
        <w:rPr>
          <w:rFonts w:ascii="Arial" w:hAnsi="Arial" w:cs="Arial"/>
        </w:rPr>
        <w:t>S</w:t>
      </w:r>
      <w:r w:rsidRPr="007C01F0">
        <w:rPr>
          <w:rFonts w:ascii="Arial" w:hAnsi="Arial" w:cs="Arial"/>
        </w:rPr>
        <w:t xml:space="preserve">mluvní strany nepochybně vyplyne, že poruší </w:t>
      </w:r>
      <w:r>
        <w:rPr>
          <w:rFonts w:ascii="Arial" w:hAnsi="Arial" w:cs="Arial"/>
        </w:rPr>
        <w:t>S</w:t>
      </w:r>
      <w:r w:rsidRPr="007C01F0">
        <w:rPr>
          <w:rFonts w:ascii="Arial" w:hAnsi="Arial" w:cs="Arial"/>
        </w:rPr>
        <w:t xml:space="preserve">mlouvu podstatným způsobem, a nedá-li tato </w:t>
      </w:r>
      <w:r>
        <w:rPr>
          <w:rFonts w:ascii="Arial" w:hAnsi="Arial" w:cs="Arial"/>
        </w:rPr>
        <w:t>S</w:t>
      </w:r>
      <w:r w:rsidRPr="007C01F0">
        <w:rPr>
          <w:rFonts w:ascii="Arial" w:hAnsi="Arial" w:cs="Arial"/>
        </w:rPr>
        <w:t>mluvní strana na výzvu oprávněn</w:t>
      </w:r>
      <w:r>
        <w:rPr>
          <w:rFonts w:ascii="Arial" w:hAnsi="Arial" w:cs="Arial"/>
        </w:rPr>
        <w:t>é</w:t>
      </w:r>
      <w:r w:rsidRPr="007C01F0">
        <w:rPr>
          <w:rFonts w:ascii="Arial" w:hAnsi="Arial" w:cs="Arial"/>
        </w:rPr>
        <w:t xml:space="preserve"> </w:t>
      </w:r>
      <w:r>
        <w:rPr>
          <w:rFonts w:ascii="Arial" w:hAnsi="Arial" w:cs="Arial"/>
        </w:rPr>
        <w:t>S</w:t>
      </w:r>
      <w:r w:rsidRPr="007C01F0">
        <w:rPr>
          <w:rFonts w:ascii="Arial" w:hAnsi="Arial" w:cs="Arial"/>
        </w:rPr>
        <w:t>mluvní strany přiměřenou jistotu</w:t>
      </w:r>
      <w:r>
        <w:rPr>
          <w:rFonts w:ascii="Arial" w:hAnsi="Arial" w:cs="Arial"/>
        </w:rPr>
        <w:t>.</w:t>
      </w:r>
    </w:p>
    <w:p w14:paraId="73A92652" w14:textId="77777777" w:rsidR="009D65B5" w:rsidRPr="00DD5497" w:rsidRDefault="009D65B5" w:rsidP="0078254F">
      <w:pPr>
        <w:pStyle w:val="Odstavecseseznamem"/>
        <w:contextualSpacing w:val="0"/>
        <w:jc w:val="both"/>
        <w:rPr>
          <w:rFonts w:ascii="Arial" w:hAnsi="Arial" w:cs="Arial"/>
        </w:rPr>
      </w:pPr>
    </w:p>
    <w:p w14:paraId="0219CEB9" w14:textId="6E15CB56" w:rsidR="00976E18" w:rsidRPr="00976E18" w:rsidRDefault="00976E18" w:rsidP="00976E18">
      <w:pPr>
        <w:numPr>
          <w:ilvl w:val="0"/>
          <w:numId w:val="25"/>
        </w:numPr>
        <w:tabs>
          <w:tab w:val="left" w:pos="0"/>
        </w:tabs>
        <w:ind w:left="426" w:hanging="426"/>
        <w:jc w:val="both"/>
        <w:rPr>
          <w:rFonts w:ascii="Arial" w:hAnsi="Arial" w:cs="Arial"/>
        </w:rPr>
      </w:pPr>
      <w:r w:rsidRPr="00976E18">
        <w:rPr>
          <w:rFonts w:ascii="Arial" w:hAnsi="Arial" w:cs="Arial"/>
        </w:rPr>
        <w:t xml:space="preserve">Odstoupení od </w:t>
      </w:r>
      <w:r w:rsidR="00DF3363">
        <w:rPr>
          <w:rFonts w:ascii="Arial" w:hAnsi="Arial" w:cs="Arial"/>
        </w:rPr>
        <w:t>S</w:t>
      </w:r>
      <w:r w:rsidRPr="00976E18">
        <w:rPr>
          <w:rFonts w:ascii="Arial" w:hAnsi="Arial" w:cs="Arial"/>
        </w:rPr>
        <w:t xml:space="preserve">mlouvy musí mít písemnou formu a je účinné dnem doručení druhé </w:t>
      </w:r>
      <w:r>
        <w:rPr>
          <w:rFonts w:ascii="Arial" w:hAnsi="Arial" w:cs="Arial"/>
        </w:rPr>
        <w:t>S</w:t>
      </w:r>
      <w:r w:rsidRPr="00976E18">
        <w:rPr>
          <w:rFonts w:ascii="Arial" w:hAnsi="Arial" w:cs="Arial"/>
        </w:rPr>
        <w:t xml:space="preserve">mluvní straně. </w:t>
      </w:r>
      <w:r>
        <w:rPr>
          <w:rFonts w:ascii="Arial" w:hAnsi="Arial" w:cs="Arial"/>
        </w:rPr>
        <w:t xml:space="preserve">Smluvní strany se výslovně dohodly, že je Objednatel oprávněn od </w:t>
      </w:r>
      <w:r w:rsidR="00DF3363">
        <w:rPr>
          <w:rFonts w:ascii="Arial" w:hAnsi="Arial" w:cs="Arial"/>
        </w:rPr>
        <w:t>S</w:t>
      </w:r>
      <w:r>
        <w:rPr>
          <w:rFonts w:ascii="Arial" w:hAnsi="Arial" w:cs="Arial"/>
        </w:rPr>
        <w:t xml:space="preserve">mlouvy odstoupit kdykoliv poté, co se o podstatném porušení Smlouvy dozvěděl. </w:t>
      </w:r>
    </w:p>
    <w:p w14:paraId="331C4C93" w14:textId="77777777" w:rsidR="00976E18" w:rsidRDefault="00976E18" w:rsidP="00E45492">
      <w:pPr>
        <w:tabs>
          <w:tab w:val="left" w:pos="0"/>
        </w:tabs>
        <w:ind w:left="425"/>
        <w:jc w:val="both"/>
        <w:rPr>
          <w:rFonts w:ascii="Arial" w:hAnsi="Arial" w:cs="Arial"/>
        </w:rPr>
      </w:pPr>
    </w:p>
    <w:p w14:paraId="5553E801" w14:textId="6322543D" w:rsidR="00327652" w:rsidRDefault="00327652" w:rsidP="00A80260">
      <w:pPr>
        <w:numPr>
          <w:ilvl w:val="0"/>
          <w:numId w:val="25"/>
        </w:numPr>
        <w:tabs>
          <w:tab w:val="left" w:pos="0"/>
        </w:tabs>
        <w:ind w:left="425" w:hanging="425"/>
        <w:jc w:val="both"/>
        <w:rPr>
          <w:rFonts w:ascii="Arial" w:hAnsi="Arial" w:cs="Arial"/>
        </w:rPr>
      </w:pPr>
      <w:r w:rsidRPr="00DD5497">
        <w:rPr>
          <w:rFonts w:ascii="Arial" w:hAnsi="Arial" w:cs="Arial"/>
        </w:rPr>
        <w:t xml:space="preserve">Pokud před splněním závazku provést </w:t>
      </w:r>
      <w:r w:rsidR="00EB3E89">
        <w:rPr>
          <w:rFonts w:ascii="Arial" w:hAnsi="Arial" w:cs="Arial"/>
        </w:rPr>
        <w:t>D</w:t>
      </w:r>
      <w:r w:rsidRPr="00DD5497">
        <w:rPr>
          <w:rFonts w:ascii="Arial" w:hAnsi="Arial" w:cs="Arial"/>
        </w:rPr>
        <w:t xml:space="preserve">ílo dojde k odstoupení od </w:t>
      </w:r>
      <w:r w:rsidR="00EB3E89">
        <w:rPr>
          <w:rFonts w:ascii="Arial" w:hAnsi="Arial" w:cs="Arial"/>
        </w:rPr>
        <w:t>S</w:t>
      </w:r>
      <w:r w:rsidRPr="00DD5497">
        <w:rPr>
          <w:rFonts w:ascii="Arial" w:hAnsi="Arial" w:cs="Arial"/>
        </w:rPr>
        <w:t>mlouvy, zpracuje</w:t>
      </w:r>
      <w:r w:rsidR="00EB3E89">
        <w:rPr>
          <w:rFonts w:ascii="Arial" w:hAnsi="Arial" w:cs="Arial"/>
        </w:rPr>
        <w:t xml:space="preserve"> </w:t>
      </w:r>
      <w:r w:rsidRPr="00DD5497">
        <w:rPr>
          <w:rFonts w:ascii="Arial" w:hAnsi="Arial" w:cs="Arial"/>
        </w:rPr>
        <w:t xml:space="preserve">nezávislý znalec soupis skutečně provedených prací, který ocení </w:t>
      </w:r>
      <w:r w:rsidR="003167D2" w:rsidRPr="00DD5497">
        <w:rPr>
          <w:rFonts w:ascii="Arial" w:hAnsi="Arial" w:cs="Arial"/>
        </w:rPr>
        <w:t xml:space="preserve">s ohledem na stupeň rozpracovanosti </w:t>
      </w:r>
      <w:r w:rsidR="00EB3E89">
        <w:rPr>
          <w:rFonts w:ascii="Arial" w:hAnsi="Arial" w:cs="Arial"/>
        </w:rPr>
        <w:t>D</w:t>
      </w:r>
      <w:r w:rsidR="003167D2" w:rsidRPr="00DD5497">
        <w:rPr>
          <w:rFonts w:ascii="Arial" w:hAnsi="Arial" w:cs="Arial"/>
        </w:rPr>
        <w:t>íla</w:t>
      </w:r>
      <w:r w:rsidRPr="00DD5497">
        <w:rPr>
          <w:rFonts w:ascii="Arial" w:hAnsi="Arial" w:cs="Arial"/>
        </w:rPr>
        <w:t>.</w:t>
      </w:r>
      <w:r w:rsidR="00C26BE0">
        <w:rPr>
          <w:rFonts w:ascii="Arial" w:hAnsi="Arial" w:cs="Arial"/>
        </w:rPr>
        <w:t xml:space="preserve"> </w:t>
      </w:r>
      <w:r w:rsidRPr="00DD5497">
        <w:rPr>
          <w:rFonts w:ascii="Arial" w:hAnsi="Arial" w:cs="Arial"/>
        </w:rPr>
        <w:t xml:space="preserve"> Na základě tohoto ocenění bude prove</w:t>
      </w:r>
      <w:r w:rsidR="003167D2" w:rsidRPr="00DD5497">
        <w:rPr>
          <w:rFonts w:ascii="Arial" w:hAnsi="Arial" w:cs="Arial"/>
        </w:rPr>
        <w:t>deno vzájemné finanční vyrovnán</w:t>
      </w:r>
      <w:r w:rsidR="00EB3E89">
        <w:rPr>
          <w:rFonts w:ascii="Arial" w:hAnsi="Arial" w:cs="Arial"/>
        </w:rPr>
        <w:t>í</w:t>
      </w:r>
      <w:r w:rsidR="003167D2" w:rsidRPr="00DD5497">
        <w:rPr>
          <w:rFonts w:ascii="Arial" w:hAnsi="Arial" w:cs="Arial"/>
        </w:rPr>
        <w:t>.</w:t>
      </w:r>
      <w:r w:rsidRPr="00DD5497">
        <w:rPr>
          <w:rFonts w:ascii="Arial" w:hAnsi="Arial" w:cs="Arial"/>
        </w:rPr>
        <w:t xml:space="preserve"> Náklady na sepsání a ocenění provedených prací hradí</w:t>
      </w:r>
      <w:r w:rsidR="009B71FD">
        <w:rPr>
          <w:rFonts w:ascii="Arial" w:hAnsi="Arial" w:cs="Arial"/>
        </w:rPr>
        <w:t xml:space="preserve"> Smluvní</w:t>
      </w:r>
      <w:r w:rsidRPr="00DD5497">
        <w:rPr>
          <w:rFonts w:ascii="Arial" w:hAnsi="Arial" w:cs="Arial"/>
        </w:rPr>
        <w:t xml:space="preserve"> strana, která </w:t>
      </w:r>
      <w:r w:rsidR="00EB3E89">
        <w:rPr>
          <w:rFonts w:ascii="Arial" w:hAnsi="Arial" w:cs="Arial"/>
        </w:rPr>
        <w:t>S</w:t>
      </w:r>
      <w:r w:rsidRPr="00DD5497">
        <w:rPr>
          <w:rFonts w:ascii="Arial" w:hAnsi="Arial" w:cs="Arial"/>
        </w:rPr>
        <w:t>mlouvu porušila.</w:t>
      </w:r>
      <w:r w:rsidR="00C26BE0">
        <w:rPr>
          <w:rFonts w:ascii="Arial" w:hAnsi="Arial" w:cs="Arial"/>
        </w:rPr>
        <w:t xml:space="preserve"> Znalce oslovuje Objednatel a rovněž mu zadává znalecký úkol.</w:t>
      </w:r>
    </w:p>
    <w:p w14:paraId="091A3CBD" w14:textId="79D93EA3" w:rsidR="00A80260" w:rsidRDefault="00A80260" w:rsidP="00A80260">
      <w:pPr>
        <w:tabs>
          <w:tab w:val="left" w:pos="0"/>
        </w:tabs>
        <w:ind w:left="425"/>
        <w:jc w:val="both"/>
        <w:rPr>
          <w:rFonts w:ascii="Arial" w:hAnsi="Arial" w:cs="Arial"/>
        </w:rPr>
      </w:pPr>
    </w:p>
    <w:p w14:paraId="5F94D5AC" w14:textId="5D231518" w:rsidR="00A80260" w:rsidRDefault="006E7197" w:rsidP="00A80260">
      <w:pPr>
        <w:numPr>
          <w:ilvl w:val="0"/>
          <w:numId w:val="25"/>
        </w:numPr>
        <w:tabs>
          <w:tab w:val="left" w:pos="0"/>
        </w:tabs>
        <w:ind w:left="425" w:hanging="425"/>
        <w:jc w:val="both"/>
        <w:rPr>
          <w:rFonts w:ascii="Arial" w:hAnsi="Arial" w:cs="Arial"/>
        </w:rPr>
      </w:pPr>
      <w:r>
        <w:rPr>
          <w:rFonts w:ascii="Arial" w:hAnsi="Arial" w:cs="Arial"/>
        </w:rPr>
        <w:lastRenderedPageBreak/>
        <w:t>Smluvní strany se dále dohodly, že v případě odstoupení od Smlouvy budou ujednání o odpovědnosti za vady Díla, o odpovědnosti za škodu či jinou újmu, o sankcích a o licencích k Dílu trvat i po zániku závazku ze Smlouvy.</w:t>
      </w:r>
    </w:p>
    <w:p w14:paraId="022C2369" w14:textId="77777777" w:rsidR="00A80260" w:rsidRPr="00DD5497" w:rsidRDefault="00A80260" w:rsidP="00A80260">
      <w:pPr>
        <w:jc w:val="both"/>
        <w:rPr>
          <w:rFonts w:ascii="Arial" w:hAnsi="Arial" w:cs="Arial"/>
        </w:rPr>
      </w:pPr>
    </w:p>
    <w:p w14:paraId="0EF84954" w14:textId="77777777" w:rsidR="00327652" w:rsidRPr="00DD5497" w:rsidRDefault="00327652" w:rsidP="00DD5497">
      <w:pPr>
        <w:jc w:val="both"/>
        <w:rPr>
          <w:rFonts w:ascii="Arial" w:hAnsi="Arial" w:cs="Arial"/>
        </w:rPr>
      </w:pPr>
    </w:p>
    <w:p w14:paraId="6621E29F" w14:textId="3476BA5A" w:rsidR="00327652" w:rsidRDefault="00327652" w:rsidP="004633BC">
      <w:pPr>
        <w:keepNext/>
        <w:numPr>
          <w:ilvl w:val="0"/>
          <w:numId w:val="2"/>
        </w:numPr>
        <w:ind w:left="453" w:hanging="96"/>
        <w:jc w:val="center"/>
        <w:rPr>
          <w:rFonts w:ascii="Arial" w:hAnsi="Arial" w:cs="Arial"/>
          <w:b/>
          <w:szCs w:val="24"/>
        </w:rPr>
      </w:pPr>
      <w:r w:rsidRPr="00A80260">
        <w:rPr>
          <w:rFonts w:ascii="Arial" w:hAnsi="Arial" w:cs="Arial"/>
          <w:b/>
          <w:szCs w:val="24"/>
        </w:rPr>
        <w:t>Závěrečná ustanovení</w:t>
      </w:r>
    </w:p>
    <w:p w14:paraId="49D7D308" w14:textId="77777777" w:rsidR="00A80260" w:rsidRPr="00A80260" w:rsidRDefault="00A80260" w:rsidP="00A80260">
      <w:pPr>
        <w:keepNext/>
        <w:ind w:left="453"/>
        <w:rPr>
          <w:rFonts w:ascii="Arial" w:hAnsi="Arial" w:cs="Arial"/>
          <w:b/>
          <w:szCs w:val="24"/>
        </w:rPr>
      </w:pPr>
    </w:p>
    <w:p w14:paraId="3CFFD610" w14:textId="55269961" w:rsidR="00C229AE" w:rsidRDefault="00C229AE" w:rsidP="001C2830">
      <w:pPr>
        <w:numPr>
          <w:ilvl w:val="0"/>
          <w:numId w:val="27"/>
        </w:numPr>
        <w:tabs>
          <w:tab w:val="left" w:pos="0"/>
        </w:tabs>
        <w:ind w:left="425" w:hanging="425"/>
        <w:jc w:val="both"/>
        <w:rPr>
          <w:rFonts w:ascii="Arial" w:hAnsi="Arial" w:cs="Arial"/>
        </w:rPr>
      </w:pPr>
      <w:r w:rsidRPr="00DD5497">
        <w:rPr>
          <w:rFonts w:ascii="Arial" w:hAnsi="Arial" w:cs="Arial"/>
        </w:rPr>
        <w:t xml:space="preserve">Zhotovitel prohlašuje, že má ke dni podpisu </w:t>
      </w:r>
      <w:r w:rsidR="006E7197">
        <w:rPr>
          <w:rFonts w:ascii="Arial" w:hAnsi="Arial" w:cs="Arial"/>
        </w:rPr>
        <w:t>S</w:t>
      </w:r>
      <w:r w:rsidRPr="00DD5497">
        <w:rPr>
          <w:rFonts w:ascii="Arial" w:hAnsi="Arial" w:cs="Arial"/>
        </w:rPr>
        <w:t xml:space="preserve">mlouvy sjednáno pojištění pro případ odpovědnosti za škodu způsobenou </w:t>
      </w:r>
      <w:r w:rsidR="006E7197">
        <w:rPr>
          <w:rFonts w:ascii="Arial" w:hAnsi="Arial" w:cs="Arial"/>
        </w:rPr>
        <w:t>O</w:t>
      </w:r>
      <w:r w:rsidRPr="00DD5497">
        <w:rPr>
          <w:rFonts w:ascii="Arial" w:hAnsi="Arial" w:cs="Arial"/>
        </w:rPr>
        <w:t xml:space="preserve">bjednateli či třetím osobám, která může vzniknout v souvislosti s prováděním </w:t>
      </w:r>
      <w:r w:rsidR="006E7197">
        <w:rPr>
          <w:rFonts w:ascii="Arial" w:hAnsi="Arial" w:cs="Arial"/>
        </w:rPr>
        <w:t>D</w:t>
      </w:r>
      <w:r w:rsidRPr="00DD5497">
        <w:rPr>
          <w:rFonts w:ascii="Arial" w:hAnsi="Arial" w:cs="Arial"/>
        </w:rPr>
        <w:t xml:space="preserve">íla, přičemž limit pojistného plnění pro případ jedné škodní události činí minimálně částku ve výši </w:t>
      </w:r>
      <w:r w:rsidR="006E7197">
        <w:rPr>
          <w:rFonts w:ascii="Arial" w:hAnsi="Arial" w:cs="Arial"/>
        </w:rPr>
        <w:t>odpovídající celkové ceně Díla</w:t>
      </w:r>
      <w:r w:rsidRPr="00DD5497">
        <w:rPr>
          <w:rFonts w:ascii="Arial" w:hAnsi="Arial" w:cs="Arial"/>
        </w:rPr>
        <w:t xml:space="preserve">. Zhotovitel se zavazuje udržovat toto pojištění na své náklady v platnosti, a to nejméně do termínu předání a převzetí řádně </w:t>
      </w:r>
      <w:r w:rsidR="000208DC">
        <w:rPr>
          <w:rFonts w:ascii="Arial" w:hAnsi="Arial" w:cs="Arial"/>
        </w:rPr>
        <w:t>do</w:t>
      </w:r>
      <w:r w:rsidRPr="00DD5497">
        <w:rPr>
          <w:rFonts w:ascii="Arial" w:hAnsi="Arial" w:cs="Arial"/>
        </w:rPr>
        <w:t xml:space="preserve">končeného </w:t>
      </w:r>
      <w:r w:rsidR="006E7197">
        <w:rPr>
          <w:rFonts w:ascii="Arial" w:hAnsi="Arial" w:cs="Arial"/>
        </w:rPr>
        <w:t>D</w:t>
      </w:r>
      <w:r w:rsidRPr="00DD5497">
        <w:rPr>
          <w:rFonts w:ascii="Arial" w:hAnsi="Arial" w:cs="Arial"/>
        </w:rPr>
        <w:t>íla.</w:t>
      </w:r>
    </w:p>
    <w:p w14:paraId="62D740E2" w14:textId="4287D3A2" w:rsidR="001C2830" w:rsidRDefault="001C2830" w:rsidP="001C2830">
      <w:pPr>
        <w:tabs>
          <w:tab w:val="left" w:pos="0"/>
        </w:tabs>
        <w:ind w:left="425"/>
        <w:jc w:val="both"/>
        <w:rPr>
          <w:rFonts w:ascii="Arial" w:hAnsi="Arial" w:cs="Arial"/>
        </w:rPr>
      </w:pPr>
    </w:p>
    <w:p w14:paraId="16821702" w14:textId="1CACADDB" w:rsidR="001C2830" w:rsidRDefault="001C2830" w:rsidP="001C2830">
      <w:pPr>
        <w:numPr>
          <w:ilvl w:val="0"/>
          <w:numId w:val="27"/>
        </w:numPr>
        <w:tabs>
          <w:tab w:val="left" w:pos="0"/>
        </w:tabs>
        <w:ind w:left="425" w:hanging="425"/>
        <w:jc w:val="both"/>
        <w:rPr>
          <w:rFonts w:ascii="Arial" w:hAnsi="Arial" w:cs="Arial"/>
        </w:rPr>
      </w:pPr>
      <w:r>
        <w:rPr>
          <w:rFonts w:ascii="Arial" w:hAnsi="Arial" w:cs="Arial"/>
        </w:rPr>
        <w:t>Zhotovitel se zavazuje</w:t>
      </w:r>
      <w:r w:rsidR="00616A9B">
        <w:rPr>
          <w:rFonts w:ascii="Arial" w:hAnsi="Arial" w:cs="Arial"/>
        </w:rPr>
        <w:t xml:space="preserve"> provádět Dílo osobami, které v </w:t>
      </w:r>
      <w:r w:rsidR="000C2383">
        <w:rPr>
          <w:rFonts w:ascii="Arial" w:hAnsi="Arial" w:cs="Arial"/>
        </w:rPr>
        <w:t>N</w:t>
      </w:r>
      <w:r w:rsidR="00616A9B">
        <w:rPr>
          <w:rFonts w:ascii="Arial" w:hAnsi="Arial" w:cs="Arial"/>
        </w:rPr>
        <w:t>abídce na Veřejnou zakázku uvedl jako členy realizačního týmu. Zhotovitel je oprávněn změnit člena realizačního týmu pouze s</w:t>
      </w:r>
      <w:r w:rsidR="00BA24F5">
        <w:rPr>
          <w:rFonts w:ascii="Arial" w:hAnsi="Arial" w:cs="Arial"/>
        </w:rPr>
        <w:t xml:space="preserve"> písemným</w:t>
      </w:r>
      <w:r w:rsidR="00616A9B">
        <w:rPr>
          <w:rFonts w:ascii="Arial" w:hAnsi="Arial" w:cs="Arial"/>
        </w:rPr>
        <w:t xml:space="preserve"> souhlasem Objednatele</w:t>
      </w:r>
      <w:r w:rsidR="00BA24F5">
        <w:rPr>
          <w:rFonts w:ascii="Arial" w:hAnsi="Arial" w:cs="Arial"/>
        </w:rPr>
        <w:t>. Objednatel souhlas se změnou člena realizačního týmu nevydá, pokud nový člen realizačního týmu nebude mít stejnou či vyšší kvalifikaci než minimální kvalifikační předpoklady stanovené v zadávací dokumentaci Veřejné zakázky nebo pokud by nový člen realizačního týmu měl obdržet při hodnocení nabídek v rámci Veřejné zakázky méně bodů, než obdržel nahrazovaný člen realizačního týmu.</w:t>
      </w:r>
    </w:p>
    <w:p w14:paraId="486ABD30" w14:textId="77777777" w:rsidR="00BA24F5" w:rsidRDefault="00BA24F5" w:rsidP="00BA24F5">
      <w:pPr>
        <w:pStyle w:val="Odstavecseseznamem"/>
        <w:rPr>
          <w:rFonts w:ascii="Arial" w:hAnsi="Arial" w:cs="Arial"/>
        </w:rPr>
      </w:pPr>
    </w:p>
    <w:p w14:paraId="18DBEEF4" w14:textId="76FCFB01" w:rsidR="00BA24F5" w:rsidRDefault="00BA24F5" w:rsidP="001C2830">
      <w:pPr>
        <w:numPr>
          <w:ilvl w:val="0"/>
          <w:numId w:val="27"/>
        </w:numPr>
        <w:tabs>
          <w:tab w:val="left" w:pos="0"/>
        </w:tabs>
        <w:ind w:left="425" w:hanging="425"/>
        <w:jc w:val="both"/>
        <w:rPr>
          <w:rFonts w:ascii="Arial" w:hAnsi="Arial" w:cs="Arial"/>
        </w:rPr>
      </w:pPr>
      <w:r>
        <w:rPr>
          <w:rFonts w:ascii="Arial" w:hAnsi="Arial" w:cs="Arial"/>
        </w:rPr>
        <w:t>Zhotovitel odpovídá za plnění svých poddodavatelů tak, jako kdyby plnil sám. Zhotovitel se zavazuje, že poddodavatelé, kterými v </w:t>
      </w:r>
      <w:r w:rsidR="000C2383">
        <w:rPr>
          <w:rFonts w:ascii="Arial" w:hAnsi="Arial" w:cs="Arial"/>
        </w:rPr>
        <w:t>N</w:t>
      </w:r>
      <w:r>
        <w:rPr>
          <w:rFonts w:ascii="Arial" w:hAnsi="Arial" w:cs="Arial"/>
        </w:rPr>
        <w:t xml:space="preserve">abídce na Veřejnou zakázku prokazoval kvalifikaci, se budou podílet na plnění Smlouvy v rozsahu podle </w:t>
      </w:r>
      <w:r w:rsidR="000C2383">
        <w:rPr>
          <w:rFonts w:ascii="Arial" w:hAnsi="Arial" w:cs="Arial"/>
        </w:rPr>
        <w:t>N</w:t>
      </w:r>
      <w:r>
        <w:rPr>
          <w:rFonts w:ascii="Arial" w:hAnsi="Arial" w:cs="Arial"/>
        </w:rPr>
        <w:t>abídky na Veřejnou zakázku.</w:t>
      </w:r>
    </w:p>
    <w:p w14:paraId="079CE30A" w14:textId="77777777" w:rsidR="00803CE2" w:rsidRPr="002005D3" w:rsidRDefault="00803CE2" w:rsidP="002005D3">
      <w:pPr>
        <w:rPr>
          <w:rFonts w:ascii="Arial" w:hAnsi="Arial" w:cs="Arial"/>
          <w:highlight w:val="yellow"/>
        </w:rPr>
      </w:pPr>
    </w:p>
    <w:p w14:paraId="54923234" w14:textId="037AE4D2" w:rsidR="00803CE2" w:rsidRPr="002005D3" w:rsidRDefault="00803CE2" w:rsidP="00C82633">
      <w:pPr>
        <w:numPr>
          <w:ilvl w:val="0"/>
          <w:numId w:val="27"/>
        </w:numPr>
        <w:tabs>
          <w:tab w:val="left" w:pos="0"/>
        </w:tabs>
        <w:ind w:left="425" w:hanging="425"/>
        <w:jc w:val="both"/>
        <w:rPr>
          <w:rFonts w:ascii="Arial" w:hAnsi="Arial" w:cs="Arial"/>
        </w:rPr>
      </w:pPr>
      <w:r w:rsidRPr="002005D3">
        <w:rPr>
          <w:rFonts w:ascii="Arial" w:hAnsi="Arial" w:cs="Arial"/>
        </w:rPr>
        <w:t>Zhotovitel se zavazuje po celou dobu trvání smluvního vztahu založeného Smlouvou zajistit dodržování veškerých právních předpisů, zejména pak pracovněprávních,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w:t>
      </w:r>
      <w:r w:rsidR="006B4189" w:rsidRPr="002005D3">
        <w:rPr>
          <w:rFonts w:ascii="Arial" w:hAnsi="Arial" w:cs="Arial"/>
        </w:rPr>
        <w:t>díl</w:t>
      </w:r>
      <w:r w:rsidRPr="002005D3">
        <w:rPr>
          <w:rFonts w:ascii="Arial" w:hAnsi="Arial" w:cs="Arial"/>
        </w:rPr>
        <w:t>ejí (bez ohledu na to, zda budou činnosti prováděny Zhotovitelem či jeho poddodavateli). Zhotovitel se také zavazuje zajistit, že všechny osoby, které se na plnění Díla podílejí (bez ohledu na to, zda budou činnosti prováděny Zhotovitelem či jeho poddodavateli), jsou vedeny v příslušných registrech, například v registru pojištěnců ČSSZ, a mají příslušná povolení k pobytu v České republice. Zhotovitel je dále povinen zajistit, že všechny osoby, které se na plnění Díla podílejí (bez ohledu na to, zda budou činnosti prováděny Zhotovitelem či jeho poddodavateli)</w:t>
      </w:r>
      <w:r w:rsidR="00B84C57" w:rsidRPr="002005D3">
        <w:rPr>
          <w:rFonts w:ascii="Arial" w:hAnsi="Arial" w:cs="Arial"/>
        </w:rPr>
        <w:t>,</w:t>
      </w:r>
      <w:r w:rsidRPr="002005D3">
        <w:rPr>
          <w:rFonts w:ascii="Arial" w:hAnsi="Arial" w:cs="Arial"/>
        </w:rPr>
        <w:t xml:space="preserve"> budou proškoleny v oblasti BOZP.</w:t>
      </w:r>
      <w:r w:rsidR="00303F91" w:rsidRPr="002005D3">
        <w:rPr>
          <w:rFonts w:ascii="Arial" w:hAnsi="Arial" w:cs="Arial"/>
        </w:rPr>
        <w:t xml:space="preserve"> Zhotovitel je povinen poskytnout na výzvu Objednatele veškerou potřebnou součinnost ke kontrole dodržování povinností dle tohoto odstavce.</w:t>
      </w:r>
    </w:p>
    <w:p w14:paraId="4BA25BCD" w14:textId="77777777" w:rsidR="00B84C57" w:rsidRPr="002005D3" w:rsidRDefault="00B84C57" w:rsidP="00B84C57">
      <w:pPr>
        <w:pStyle w:val="Odstavecseseznamem"/>
        <w:rPr>
          <w:rFonts w:ascii="Arial" w:hAnsi="Arial" w:cs="Arial"/>
        </w:rPr>
      </w:pPr>
    </w:p>
    <w:p w14:paraId="0F8DBD43" w14:textId="0B4D79AC" w:rsidR="00B84C57" w:rsidRPr="002005D3" w:rsidRDefault="00B84C57" w:rsidP="00803CE2">
      <w:pPr>
        <w:numPr>
          <w:ilvl w:val="0"/>
          <w:numId w:val="27"/>
        </w:numPr>
        <w:tabs>
          <w:tab w:val="left" w:pos="0"/>
        </w:tabs>
        <w:ind w:left="425" w:hanging="425"/>
        <w:jc w:val="both"/>
        <w:rPr>
          <w:rFonts w:ascii="Arial" w:hAnsi="Arial" w:cs="Arial"/>
        </w:rPr>
      </w:pPr>
      <w:r w:rsidRPr="002005D3">
        <w:rPr>
          <w:rFonts w:ascii="Arial" w:hAnsi="Arial" w:cs="Arial"/>
        </w:rPr>
        <w:t xml:space="preserve">V případě porušení </w:t>
      </w:r>
      <w:r w:rsidR="007B7314" w:rsidRPr="002005D3">
        <w:rPr>
          <w:rFonts w:ascii="Arial" w:hAnsi="Arial" w:cs="Arial"/>
        </w:rPr>
        <w:t xml:space="preserve">jakéhokoliv závazku </w:t>
      </w:r>
      <w:r w:rsidRPr="002005D3">
        <w:rPr>
          <w:rFonts w:ascii="Arial" w:hAnsi="Arial" w:cs="Arial"/>
        </w:rPr>
        <w:t xml:space="preserve">Zhotovitele dle předchozích dvou odstavců je Objednatel oprávněn požadovat zaplacení smluvní pokuty ve výši </w:t>
      </w:r>
      <w:r w:rsidR="007E0E02" w:rsidRPr="002005D3">
        <w:rPr>
          <w:rFonts w:ascii="Arial" w:hAnsi="Arial" w:cs="Arial"/>
        </w:rPr>
        <w:t xml:space="preserve">1 </w:t>
      </w:r>
      <w:r w:rsidRPr="002005D3">
        <w:rPr>
          <w:rFonts w:ascii="Arial" w:hAnsi="Arial" w:cs="Arial"/>
        </w:rPr>
        <w:t xml:space="preserve">% ceny Díla bez DPH za každý jednotlivý případ porušení </w:t>
      </w:r>
      <w:r w:rsidR="007B7314" w:rsidRPr="002005D3">
        <w:rPr>
          <w:rFonts w:ascii="Arial" w:hAnsi="Arial" w:cs="Arial"/>
        </w:rPr>
        <w:t xml:space="preserve">takové </w:t>
      </w:r>
      <w:r w:rsidRPr="002005D3">
        <w:rPr>
          <w:rFonts w:ascii="Arial" w:hAnsi="Arial" w:cs="Arial"/>
        </w:rPr>
        <w:t xml:space="preserve">povinnosti. Porušení </w:t>
      </w:r>
      <w:r w:rsidR="007B7314" w:rsidRPr="002005D3">
        <w:rPr>
          <w:rFonts w:ascii="Arial" w:hAnsi="Arial" w:cs="Arial"/>
        </w:rPr>
        <w:t xml:space="preserve">jakékoliv z </w:t>
      </w:r>
      <w:r w:rsidRPr="002005D3">
        <w:rPr>
          <w:rFonts w:ascii="Arial" w:hAnsi="Arial" w:cs="Arial"/>
        </w:rPr>
        <w:t>těchto povinností je rovněž podstatným porušením Smlouvy, a tedy důvodem pro odstoupení od Smlouvy ze strany Objednatele.</w:t>
      </w:r>
    </w:p>
    <w:p w14:paraId="65DC6316" w14:textId="77777777" w:rsidR="00BA24F5" w:rsidRPr="00DD5497" w:rsidRDefault="00BA24F5" w:rsidP="00BA24F5">
      <w:pPr>
        <w:tabs>
          <w:tab w:val="left" w:pos="0"/>
        </w:tabs>
        <w:jc w:val="both"/>
        <w:rPr>
          <w:rFonts w:ascii="Arial" w:hAnsi="Arial" w:cs="Arial"/>
        </w:rPr>
      </w:pPr>
    </w:p>
    <w:p w14:paraId="3DC3F7A8" w14:textId="2D9155B9" w:rsidR="00327652" w:rsidRPr="00BA24F5" w:rsidRDefault="00BA24F5" w:rsidP="001C2830">
      <w:pPr>
        <w:numPr>
          <w:ilvl w:val="0"/>
          <w:numId w:val="27"/>
        </w:numPr>
        <w:tabs>
          <w:tab w:val="left" w:pos="0"/>
        </w:tabs>
        <w:ind w:left="425" w:hanging="425"/>
        <w:jc w:val="both"/>
        <w:rPr>
          <w:rFonts w:ascii="Arial" w:hAnsi="Arial" w:cs="Arial"/>
          <w:shd w:val="clear" w:color="auto" w:fill="00FFFF"/>
        </w:rPr>
      </w:pPr>
      <w:r>
        <w:rPr>
          <w:rFonts w:ascii="Arial" w:hAnsi="Arial" w:cs="Arial"/>
        </w:rPr>
        <w:t>S</w:t>
      </w:r>
      <w:r w:rsidR="00327652" w:rsidRPr="00DD5497">
        <w:rPr>
          <w:rFonts w:ascii="Arial" w:hAnsi="Arial" w:cs="Arial"/>
        </w:rPr>
        <w:t xml:space="preserve">mlouva může být měněna nebo doplňována pouze písemnými dodatky uzavřenými oprávněnými zástupci </w:t>
      </w:r>
      <w:r>
        <w:rPr>
          <w:rFonts w:ascii="Arial" w:hAnsi="Arial" w:cs="Arial"/>
        </w:rPr>
        <w:t>S</w:t>
      </w:r>
      <w:r w:rsidR="00327652" w:rsidRPr="00DD5497">
        <w:rPr>
          <w:rFonts w:ascii="Arial" w:hAnsi="Arial" w:cs="Arial"/>
        </w:rPr>
        <w:t xml:space="preserve">mluvních stran. Odstoupit od </w:t>
      </w:r>
      <w:r>
        <w:rPr>
          <w:rFonts w:ascii="Arial" w:hAnsi="Arial" w:cs="Arial"/>
        </w:rPr>
        <w:t>S</w:t>
      </w:r>
      <w:r w:rsidR="00327652" w:rsidRPr="00DD5497">
        <w:rPr>
          <w:rFonts w:ascii="Arial" w:hAnsi="Arial" w:cs="Arial"/>
        </w:rPr>
        <w:t>mlouvy nebo ji zrušit dohodou lze rovněž jen písemně.</w:t>
      </w:r>
    </w:p>
    <w:p w14:paraId="35C43EBC" w14:textId="77777777" w:rsidR="00BA24F5" w:rsidRPr="00DD5497" w:rsidRDefault="00BA24F5" w:rsidP="00BA24F5">
      <w:pPr>
        <w:tabs>
          <w:tab w:val="left" w:pos="0"/>
        </w:tabs>
        <w:jc w:val="both"/>
        <w:rPr>
          <w:rFonts w:ascii="Arial" w:hAnsi="Arial" w:cs="Arial"/>
          <w:shd w:val="clear" w:color="auto" w:fill="00FFFF"/>
        </w:rPr>
      </w:pPr>
    </w:p>
    <w:p w14:paraId="2200CBB0" w14:textId="2FC9180B" w:rsidR="00327652" w:rsidRPr="000208DC" w:rsidRDefault="00A74DC6" w:rsidP="000C2383">
      <w:pPr>
        <w:numPr>
          <w:ilvl w:val="0"/>
          <w:numId w:val="27"/>
        </w:numPr>
        <w:tabs>
          <w:tab w:val="left" w:pos="0"/>
        </w:tabs>
        <w:ind w:left="425" w:hanging="425"/>
        <w:jc w:val="both"/>
        <w:rPr>
          <w:rFonts w:ascii="Arial" w:hAnsi="Arial" w:cs="Arial"/>
          <w:i/>
          <w:lang w:eastAsia="cs-CZ"/>
        </w:rPr>
      </w:pPr>
      <w:r w:rsidRPr="00DC4DC7">
        <w:rPr>
          <w:rFonts w:ascii="Arial" w:hAnsi="Arial" w:cs="Arial"/>
        </w:rPr>
        <w:t>Smlouva</w:t>
      </w:r>
      <w:r w:rsidRPr="00DC4DC7">
        <w:rPr>
          <w:rFonts w:ascii="Arial" w:hAnsi="Arial" w:cs="Arial"/>
          <w:lang w:eastAsia="cs-CZ"/>
        </w:rPr>
        <w:t xml:space="preserve"> nabývá platnosti podpisem obou </w:t>
      </w:r>
      <w:r w:rsidR="000C2383">
        <w:rPr>
          <w:rFonts w:ascii="Arial" w:hAnsi="Arial" w:cs="Arial"/>
          <w:lang w:eastAsia="cs-CZ"/>
        </w:rPr>
        <w:t>S</w:t>
      </w:r>
      <w:r w:rsidRPr="00DC4DC7">
        <w:rPr>
          <w:rFonts w:ascii="Arial" w:hAnsi="Arial" w:cs="Arial"/>
          <w:lang w:eastAsia="cs-CZ"/>
        </w:rPr>
        <w:t xml:space="preserve">mluvních stran. </w:t>
      </w:r>
      <w:r w:rsidR="00DC4DC7" w:rsidRPr="00DC4DC7">
        <w:rPr>
          <w:rFonts w:ascii="Arial" w:hAnsi="Arial" w:cs="Arial"/>
          <w:lang w:eastAsia="cs-CZ"/>
        </w:rPr>
        <w:t>Z</w:t>
      </w:r>
      <w:r w:rsidRPr="00DC4DC7">
        <w:rPr>
          <w:rFonts w:ascii="Arial" w:hAnsi="Arial" w:cs="Arial"/>
          <w:lang w:eastAsia="cs-CZ"/>
        </w:rPr>
        <w:t xml:space="preserve">hotovitel je srozuměn s tím, že </w:t>
      </w:r>
      <w:r w:rsidR="00DC4DC7" w:rsidRPr="00DC4DC7">
        <w:rPr>
          <w:rFonts w:ascii="Arial" w:hAnsi="Arial" w:cs="Arial"/>
          <w:lang w:eastAsia="cs-CZ"/>
        </w:rPr>
        <w:t>O</w:t>
      </w:r>
      <w:r w:rsidRPr="00DC4DC7">
        <w:rPr>
          <w:rFonts w:ascii="Arial" w:hAnsi="Arial" w:cs="Arial"/>
          <w:lang w:eastAsia="cs-CZ"/>
        </w:rPr>
        <w:t xml:space="preserve">bjednatel je povinen zveřejnit obraz </w:t>
      </w:r>
      <w:r w:rsidR="0061385D">
        <w:rPr>
          <w:rFonts w:ascii="Arial" w:hAnsi="Arial" w:cs="Arial"/>
          <w:lang w:eastAsia="cs-CZ"/>
        </w:rPr>
        <w:t>S</w:t>
      </w:r>
      <w:r w:rsidRPr="00DC4DC7">
        <w:rPr>
          <w:rFonts w:ascii="Arial" w:hAnsi="Arial" w:cs="Arial"/>
          <w:lang w:eastAsia="cs-CZ"/>
        </w:rPr>
        <w:t xml:space="preserve">mlouvy a jejích případných změn (dodatků) a dalších dokumentů od </w:t>
      </w:r>
      <w:r w:rsidR="000C2383">
        <w:rPr>
          <w:rFonts w:ascii="Arial" w:hAnsi="Arial" w:cs="Arial"/>
          <w:lang w:eastAsia="cs-CZ"/>
        </w:rPr>
        <w:t>S</w:t>
      </w:r>
      <w:r w:rsidRPr="00DC4DC7">
        <w:rPr>
          <w:rFonts w:ascii="Arial" w:hAnsi="Arial" w:cs="Arial"/>
          <w:lang w:eastAsia="cs-CZ"/>
        </w:rPr>
        <w:t>mlouvy odvozených včetně metadat požadovaných k uveřejnění dle zákona č. 340/2015 Sb.</w:t>
      </w:r>
      <w:r w:rsidR="00DC4DC7" w:rsidRPr="00DC4DC7">
        <w:rPr>
          <w:rFonts w:ascii="Arial" w:hAnsi="Arial" w:cs="Arial"/>
          <w:lang w:eastAsia="cs-CZ"/>
        </w:rPr>
        <w:t xml:space="preserve">, o zvláštních podmínkách účinnosti některých smluv, uveřejňování těchto smluv </w:t>
      </w:r>
      <w:r w:rsidR="00DC4DC7" w:rsidRPr="00DC4DC7">
        <w:rPr>
          <w:rFonts w:ascii="Arial" w:hAnsi="Arial" w:cs="Arial"/>
        </w:rPr>
        <w:t>a o r</w:t>
      </w:r>
      <w:r w:rsidR="00DC4DC7" w:rsidRPr="00DC4DC7">
        <w:rPr>
          <w:rFonts w:ascii="Arial" w:hAnsi="Arial" w:cs="Arial"/>
          <w:lang w:eastAsia="cs-CZ"/>
        </w:rPr>
        <w:t>egistru smluv (zákon o registru smluv)</w:t>
      </w:r>
      <w:r w:rsidRPr="00DC4DC7">
        <w:rPr>
          <w:rFonts w:ascii="Arial" w:hAnsi="Arial" w:cs="Arial"/>
          <w:lang w:eastAsia="cs-CZ"/>
        </w:rPr>
        <w:t xml:space="preserve">, </w:t>
      </w:r>
      <w:r w:rsidR="00DC4DC7" w:rsidRPr="00DC4DC7">
        <w:rPr>
          <w:rFonts w:ascii="Arial" w:hAnsi="Arial" w:cs="Arial"/>
          <w:lang w:eastAsia="cs-CZ"/>
        </w:rPr>
        <w:t>ve znění pozdějších předpisů</w:t>
      </w:r>
      <w:r w:rsidRPr="00DC4DC7">
        <w:rPr>
          <w:rFonts w:ascii="Arial" w:hAnsi="Arial" w:cs="Arial"/>
          <w:lang w:eastAsia="cs-CZ"/>
        </w:rPr>
        <w:t xml:space="preserve">. Zveřejnění </w:t>
      </w:r>
      <w:r w:rsidR="000C2383">
        <w:rPr>
          <w:rFonts w:ascii="Arial" w:hAnsi="Arial" w:cs="Arial"/>
          <w:lang w:eastAsia="cs-CZ"/>
        </w:rPr>
        <w:t>S</w:t>
      </w:r>
      <w:r w:rsidRPr="00DC4DC7">
        <w:rPr>
          <w:rFonts w:ascii="Arial" w:hAnsi="Arial" w:cs="Arial"/>
          <w:lang w:eastAsia="cs-CZ"/>
        </w:rPr>
        <w:t xml:space="preserve">mlouvy a metadat v registru smluv zajistí </w:t>
      </w:r>
      <w:r w:rsidR="00DC4DC7" w:rsidRPr="00DC4DC7">
        <w:rPr>
          <w:rFonts w:ascii="Arial" w:hAnsi="Arial" w:cs="Arial"/>
          <w:lang w:eastAsia="cs-CZ"/>
        </w:rPr>
        <w:t>O</w:t>
      </w:r>
      <w:r w:rsidRPr="00DC4DC7">
        <w:rPr>
          <w:rFonts w:ascii="Arial" w:hAnsi="Arial" w:cs="Arial"/>
          <w:lang w:eastAsia="cs-CZ"/>
        </w:rPr>
        <w:t>bjednatel.</w:t>
      </w:r>
      <w:r w:rsidR="00DC4DC7" w:rsidRPr="00DD5497">
        <w:rPr>
          <w:rFonts w:ascii="Arial" w:hAnsi="Arial" w:cs="Arial"/>
        </w:rPr>
        <w:t xml:space="preserve"> Smluvní strany jsou v této souvislosti povinny si vzájemně sdělit, které údaje tvoří obchodní tajemství a jsou tak vyloučeny z uveřejnění.</w:t>
      </w:r>
      <w:r w:rsidRPr="00DC4DC7">
        <w:rPr>
          <w:rFonts w:ascii="Arial" w:hAnsi="Arial" w:cs="Arial"/>
          <w:lang w:eastAsia="cs-CZ"/>
        </w:rPr>
        <w:t xml:space="preserve"> </w:t>
      </w:r>
      <w:r w:rsidR="00DC4DC7" w:rsidRPr="00DC4DC7">
        <w:rPr>
          <w:rFonts w:ascii="Arial" w:hAnsi="Arial" w:cs="Arial"/>
          <w:lang w:eastAsia="cs-CZ"/>
        </w:rPr>
        <w:t>Objednatel</w:t>
      </w:r>
      <w:r w:rsidRPr="00DC4DC7">
        <w:rPr>
          <w:rFonts w:ascii="Arial" w:hAnsi="Arial" w:cs="Arial"/>
          <w:lang w:eastAsia="cs-CZ"/>
        </w:rPr>
        <w:t xml:space="preserve"> má právo </w:t>
      </w:r>
      <w:r w:rsidR="000C2383">
        <w:rPr>
          <w:rFonts w:ascii="Arial" w:hAnsi="Arial" w:cs="Arial"/>
          <w:lang w:eastAsia="cs-CZ"/>
        </w:rPr>
        <w:t>S</w:t>
      </w:r>
      <w:r w:rsidRPr="000C2383">
        <w:rPr>
          <w:rFonts w:ascii="Arial" w:hAnsi="Arial" w:cs="Arial"/>
          <w:lang w:eastAsia="cs-CZ"/>
        </w:rPr>
        <w:t xml:space="preserve">mlouvu zveřejnit rovněž v pochybnostech o tom, zda </w:t>
      </w:r>
      <w:r w:rsidR="000C2383">
        <w:rPr>
          <w:rFonts w:ascii="Arial" w:hAnsi="Arial" w:cs="Arial"/>
          <w:lang w:eastAsia="cs-CZ"/>
        </w:rPr>
        <w:t>S</w:t>
      </w:r>
      <w:r w:rsidRPr="000C2383">
        <w:rPr>
          <w:rFonts w:ascii="Arial" w:hAnsi="Arial" w:cs="Arial"/>
          <w:lang w:eastAsia="cs-CZ"/>
        </w:rPr>
        <w:t>mlouva zveřejnění podléhá či nikoliv. Smlouva nabývá účinnosti dnem uveřejnění</w:t>
      </w:r>
      <w:r w:rsidR="00DC4DC7" w:rsidRPr="000C2383">
        <w:rPr>
          <w:rFonts w:ascii="Arial" w:hAnsi="Arial" w:cs="Arial"/>
          <w:lang w:eastAsia="cs-CZ"/>
        </w:rPr>
        <w:t xml:space="preserve"> v registru smluv</w:t>
      </w:r>
      <w:r w:rsidRPr="000C2383">
        <w:rPr>
          <w:rFonts w:ascii="Arial" w:hAnsi="Arial" w:cs="Arial"/>
          <w:lang w:eastAsia="cs-CZ"/>
        </w:rPr>
        <w:t xml:space="preserve">, o čemž budou </w:t>
      </w:r>
      <w:r w:rsidR="00DF3363">
        <w:rPr>
          <w:rFonts w:ascii="Arial" w:hAnsi="Arial" w:cs="Arial"/>
          <w:lang w:eastAsia="cs-CZ"/>
        </w:rPr>
        <w:t>S</w:t>
      </w:r>
      <w:r w:rsidRPr="000C2383">
        <w:rPr>
          <w:rFonts w:ascii="Arial" w:hAnsi="Arial" w:cs="Arial"/>
          <w:lang w:eastAsia="cs-CZ"/>
        </w:rPr>
        <w:t>mluvní strany informovány.</w:t>
      </w:r>
    </w:p>
    <w:p w14:paraId="2E90ABB8" w14:textId="77777777" w:rsidR="000208DC" w:rsidRDefault="000208DC" w:rsidP="000208DC">
      <w:pPr>
        <w:pStyle w:val="Odstavecseseznamem"/>
        <w:rPr>
          <w:rFonts w:ascii="Arial" w:hAnsi="Arial" w:cs="Arial"/>
          <w:i/>
          <w:lang w:eastAsia="cs-CZ"/>
        </w:rPr>
      </w:pPr>
    </w:p>
    <w:p w14:paraId="7DC2A068" w14:textId="7B90EB87" w:rsidR="000208DC" w:rsidRPr="000208DC" w:rsidRDefault="000208DC" w:rsidP="000C2383">
      <w:pPr>
        <w:numPr>
          <w:ilvl w:val="0"/>
          <w:numId w:val="27"/>
        </w:numPr>
        <w:tabs>
          <w:tab w:val="left" w:pos="0"/>
        </w:tabs>
        <w:ind w:left="425" w:hanging="425"/>
        <w:jc w:val="both"/>
        <w:rPr>
          <w:rFonts w:ascii="Arial" w:hAnsi="Arial" w:cs="Arial"/>
          <w:i/>
          <w:lang w:eastAsia="cs-CZ"/>
        </w:rPr>
      </w:pPr>
      <w:r w:rsidRPr="00961EEA">
        <w:rPr>
          <w:rFonts w:ascii="Arial" w:hAnsi="Arial" w:cs="Arial"/>
        </w:rPr>
        <w:t>Smluvní strany prohlašují, že veškerá plnění odpovídající předmětu Smlouvy, poskytnutá ode dne jejího uzavření do dne její účinnosti, se považují za plnění poskytnutá podle Smlouvy.</w:t>
      </w:r>
    </w:p>
    <w:p w14:paraId="0A6983A6" w14:textId="77777777" w:rsidR="00DC4DC7" w:rsidRPr="00DC4DC7" w:rsidRDefault="00DC4DC7" w:rsidP="00DC4DC7">
      <w:pPr>
        <w:tabs>
          <w:tab w:val="left" w:pos="0"/>
        </w:tabs>
        <w:jc w:val="both"/>
        <w:rPr>
          <w:rFonts w:ascii="Arial" w:hAnsi="Arial" w:cs="Arial"/>
          <w:lang w:eastAsia="cs-CZ"/>
        </w:rPr>
      </w:pPr>
    </w:p>
    <w:p w14:paraId="1392E8BF" w14:textId="567AC8DF" w:rsidR="00327652" w:rsidRPr="00DC4DC7" w:rsidRDefault="00327652" w:rsidP="001C2830">
      <w:pPr>
        <w:numPr>
          <w:ilvl w:val="0"/>
          <w:numId w:val="27"/>
        </w:numPr>
        <w:tabs>
          <w:tab w:val="left" w:pos="0"/>
        </w:tabs>
        <w:ind w:left="425" w:hanging="425"/>
        <w:jc w:val="both"/>
        <w:rPr>
          <w:rFonts w:ascii="Arial" w:hAnsi="Arial" w:cs="Arial"/>
        </w:rPr>
      </w:pPr>
      <w:r w:rsidRPr="001C2830">
        <w:rPr>
          <w:rFonts w:ascii="Arial" w:hAnsi="Arial" w:cs="Arial"/>
        </w:rPr>
        <w:lastRenderedPageBreak/>
        <w:t>Zhotovitel</w:t>
      </w:r>
      <w:r w:rsidRPr="00DD5497">
        <w:rPr>
          <w:rFonts w:ascii="Arial" w:hAnsi="Arial" w:cs="Arial"/>
          <w:szCs w:val="24"/>
        </w:rPr>
        <w:t xml:space="preserve"> je podle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3F78F9E3" w14:textId="77777777" w:rsidR="00DC4DC7" w:rsidRPr="00DD5497" w:rsidRDefault="00DC4DC7" w:rsidP="00DC4DC7">
      <w:pPr>
        <w:tabs>
          <w:tab w:val="left" w:pos="0"/>
        </w:tabs>
        <w:jc w:val="both"/>
        <w:rPr>
          <w:rFonts w:ascii="Arial" w:hAnsi="Arial" w:cs="Arial"/>
        </w:rPr>
      </w:pPr>
    </w:p>
    <w:p w14:paraId="5691BEA2" w14:textId="01FEE5F7" w:rsidR="000C2383" w:rsidRPr="002005D3" w:rsidRDefault="00B26F7A" w:rsidP="00F408B8">
      <w:pPr>
        <w:numPr>
          <w:ilvl w:val="0"/>
          <w:numId w:val="27"/>
        </w:numPr>
        <w:tabs>
          <w:tab w:val="left" w:pos="0"/>
        </w:tabs>
        <w:ind w:left="425" w:hanging="425"/>
        <w:jc w:val="both"/>
        <w:rPr>
          <w:rFonts w:ascii="Arial" w:hAnsi="Arial" w:cs="Arial"/>
        </w:rPr>
      </w:pPr>
      <w:r w:rsidRPr="002005D3">
        <w:rPr>
          <w:rFonts w:ascii="Arial" w:hAnsi="Arial" w:cs="Arial"/>
          <w:szCs w:val="24"/>
        </w:rPr>
        <w:t xml:space="preserve">Smlouva je vyhotovena ve </w:t>
      </w:r>
      <w:r w:rsidR="002433AE">
        <w:rPr>
          <w:rFonts w:ascii="Arial" w:hAnsi="Arial" w:cs="Arial"/>
          <w:szCs w:val="24"/>
        </w:rPr>
        <w:t>třech</w:t>
      </w:r>
      <w:r w:rsidRPr="002005D3">
        <w:rPr>
          <w:rFonts w:ascii="Arial" w:hAnsi="Arial" w:cs="Arial"/>
          <w:szCs w:val="24"/>
        </w:rPr>
        <w:t xml:space="preserve"> stejnopisech, z nichž </w:t>
      </w:r>
      <w:r w:rsidR="002433AE">
        <w:rPr>
          <w:rFonts w:ascii="Arial" w:hAnsi="Arial" w:cs="Arial"/>
          <w:szCs w:val="24"/>
        </w:rPr>
        <w:t>dva</w:t>
      </w:r>
      <w:bookmarkStart w:id="6" w:name="_GoBack"/>
      <w:bookmarkEnd w:id="6"/>
      <w:r w:rsidRPr="002005D3">
        <w:rPr>
          <w:rFonts w:ascii="Arial" w:hAnsi="Arial" w:cs="Arial"/>
          <w:szCs w:val="24"/>
        </w:rPr>
        <w:t xml:space="preserve"> obdrží </w:t>
      </w:r>
      <w:r w:rsidR="00DC4DC7" w:rsidRPr="002005D3">
        <w:rPr>
          <w:rFonts w:ascii="Arial" w:hAnsi="Arial" w:cs="Arial"/>
          <w:szCs w:val="24"/>
        </w:rPr>
        <w:t>O</w:t>
      </w:r>
      <w:r w:rsidRPr="002005D3">
        <w:rPr>
          <w:rFonts w:ascii="Arial" w:hAnsi="Arial" w:cs="Arial"/>
          <w:szCs w:val="24"/>
        </w:rPr>
        <w:t xml:space="preserve">bjednatel a jeden </w:t>
      </w:r>
      <w:r w:rsidR="00DC4DC7" w:rsidRPr="002005D3">
        <w:rPr>
          <w:rFonts w:ascii="Arial" w:hAnsi="Arial" w:cs="Arial"/>
          <w:szCs w:val="24"/>
        </w:rPr>
        <w:t>Z</w:t>
      </w:r>
      <w:r w:rsidRPr="002005D3">
        <w:rPr>
          <w:rFonts w:ascii="Arial" w:hAnsi="Arial" w:cs="Arial"/>
          <w:szCs w:val="24"/>
        </w:rPr>
        <w:t>hotovitel</w:t>
      </w:r>
    </w:p>
    <w:p w14:paraId="219FA5C0" w14:textId="77777777" w:rsidR="002005D3" w:rsidRPr="002005D3" w:rsidRDefault="002005D3" w:rsidP="002005D3">
      <w:pPr>
        <w:tabs>
          <w:tab w:val="left" w:pos="0"/>
        </w:tabs>
        <w:jc w:val="both"/>
        <w:rPr>
          <w:rFonts w:ascii="Arial" w:hAnsi="Arial" w:cs="Arial"/>
        </w:rPr>
      </w:pPr>
    </w:p>
    <w:p w14:paraId="78E5BA10" w14:textId="77777777" w:rsidR="008854FB" w:rsidRDefault="009056F4" w:rsidP="000E05CD">
      <w:pPr>
        <w:numPr>
          <w:ilvl w:val="0"/>
          <w:numId w:val="27"/>
        </w:numPr>
        <w:tabs>
          <w:tab w:val="left" w:pos="0"/>
        </w:tabs>
        <w:ind w:left="425" w:hanging="425"/>
        <w:jc w:val="both"/>
        <w:rPr>
          <w:rFonts w:ascii="Arial" w:hAnsi="Arial" w:cs="Arial"/>
        </w:rPr>
      </w:pPr>
      <w:r w:rsidRPr="000C2383">
        <w:rPr>
          <w:rFonts w:ascii="Arial" w:hAnsi="Arial" w:cs="Arial"/>
          <w:szCs w:val="24"/>
        </w:rPr>
        <w:t>Nedílnou</w:t>
      </w:r>
      <w:r w:rsidRPr="000C2383">
        <w:rPr>
          <w:rFonts w:ascii="Arial" w:hAnsi="Arial" w:cs="Arial"/>
        </w:rPr>
        <w:t xml:space="preserve"> součástí </w:t>
      </w:r>
      <w:r w:rsidR="00DC4DC7" w:rsidRPr="000C2383">
        <w:rPr>
          <w:rFonts w:ascii="Arial" w:hAnsi="Arial" w:cs="Arial"/>
        </w:rPr>
        <w:t>S</w:t>
      </w:r>
      <w:r w:rsidRPr="000C2383">
        <w:rPr>
          <w:rFonts w:ascii="Arial" w:hAnsi="Arial" w:cs="Arial"/>
        </w:rPr>
        <w:t>mlouvy jsou všeobecné obchodní podmínky.</w:t>
      </w:r>
    </w:p>
    <w:p w14:paraId="57557132" w14:textId="03924245" w:rsidR="00327652" w:rsidRDefault="00327652" w:rsidP="00DD5497">
      <w:pPr>
        <w:jc w:val="both"/>
        <w:rPr>
          <w:rFonts w:ascii="Arial" w:hAnsi="Arial" w:cs="Arial"/>
        </w:rPr>
      </w:pPr>
    </w:p>
    <w:p w14:paraId="1D051508" w14:textId="77777777" w:rsidR="00DC4DC7" w:rsidRPr="00DD5497" w:rsidRDefault="00DC4DC7" w:rsidP="00DD5497">
      <w:pPr>
        <w:jc w:val="both"/>
        <w:rPr>
          <w:rFonts w:ascii="Arial" w:hAnsi="Arial" w:cs="Arial"/>
        </w:rPr>
      </w:pPr>
    </w:p>
    <w:p w14:paraId="03E47B43" w14:textId="25D30828" w:rsidR="00327652" w:rsidRPr="00DD5497" w:rsidRDefault="00327652" w:rsidP="00CB1675">
      <w:pPr>
        <w:keepNext/>
        <w:tabs>
          <w:tab w:val="left" w:pos="4962"/>
        </w:tabs>
        <w:rPr>
          <w:rFonts w:ascii="Arial" w:hAnsi="Arial" w:cs="Arial"/>
        </w:rPr>
      </w:pPr>
      <w:r w:rsidRPr="00DD5497">
        <w:rPr>
          <w:rFonts w:ascii="Arial" w:hAnsi="Arial" w:cs="Arial"/>
        </w:rPr>
        <w:t>V Brně dne:</w:t>
      </w:r>
      <w:r w:rsidRPr="00DD5497">
        <w:rPr>
          <w:rFonts w:ascii="Arial" w:hAnsi="Arial" w:cs="Arial"/>
        </w:rPr>
        <w:tab/>
      </w:r>
      <w:r w:rsidR="00DC4DC7">
        <w:rPr>
          <w:rFonts w:ascii="Arial" w:hAnsi="Arial" w:cs="Arial"/>
        </w:rPr>
        <w:t xml:space="preserve">V </w:t>
      </w:r>
      <w:r w:rsidRPr="00DD5497">
        <w:rPr>
          <w:rFonts w:ascii="Arial" w:hAnsi="Arial" w:cs="Arial"/>
        </w:rPr>
        <w:t>………………………… dne:</w:t>
      </w:r>
    </w:p>
    <w:p w14:paraId="5329712F" w14:textId="77777777" w:rsidR="00327652" w:rsidRPr="00DD5497" w:rsidRDefault="00327652" w:rsidP="00CB1675">
      <w:pPr>
        <w:keepNext/>
        <w:tabs>
          <w:tab w:val="left" w:pos="4962"/>
        </w:tabs>
        <w:rPr>
          <w:rFonts w:ascii="Arial" w:hAnsi="Arial" w:cs="Arial"/>
        </w:rPr>
      </w:pPr>
    </w:p>
    <w:p w14:paraId="77E808FD" w14:textId="0286AC72" w:rsidR="00327652" w:rsidRPr="00DD5497" w:rsidRDefault="00327652" w:rsidP="00CB1675">
      <w:pPr>
        <w:keepNext/>
        <w:tabs>
          <w:tab w:val="left" w:pos="4962"/>
        </w:tabs>
        <w:rPr>
          <w:rFonts w:ascii="Arial" w:hAnsi="Arial" w:cs="Arial"/>
          <w:b/>
        </w:rPr>
      </w:pPr>
      <w:r w:rsidRPr="00DD5497">
        <w:rPr>
          <w:rFonts w:ascii="Arial" w:hAnsi="Arial" w:cs="Arial"/>
          <w:b/>
        </w:rPr>
        <w:t xml:space="preserve">Za </w:t>
      </w:r>
      <w:r w:rsidR="00DC4DC7">
        <w:rPr>
          <w:rFonts w:ascii="Arial" w:hAnsi="Arial" w:cs="Arial"/>
          <w:b/>
        </w:rPr>
        <w:t>O</w:t>
      </w:r>
      <w:r w:rsidRPr="00DD5497">
        <w:rPr>
          <w:rFonts w:ascii="Arial" w:hAnsi="Arial" w:cs="Arial"/>
          <w:b/>
        </w:rPr>
        <w:t>bjednatele:</w:t>
      </w:r>
      <w:r w:rsidRPr="00DD5497">
        <w:rPr>
          <w:rFonts w:ascii="Arial" w:hAnsi="Arial" w:cs="Arial"/>
        </w:rPr>
        <w:tab/>
      </w:r>
      <w:r w:rsidRPr="00DD5497">
        <w:rPr>
          <w:rFonts w:ascii="Arial" w:hAnsi="Arial" w:cs="Arial"/>
          <w:b/>
        </w:rPr>
        <w:tab/>
        <w:t xml:space="preserve">Za </w:t>
      </w:r>
      <w:r w:rsidR="00DC4DC7">
        <w:rPr>
          <w:rFonts w:ascii="Arial" w:hAnsi="Arial" w:cs="Arial"/>
          <w:b/>
        </w:rPr>
        <w:t>Z</w:t>
      </w:r>
      <w:r w:rsidRPr="00DD5497">
        <w:rPr>
          <w:rFonts w:ascii="Arial" w:hAnsi="Arial" w:cs="Arial"/>
          <w:b/>
        </w:rPr>
        <w:t>hotovitele:</w:t>
      </w:r>
    </w:p>
    <w:p w14:paraId="1BADC7DA" w14:textId="19D48E7F" w:rsidR="00327652" w:rsidRDefault="00327652" w:rsidP="00CB1675">
      <w:pPr>
        <w:keepNext/>
        <w:tabs>
          <w:tab w:val="left" w:pos="4962"/>
        </w:tabs>
        <w:jc w:val="center"/>
        <w:rPr>
          <w:rFonts w:ascii="Arial" w:hAnsi="Arial" w:cs="Arial"/>
          <w:b/>
        </w:rPr>
      </w:pPr>
    </w:p>
    <w:p w14:paraId="0A6B5D02" w14:textId="77777777" w:rsidR="00EC019D" w:rsidRPr="00DD5497" w:rsidRDefault="00EC019D" w:rsidP="00CB1675">
      <w:pPr>
        <w:keepNext/>
        <w:tabs>
          <w:tab w:val="left" w:pos="4962"/>
        </w:tabs>
        <w:jc w:val="center"/>
        <w:rPr>
          <w:rFonts w:ascii="Arial" w:hAnsi="Arial" w:cs="Arial"/>
          <w:b/>
        </w:rPr>
      </w:pPr>
    </w:p>
    <w:p w14:paraId="4A4BA980" w14:textId="77777777" w:rsidR="009B71FD" w:rsidRPr="00DD5497" w:rsidRDefault="009B71FD" w:rsidP="00CB1675">
      <w:pPr>
        <w:keepNext/>
        <w:tabs>
          <w:tab w:val="left" w:pos="4962"/>
        </w:tabs>
        <w:jc w:val="center"/>
        <w:rPr>
          <w:rFonts w:ascii="Arial" w:hAnsi="Arial" w:cs="Arial"/>
          <w:b/>
        </w:rPr>
      </w:pPr>
    </w:p>
    <w:p w14:paraId="7B5F7A30" w14:textId="77777777" w:rsidR="00327652" w:rsidRPr="00DD5497" w:rsidRDefault="00327652" w:rsidP="00CB1675">
      <w:pPr>
        <w:keepNext/>
        <w:tabs>
          <w:tab w:val="center" w:pos="1800"/>
          <w:tab w:val="center" w:pos="6521"/>
        </w:tabs>
        <w:rPr>
          <w:rFonts w:ascii="Arial" w:hAnsi="Arial" w:cs="Arial"/>
          <w:i/>
        </w:rPr>
      </w:pPr>
      <w:r w:rsidRPr="00DD5497">
        <w:rPr>
          <w:rFonts w:ascii="Arial" w:hAnsi="Arial" w:cs="Arial"/>
        </w:rPr>
        <w:tab/>
        <w:t xml:space="preserve">...................................................... </w:t>
      </w:r>
      <w:r w:rsidRPr="00DD5497">
        <w:rPr>
          <w:rFonts w:ascii="Arial" w:hAnsi="Arial" w:cs="Arial"/>
        </w:rPr>
        <w:tab/>
        <w:t>......................................................</w:t>
      </w:r>
    </w:p>
    <w:p w14:paraId="18DF6E23" w14:textId="77777777" w:rsidR="00327652" w:rsidRPr="00DD5497" w:rsidRDefault="00327652" w:rsidP="00DD5497">
      <w:pPr>
        <w:tabs>
          <w:tab w:val="center" w:pos="1800"/>
          <w:tab w:val="center" w:pos="6521"/>
        </w:tabs>
        <w:rPr>
          <w:rFonts w:ascii="Arial" w:hAnsi="Arial" w:cs="Arial"/>
        </w:rPr>
      </w:pPr>
      <w:r w:rsidRPr="00DD5497">
        <w:rPr>
          <w:rFonts w:ascii="Arial" w:hAnsi="Arial" w:cs="Arial"/>
          <w:i/>
        </w:rPr>
        <w:tab/>
      </w:r>
      <w:r w:rsidRPr="00DD5497">
        <w:rPr>
          <w:rFonts w:ascii="Arial" w:hAnsi="Arial" w:cs="Arial"/>
        </w:rPr>
        <w:t>Povodí Moravy, s.p.</w:t>
      </w:r>
      <w:r w:rsidRPr="00DD5497">
        <w:rPr>
          <w:rFonts w:ascii="Arial" w:hAnsi="Arial" w:cs="Arial"/>
        </w:rPr>
        <w:tab/>
      </w:r>
      <w:r w:rsidRPr="00DC4DC7">
        <w:rPr>
          <w:rFonts w:ascii="Arial" w:hAnsi="Arial" w:cs="Arial"/>
          <w:highlight w:val="yellow"/>
        </w:rPr>
        <w:t>obchodní firma</w:t>
      </w:r>
    </w:p>
    <w:p w14:paraId="4E91015E" w14:textId="77777777" w:rsidR="00327652" w:rsidRPr="00DD5497" w:rsidRDefault="00327652" w:rsidP="00DD5497">
      <w:pPr>
        <w:tabs>
          <w:tab w:val="center" w:pos="1800"/>
          <w:tab w:val="center" w:pos="6521"/>
        </w:tabs>
        <w:rPr>
          <w:rFonts w:ascii="Arial" w:hAnsi="Arial" w:cs="Arial"/>
        </w:rPr>
      </w:pPr>
      <w:r w:rsidRPr="00DD5497">
        <w:rPr>
          <w:rFonts w:ascii="Arial" w:hAnsi="Arial" w:cs="Arial"/>
        </w:rPr>
        <w:tab/>
      </w:r>
      <w:r w:rsidR="00CF43B9" w:rsidRPr="00DD5497">
        <w:rPr>
          <w:rFonts w:ascii="Arial" w:hAnsi="Arial" w:cs="Arial"/>
        </w:rPr>
        <w:t>MVDr. Václav Gargulák</w:t>
      </w:r>
      <w:r w:rsidRPr="00DD5497">
        <w:rPr>
          <w:rFonts w:ascii="Arial" w:hAnsi="Arial" w:cs="Arial"/>
          <w:i/>
        </w:rPr>
        <w:tab/>
      </w:r>
      <w:r w:rsidRPr="00DC4DC7">
        <w:rPr>
          <w:rFonts w:ascii="Arial" w:hAnsi="Arial" w:cs="Arial"/>
          <w:highlight w:val="yellow"/>
        </w:rPr>
        <w:t>jméno</w:t>
      </w:r>
    </w:p>
    <w:p w14:paraId="4C8CB6EE" w14:textId="5C541ECE" w:rsidR="007E7AD8" w:rsidRPr="00DD5497" w:rsidRDefault="00327652" w:rsidP="009B71FD">
      <w:pPr>
        <w:tabs>
          <w:tab w:val="center" w:pos="1800"/>
          <w:tab w:val="center" w:pos="6521"/>
        </w:tabs>
        <w:rPr>
          <w:rFonts w:ascii="Arial" w:hAnsi="Arial" w:cs="Arial"/>
        </w:rPr>
      </w:pPr>
      <w:r w:rsidRPr="00DD5497">
        <w:rPr>
          <w:rFonts w:ascii="Arial" w:hAnsi="Arial" w:cs="Arial"/>
        </w:rPr>
        <w:tab/>
      </w:r>
      <w:r w:rsidR="00F95CCC" w:rsidRPr="00DD5497">
        <w:rPr>
          <w:rFonts w:ascii="Arial" w:hAnsi="Arial" w:cs="Arial"/>
        </w:rPr>
        <w:t>generální</w:t>
      </w:r>
      <w:r w:rsidR="00CF43B9" w:rsidRPr="00DD5497">
        <w:rPr>
          <w:rFonts w:ascii="Arial" w:hAnsi="Arial" w:cs="Arial"/>
        </w:rPr>
        <w:t xml:space="preserve"> ředitel</w:t>
      </w:r>
      <w:r w:rsidRPr="00DD5497">
        <w:rPr>
          <w:rFonts w:ascii="Arial" w:hAnsi="Arial" w:cs="Arial"/>
        </w:rPr>
        <w:tab/>
      </w:r>
      <w:r w:rsidRPr="00DC4DC7">
        <w:rPr>
          <w:rFonts w:ascii="Arial" w:hAnsi="Arial" w:cs="Arial"/>
          <w:highlight w:val="yellow"/>
        </w:rPr>
        <w:t>funkce</w:t>
      </w:r>
    </w:p>
    <w:p w14:paraId="4D52B914" w14:textId="77777777" w:rsidR="007E7AD8" w:rsidRPr="00E676DF" w:rsidRDefault="007E7AD8" w:rsidP="009B71FD">
      <w:pPr>
        <w:pageBreakBefore/>
        <w:jc w:val="center"/>
        <w:rPr>
          <w:rFonts w:ascii="Arial" w:hAnsi="Arial" w:cs="Arial"/>
          <w:b/>
        </w:rPr>
      </w:pPr>
      <w:r w:rsidRPr="00E676DF">
        <w:rPr>
          <w:rFonts w:ascii="Arial" w:hAnsi="Arial" w:cs="Arial"/>
          <w:b/>
        </w:rPr>
        <w:lastRenderedPageBreak/>
        <w:t>VŠEOBECNÉ OBCHODNÍ PODMÍNKY – PROJEKTOVÁ DOKUMENTACE</w:t>
      </w:r>
    </w:p>
    <w:p w14:paraId="33ACCCD2" w14:textId="77777777" w:rsidR="007E7AD8" w:rsidRPr="00E676DF" w:rsidRDefault="007E7AD8" w:rsidP="00DD5497">
      <w:pPr>
        <w:pStyle w:val="Odstavecseseznamem"/>
        <w:contextualSpacing w:val="0"/>
        <w:jc w:val="both"/>
        <w:rPr>
          <w:rFonts w:ascii="Arial" w:hAnsi="Arial" w:cs="Arial"/>
          <w:u w:val="single"/>
        </w:rPr>
      </w:pPr>
    </w:p>
    <w:p w14:paraId="073A6A9C" w14:textId="77777777" w:rsidR="007E7AD8" w:rsidRPr="00E676DF" w:rsidRDefault="007E7AD8" w:rsidP="00F45248">
      <w:pPr>
        <w:pStyle w:val="Odstavecseseznamem"/>
        <w:ind w:firstLine="147"/>
        <w:contextualSpacing w:val="0"/>
        <w:jc w:val="both"/>
        <w:rPr>
          <w:rFonts w:ascii="Arial" w:hAnsi="Arial" w:cs="Arial"/>
          <w:b/>
          <w:sz w:val="24"/>
          <w:szCs w:val="24"/>
          <w:u w:val="single"/>
        </w:rPr>
      </w:pPr>
      <w:r w:rsidRPr="00E676DF">
        <w:rPr>
          <w:rFonts w:ascii="Arial" w:hAnsi="Arial" w:cs="Arial"/>
          <w:b/>
          <w:u w:val="single"/>
        </w:rPr>
        <w:t>Cenové a platební podmínky</w:t>
      </w:r>
    </w:p>
    <w:p w14:paraId="67189FBD" w14:textId="77777777" w:rsidR="007E7AD8" w:rsidRPr="00E676DF" w:rsidRDefault="007E7AD8" w:rsidP="00DD5497">
      <w:pPr>
        <w:jc w:val="center"/>
        <w:rPr>
          <w:rFonts w:ascii="Arial" w:hAnsi="Arial" w:cs="Arial"/>
        </w:rPr>
      </w:pPr>
    </w:p>
    <w:p w14:paraId="36B4F0EC" w14:textId="41D41F9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zahrnuje zejména zisk a veškeré náklady k realizaci </w:t>
      </w:r>
      <w:r w:rsidR="00DF07C3">
        <w:rPr>
          <w:rFonts w:ascii="Arial" w:hAnsi="Arial" w:cs="Arial"/>
        </w:rPr>
        <w:t>D</w:t>
      </w:r>
      <w:r w:rsidRPr="00E676DF">
        <w:rPr>
          <w:rFonts w:ascii="Arial" w:hAnsi="Arial" w:cs="Arial"/>
        </w:rPr>
        <w:t xml:space="preserve">íla včetně nákladů souvisejících (např. daně, pojištění, zvýšené náklady vyplývající z obchodních podmínek a z vývoje cen do doby provedení </w:t>
      </w:r>
      <w:r w:rsidR="00DF07C3">
        <w:rPr>
          <w:rFonts w:ascii="Arial" w:hAnsi="Arial" w:cs="Arial"/>
        </w:rPr>
        <w:t>D</w:t>
      </w:r>
      <w:r w:rsidRPr="00E676DF">
        <w:rPr>
          <w:rFonts w:ascii="Arial" w:hAnsi="Arial" w:cs="Arial"/>
        </w:rPr>
        <w:t xml:space="preserve">íla) a dále náklady na veškeré práce, dodávky a služby související s plněním </w:t>
      </w:r>
      <w:r w:rsidR="00DF07C3">
        <w:rPr>
          <w:rFonts w:ascii="Arial" w:hAnsi="Arial" w:cs="Arial"/>
        </w:rPr>
        <w:t>D</w:t>
      </w:r>
      <w:r w:rsidRPr="00E676DF">
        <w:rPr>
          <w:rFonts w:ascii="Arial" w:hAnsi="Arial" w:cs="Arial"/>
        </w:rPr>
        <w:t>íla.</w:t>
      </w:r>
    </w:p>
    <w:p w14:paraId="568B70B7" w14:textId="77777777" w:rsidR="007E7AD8" w:rsidRPr="00E676DF" w:rsidRDefault="007E7AD8" w:rsidP="00DD5497">
      <w:pPr>
        <w:jc w:val="both"/>
        <w:rPr>
          <w:rFonts w:ascii="Arial" w:hAnsi="Arial" w:cs="Arial"/>
        </w:rPr>
      </w:pPr>
    </w:p>
    <w:p w14:paraId="3E6FF44C" w14:textId="73BE379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Změna pevné smluvní ceny je možná pouze</w:t>
      </w:r>
      <w:r w:rsidR="00C62017" w:rsidRPr="00E676DF">
        <w:rPr>
          <w:rFonts w:ascii="Arial" w:hAnsi="Arial" w:cs="Arial"/>
        </w:rPr>
        <w:t>,</w:t>
      </w:r>
      <w:r w:rsidRPr="00E676DF">
        <w:rPr>
          <w:rFonts w:ascii="Arial" w:hAnsi="Arial" w:cs="Arial"/>
        </w:rPr>
        <w:t xml:space="preserve"> pokud po podpisu </w:t>
      </w:r>
      <w:r w:rsidR="00DF3363">
        <w:rPr>
          <w:rFonts w:ascii="Arial" w:hAnsi="Arial" w:cs="Arial"/>
        </w:rPr>
        <w:t>S</w:t>
      </w:r>
      <w:r w:rsidRPr="00E676DF">
        <w:rPr>
          <w:rFonts w:ascii="Arial" w:hAnsi="Arial" w:cs="Arial"/>
        </w:rPr>
        <w:t>mlouvy dojde ke změně sazeb DPH, a to o částku odpovídající zvýšení nebo snížení sazby DPH.</w:t>
      </w:r>
    </w:p>
    <w:p w14:paraId="6794070E" w14:textId="77777777" w:rsidR="00B34DA9" w:rsidRPr="00E676DF" w:rsidRDefault="00B34DA9" w:rsidP="00716D09">
      <w:pPr>
        <w:pStyle w:val="Odstavecseseznamem"/>
        <w:ind w:left="867"/>
        <w:contextualSpacing w:val="0"/>
        <w:jc w:val="both"/>
        <w:rPr>
          <w:rFonts w:ascii="Arial" w:hAnsi="Arial" w:cs="Arial"/>
        </w:rPr>
      </w:pPr>
    </w:p>
    <w:p w14:paraId="43A33779" w14:textId="200F729C" w:rsidR="00B34DA9" w:rsidRPr="00E676DF" w:rsidRDefault="00B34DA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v souvislosti s cenou </w:t>
      </w:r>
      <w:r w:rsidR="00DF07C3">
        <w:rPr>
          <w:rFonts w:ascii="Arial" w:hAnsi="Arial" w:cs="Arial"/>
        </w:rPr>
        <w:t>D</w:t>
      </w:r>
      <w:r w:rsidRPr="00E676DF">
        <w:rPr>
          <w:rFonts w:ascii="Arial" w:hAnsi="Arial" w:cs="Arial"/>
        </w:rPr>
        <w:t xml:space="preserve">íla prohlašuje, že ve smyslu § 1765 odst. 2 </w:t>
      </w:r>
      <w:r w:rsidR="00656957">
        <w:rPr>
          <w:rFonts w:ascii="Arial" w:hAnsi="Arial" w:cs="Arial"/>
        </w:rPr>
        <w:t>občanského zákoníku</w:t>
      </w:r>
      <w:r w:rsidRPr="00E676DF">
        <w:rPr>
          <w:rFonts w:ascii="Arial" w:hAnsi="Arial" w:cs="Arial"/>
        </w:rPr>
        <w:t xml:space="preserve"> přebírá nebezpečí změny okolností. Zhotovitel se tedy výslovně vzdává nároku na jednání o zvýšení ceny </w:t>
      </w:r>
      <w:r w:rsidR="00DF07C3">
        <w:rPr>
          <w:rFonts w:ascii="Arial" w:hAnsi="Arial" w:cs="Arial"/>
        </w:rPr>
        <w:t>D</w:t>
      </w:r>
      <w:r w:rsidRPr="00E676DF">
        <w:rPr>
          <w:rFonts w:ascii="Arial" w:hAnsi="Arial" w:cs="Arial"/>
        </w:rPr>
        <w:t>íla, a to i v případě nepředvídatelných a mimořádných okolností.</w:t>
      </w:r>
    </w:p>
    <w:p w14:paraId="67FBDCF3" w14:textId="77777777" w:rsidR="007E7AD8" w:rsidRPr="00E676DF" w:rsidRDefault="007E7AD8" w:rsidP="00716D09">
      <w:pPr>
        <w:pStyle w:val="Odstavecseseznamem"/>
        <w:ind w:left="867"/>
        <w:contextualSpacing w:val="0"/>
        <w:jc w:val="both"/>
        <w:rPr>
          <w:rFonts w:ascii="Arial" w:hAnsi="Arial" w:cs="Arial"/>
        </w:rPr>
      </w:pPr>
    </w:p>
    <w:p w14:paraId="44585235" w14:textId="2B40D95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w:t>
      </w:r>
      <w:r w:rsidR="00DF07C3">
        <w:rPr>
          <w:rFonts w:ascii="Arial" w:hAnsi="Arial" w:cs="Arial"/>
        </w:rPr>
        <w:t>D</w:t>
      </w:r>
      <w:r w:rsidRPr="00E676DF">
        <w:rPr>
          <w:rFonts w:ascii="Arial" w:hAnsi="Arial" w:cs="Arial"/>
        </w:rPr>
        <w:t xml:space="preserve">íla bude </w:t>
      </w:r>
      <w:r w:rsidR="00F37B74">
        <w:rPr>
          <w:rFonts w:ascii="Arial" w:hAnsi="Arial" w:cs="Arial"/>
        </w:rPr>
        <w:t>O</w:t>
      </w:r>
      <w:r w:rsidRPr="00E676DF">
        <w:rPr>
          <w:rFonts w:ascii="Arial" w:hAnsi="Arial" w:cs="Arial"/>
        </w:rPr>
        <w:t xml:space="preserve">bjednatelem uhrazena na základě faktury vystavené </w:t>
      </w:r>
      <w:r w:rsidR="0088724B">
        <w:rPr>
          <w:rFonts w:ascii="Arial" w:hAnsi="Arial" w:cs="Arial"/>
        </w:rPr>
        <w:t>Z</w:t>
      </w:r>
      <w:r w:rsidRPr="00E676DF">
        <w:rPr>
          <w:rFonts w:ascii="Arial" w:hAnsi="Arial" w:cs="Arial"/>
        </w:rPr>
        <w:t xml:space="preserve">hotovitelem po předání a převzetí celého </w:t>
      </w:r>
      <w:r w:rsidR="00DF07C3">
        <w:rPr>
          <w:rFonts w:ascii="Arial" w:hAnsi="Arial" w:cs="Arial"/>
        </w:rPr>
        <w:t>D</w:t>
      </w:r>
      <w:r w:rsidRPr="00E676DF">
        <w:rPr>
          <w:rFonts w:ascii="Arial" w:hAnsi="Arial" w:cs="Arial"/>
        </w:rPr>
        <w:t>íla či na základě faktur</w:t>
      </w:r>
      <w:r w:rsidR="00EC019D">
        <w:rPr>
          <w:rFonts w:ascii="Arial" w:hAnsi="Arial" w:cs="Arial"/>
        </w:rPr>
        <w:t>y</w:t>
      </w:r>
      <w:r w:rsidRPr="00E676DF">
        <w:rPr>
          <w:rFonts w:ascii="Arial" w:hAnsi="Arial" w:cs="Arial"/>
        </w:rPr>
        <w:t xml:space="preserve"> vystaven</w:t>
      </w:r>
      <w:r w:rsidR="00EC019D">
        <w:rPr>
          <w:rFonts w:ascii="Arial" w:hAnsi="Arial" w:cs="Arial"/>
        </w:rPr>
        <w:t>é</w:t>
      </w:r>
      <w:r w:rsidRPr="00E676DF">
        <w:rPr>
          <w:rFonts w:ascii="Arial" w:hAnsi="Arial" w:cs="Arial"/>
        </w:rPr>
        <w:t xml:space="preserve"> </w:t>
      </w:r>
      <w:r w:rsidR="0088724B">
        <w:rPr>
          <w:rFonts w:ascii="Arial" w:hAnsi="Arial" w:cs="Arial"/>
        </w:rPr>
        <w:t>Z</w:t>
      </w:r>
      <w:r w:rsidRPr="00E676DF">
        <w:rPr>
          <w:rFonts w:ascii="Arial" w:hAnsi="Arial" w:cs="Arial"/>
        </w:rPr>
        <w:t>hotovitelem po předání a převzetí jednotliv</w:t>
      </w:r>
      <w:r w:rsidR="00EC019D">
        <w:rPr>
          <w:rFonts w:ascii="Arial" w:hAnsi="Arial" w:cs="Arial"/>
        </w:rPr>
        <w:t>é</w:t>
      </w:r>
      <w:r w:rsidRPr="00E676DF">
        <w:rPr>
          <w:rFonts w:ascii="Arial" w:hAnsi="Arial" w:cs="Arial"/>
        </w:rPr>
        <w:t xml:space="preserve"> část</w:t>
      </w:r>
      <w:r w:rsidR="00EC019D">
        <w:rPr>
          <w:rFonts w:ascii="Arial" w:hAnsi="Arial" w:cs="Arial"/>
        </w:rPr>
        <w:t>i</w:t>
      </w:r>
      <w:r w:rsidRPr="00E676DF">
        <w:rPr>
          <w:rFonts w:ascii="Arial" w:hAnsi="Arial" w:cs="Arial"/>
        </w:rPr>
        <w:t xml:space="preserve"> </w:t>
      </w:r>
      <w:r w:rsidR="00DF07C3">
        <w:rPr>
          <w:rFonts w:ascii="Arial" w:hAnsi="Arial" w:cs="Arial"/>
        </w:rPr>
        <w:t>D</w:t>
      </w:r>
      <w:r w:rsidRPr="00E676DF">
        <w:rPr>
          <w:rFonts w:ascii="Arial" w:hAnsi="Arial" w:cs="Arial"/>
        </w:rPr>
        <w:t xml:space="preserve">íla. Přílohou faktury musí být kopie předávacího protokolu potvrzeného technickým zástupcem </w:t>
      </w:r>
      <w:r w:rsidR="00F37B74">
        <w:rPr>
          <w:rFonts w:ascii="Arial" w:hAnsi="Arial" w:cs="Arial"/>
        </w:rPr>
        <w:t>O</w:t>
      </w:r>
      <w:r w:rsidRPr="00E676DF">
        <w:rPr>
          <w:rFonts w:ascii="Arial" w:hAnsi="Arial" w:cs="Arial"/>
        </w:rPr>
        <w:t>bjednatele.</w:t>
      </w:r>
    </w:p>
    <w:p w14:paraId="0B56A5BB" w14:textId="77777777" w:rsidR="007E7AD8" w:rsidRPr="00E676DF" w:rsidRDefault="007E7AD8" w:rsidP="00DD5497">
      <w:pPr>
        <w:jc w:val="both"/>
        <w:rPr>
          <w:rFonts w:ascii="Arial" w:hAnsi="Arial" w:cs="Arial"/>
        </w:rPr>
      </w:pPr>
    </w:p>
    <w:p w14:paraId="124E7216" w14:textId="364178B4"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sidR="00A80AC2" w:rsidRPr="007B2A00">
        <w:rPr>
          <w:rFonts w:ascii="Arial" w:hAnsi="Arial" w:cs="Arial"/>
          <w:lang w:eastAsia="cs-CZ"/>
        </w:rPr>
        <w:t>dokumentace k ohlášení udržovacích prací, popř. DSP</w:t>
      </w:r>
      <w:r w:rsidR="00A178AF">
        <w:rPr>
          <w:rFonts w:ascii="Arial" w:hAnsi="Arial" w:cs="Arial"/>
        </w:rPr>
        <w:t xml:space="preserve"> </w:t>
      </w:r>
      <w:r w:rsidR="000208DC">
        <w:rPr>
          <w:rFonts w:ascii="Arial" w:hAnsi="Arial" w:cs="Arial"/>
        </w:rPr>
        <w:t>v</w:t>
      </w:r>
      <w:r w:rsidR="00E15D52">
        <w:rPr>
          <w:rFonts w:ascii="Arial" w:hAnsi="Arial" w:cs="Arial"/>
        </w:rPr>
        <w:t>č</w:t>
      </w:r>
      <w:r w:rsidR="000208DC">
        <w:rPr>
          <w:rFonts w:ascii="Arial" w:hAnsi="Arial" w:cs="Arial"/>
        </w:rPr>
        <w:t>.</w:t>
      </w:r>
      <w:r w:rsidR="00A178AF">
        <w:rPr>
          <w:rFonts w:ascii="Arial" w:hAnsi="Arial" w:cs="Arial"/>
        </w:rPr>
        <w:t xml:space="preserve"> </w:t>
      </w:r>
      <w:r w:rsidR="004751B3">
        <w:rPr>
          <w:rFonts w:ascii="Arial" w:hAnsi="Arial" w:cs="Arial"/>
        </w:rPr>
        <w:t xml:space="preserve">IČ, </w:t>
      </w:r>
      <w:r w:rsidR="00A178AF" w:rsidRPr="00A178AF">
        <w:rPr>
          <w:rFonts w:ascii="Arial" w:hAnsi="Arial" w:cs="Arial"/>
        </w:rPr>
        <w:t>průzkumn</w:t>
      </w:r>
      <w:r w:rsidR="00A178AF">
        <w:rPr>
          <w:rFonts w:ascii="Arial" w:hAnsi="Arial" w:cs="Arial"/>
        </w:rPr>
        <w:t>ých</w:t>
      </w:r>
      <w:r w:rsidR="00A178AF" w:rsidRPr="00A178AF">
        <w:rPr>
          <w:rFonts w:ascii="Arial" w:hAnsi="Arial" w:cs="Arial"/>
        </w:rPr>
        <w:t xml:space="preserve"> pr</w:t>
      </w:r>
      <w:r w:rsidR="00A178AF">
        <w:rPr>
          <w:rFonts w:ascii="Arial" w:hAnsi="Arial" w:cs="Arial"/>
        </w:rPr>
        <w:t>a</w:t>
      </w:r>
      <w:r w:rsidR="00A178AF" w:rsidRPr="00A178AF">
        <w:rPr>
          <w:rFonts w:ascii="Arial" w:hAnsi="Arial" w:cs="Arial"/>
        </w:rPr>
        <w:t>c</w:t>
      </w:r>
      <w:r w:rsidR="00A178AF">
        <w:rPr>
          <w:rFonts w:ascii="Arial" w:hAnsi="Arial" w:cs="Arial"/>
        </w:rPr>
        <w:t>í</w:t>
      </w:r>
      <w:r w:rsidR="00A178AF" w:rsidRPr="00A178AF">
        <w:rPr>
          <w:rFonts w:ascii="Arial" w:hAnsi="Arial" w:cs="Arial"/>
        </w:rPr>
        <w:t xml:space="preserve"> a posouzení</w:t>
      </w:r>
      <w:r w:rsidR="004751B3">
        <w:rPr>
          <w:rFonts w:ascii="Arial" w:hAnsi="Arial" w:cs="Arial"/>
        </w:rPr>
        <w:t xml:space="preserve"> a součinnosti při výběru zhotovitele Stavby</w:t>
      </w:r>
      <w:r w:rsidRPr="00E676DF">
        <w:rPr>
          <w:rFonts w:ascii="Arial" w:hAnsi="Arial" w:cs="Arial"/>
        </w:rPr>
        <w:t xml:space="preserve"> bude uhrazena ve dvou splátkách, a to ve výši 70 % z ceny po předání </w:t>
      </w:r>
      <w:r w:rsidR="00A178AF">
        <w:rPr>
          <w:rFonts w:ascii="Arial" w:hAnsi="Arial" w:cs="Arial"/>
        </w:rPr>
        <w:t xml:space="preserve">příslušné </w:t>
      </w:r>
      <w:r w:rsidRPr="00E676DF">
        <w:rPr>
          <w:rFonts w:ascii="Arial" w:hAnsi="Arial" w:cs="Arial"/>
        </w:rPr>
        <w:t xml:space="preserve">dokumentace </w:t>
      </w:r>
      <w:r w:rsidR="00F37B74">
        <w:rPr>
          <w:rFonts w:ascii="Arial" w:hAnsi="Arial" w:cs="Arial"/>
        </w:rPr>
        <w:t>O</w:t>
      </w:r>
      <w:r w:rsidRPr="00E676DF">
        <w:rPr>
          <w:rFonts w:ascii="Arial" w:hAnsi="Arial" w:cs="Arial"/>
        </w:rPr>
        <w:t xml:space="preserve">bjednateli a 30 % z ceny po vydání </w:t>
      </w:r>
      <w:r w:rsidR="00501993">
        <w:rPr>
          <w:rFonts w:ascii="Arial" w:hAnsi="Arial" w:cs="Arial"/>
        </w:rPr>
        <w:t xml:space="preserve">souhlasu s provedením udržovacích prací, popř. </w:t>
      </w:r>
      <w:r w:rsidR="00DC26FA" w:rsidRPr="00E676DF">
        <w:rPr>
          <w:rFonts w:ascii="Arial" w:hAnsi="Arial" w:cs="Arial"/>
        </w:rPr>
        <w:t>pravomocného</w:t>
      </w:r>
      <w:r w:rsidR="00DC26FA" w:rsidRPr="005A3948">
        <w:rPr>
          <w:rFonts w:ascii="Arial" w:hAnsi="Arial" w:cs="Arial"/>
        </w:rPr>
        <w:t xml:space="preserve"> </w:t>
      </w:r>
      <w:r w:rsidR="00501993" w:rsidRPr="005A3948">
        <w:rPr>
          <w:rFonts w:ascii="Arial" w:hAnsi="Arial" w:cs="Arial"/>
        </w:rPr>
        <w:t>povolení</w:t>
      </w:r>
      <w:r w:rsidR="007E0E02">
        <w:rPr>
          <w:rFonts w:ascii="Arial" w:hAnsi="Arial" w:cs="Arial"/>
        </w:rPr>
        <w:t xml:space="preserve"> záměru</w:t>
      </w:r>
      <w:r w:rsidRPr="00E676DF">
        <w:rPr>
          <w:rFonts w:ascii="Arial" w:hAnsi="Arial" w:cs="Arial"/>
        </w:rPr>
        <w:t>.</w:t>
      </w:r>
    </w:p>
    <w:p w14:paraId="1F5D158C" w14:textId="77777777" w:rsidR="00CB7937" w:rsidRDefault="00CB7937" w:rsidP="00A80AC2">
      <w:pPr>
        <w:pStyle w:val="Odstavecseseznamem"/>
        <w:ind w:left="867"/>
        <w:contextualSpacing w:val="0"/>
        <w:jc w:val="both"/>
        <w:rPr>
          <w:rFonts w:ascii="Arial" w:hAnsi="Arial" w:cs="Arial"/>
        </w:rPr>
      </w:pPr>
    </w:p>
    <w:p w14:paraId="2CBF6C32" w14:textId="7F98F5F9" w:rsidR="00CB7937" w:rsidRPr="00E676DF" w:rsidRDefault="00CB79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Cena za zpracování </w:t>
      </w:r>
      <w:r>
        <w:rPr>
          <w:rFonts w:ascii="Arial" w:hAnsi="Arial" w:cs="Arial"/>
        </w:rPr>
        <w:t>DPS</w:t>
      </w:r>
      <w:r w:rsidR="004751B3">
        <w:rPr>
          <w:rFonts w:ascii="Arial" w:hAnsi="Arial" w:cs="Arial"/>
        </w:rPr>
        <w:t xml:space="preserve"> vč. </w:t>
      </w:r>
      <w:r w:rsidR="004751B3" w:rsidRPr="00A178AF">
        <w:rPr>
          <w:rFonts w:ascii="Arial" w:hAnsi="Arial" w:cs="Arial"/>
        </w:rPr>
        <w:t>průzkumn</w:t>
      </w:r>
      <w:r w:rsidR="004751B3">
        <w:rPr>
          <w:rFonts w:ascii="Arial" w:hAnsi="Arial" w:cs="Arial"/>
        </w:rPr>
        <w:t>ých</w:t>
      </w:r>
      <w:r w:rsidR="004751B3" w:rsidRPr="00A178AF">
        <w:rPr>
          <w:rFonts w:ascii="Arial" w:hAnsi="Arial" w:cs="Arial"/>
        </w:rPr>
        <w:t xml:space="preserve"> pr</w:t>
      </w:r>
      <w:r w:rsidR="004751B3">
        <w:rPr>
          <w:rFonts w:ascii="Arial" w:hAnsi="Arial" w:cs="Arial"/>
        </w:rPr>
        <w:t>a</w:t>
      </w:r>
      <w:r w:rsidR="004751B3" w:rsidRPr="00A178AF">
        <w:rPr>
          <w:rFonts w:ascii="Arial" w:hAnsi="Arial" w:cs="Arial"/>
        </w:rPr>
        <w:t>c</w:t>
      </w:r>
      <w:r w:rsidR="004751B3">
        <w:rPr>
          <w:rFonts w:ascii="Arial" w:hAnsi="Arial" w:cs="Arial"/>
        </w:rPr>
        <w:t>í</w:t>
      </w:r>
      <w:r w:rsidR="004751B3" w:rsidRPr="00A178AF">
        <w:rPr>
          <w:rFonts w:ascii="Arial" w:hAnsi="Arial" w:cs="Arial"/>
        </w:rPr>
        <w:t xml:space="preserve"> a </w:t>
      </w:r>
      <w:r w:rsidR="004751B3" w:rsidRPr="002005D3">
        <w:rPr>
          <w:rFonts w:ascii="Arial" w:hAnsi="Arial" w:cs="Arial"/>
        </w:rPr>
        <w:t>posouzení a</w:t>
      </w:r>
      <w:r w:rsidRPr="002005D3">
        <w:rPr>
          <w:rFonts w:ascii="Arial" w:hAnsi="Arial" w:cs="Arial"/>
        </w:rPr>
        <w:t xml:space="preserve"> plánu BOZP</w:t>
      </w:r>
      <w:r>
        <w:rPr>
          <w:rFonts w:ascii="Arial" w:hAnsi="Arial" w:cs="Arial"/>
        </w:rPr>
        <w:t xml:space="preserve"> </w:t>
      </w:r>
      <w:r w:rsidRPr="00E676DF">
        <w:rPr>
          <w:rFonts w:ascii="Arial" w:hAnsi="Arial" w:cs="Arial"/>
        </w:rPr>
        <w:t xml:space="preserve">bude </w:t>
      </w:r>
      <w:r w:rsidR="00A80AC2" w:rsidRPr="00E676DF">
        <w:rPr>
          <w:rFonts w:ascii="Arial" w:hAnsi="Arial" w:cs="Arial"/>
        </w:rPr>
        <w:t xml:space="preserve">uhrazena v jedné splátce ve výši 100 % z ceny po předání </w:t>
      </w:r>
      <w:r w:rsidR="00A80AC2">
        <w:rPr>
          <w:rFonts w:ascii="Arial" w:hAnsi="Arial" w:cs="Arial"/>
        </w:rPr>
        <w:t>O</w:t>
      </w:r>
      <w:r w:rsidR="00A80AC2" w:rsidRPr="00E676DF">
        <w:rPr>
          <w:rFonts w:ascii="Arial" w:hAnsi="Arial" w:cs="Arial"/>
        </w:rPr>
        <w:t>bjednateli</w:t>
      </w:r>
      <w:r w:rsidRPr="00E676DF">
        <w:rPr>
          <w:rFonts w:ascii="Arial" w:hAnsi="Arial" w:cs="Arial"/>
        </w:rPr>
        <w:t>.</w:t>
      </w:r>
    </w:p>
    <w:p w14:paraId="262C06FD" w14:textId="45B84678" w:rsidR="005B188E" w:rsidRDefault="005B188E" w:rsidP="005B188E">
      <w:pPr>
        <w:jc w:val="both"/>
        <w:rPr>
          <w:rFonts w:ascii="Arial" w:hAnsi="Arial" w:cs="Arial"/>
        </w:rPr>
      </w:pPr>
    </w:p>
    <w:p w14:paraId="4974375E" w14:textId="19ACBA3C" w:rsidR="005B188E" w:rsidRPr="00B414E9" w:rsidRDefault="000A0B42" w:rsidP="005B188E">
      <w:pPr>
        <w:pStyle w:val="Odstavecseseznamem"/>
        <w:numPr>
          <w:ilvl w:val="0"/>
          <w:numId w:val="10"/>
        </w:numPr>
        <w:ind w:left="867" w:hanging="510"/>
        <w:contextualSpacing w:val="0"/>
        <w:jc w:val="both"/>
        <w:rPr>
          <w:rFonts w:ascii="Arial" w:hAnsi="Arial" w:cs="Arial"/>
        </w:rPr>
      </w:pPr>
      <w:r w:rsidRPr="00B414E9">
        <w:rPr>
          <w:rFonts w:ascii="Arial" w:hAnsi="Arial" w:cs="Arial"/>
        </w:rPr>
        <w:t xml:space="preserve">Cena za biologické hodnocení, popř. biologické posouzení </w:t>
      </w:r>
      <w:r w:rsidR="00B414E9" w:rsidRPr="00B414E9">
        <w:rPr>
          <w:rFonts w:ascii="Arial" w:hAnsi="Arial" w:cs="Arial"/>
        </w:rPr>
        <w:t>bude uhrazena v jedné splátce ve výši 100 % z ceny po předání Objednateli</w:t>
      </w:r>
      <w:r w:rsidR="005B188E" w:rsidRPr="00B414E9">
        <w:rPr>
          <w:rFonts w:ascii="Arial" w:hAnsi="Arial" w:cs="Arial"/>
        </w:rPr>
        <w:t>.</w:t>
      </w:r>
      <w:r w:rsidR="00B414E9">
        <w:rPr>
          <w:rFonts w:ascii="Arial" w:hAnsi="Arial" w:cs="Arial"/>
        </w:rPr>
        <w:t xml:space="preserve"> </w:t>
      </w:r>
      <w:r w:rsidR="00B414E9" w:rsidRPr="00B84C57">
        <w:rPr>
          <w:rFonts w:ascii="Arial" w:hAnsi="Arial" w:cs="Arial"/>
        </w:rPr>
        <w:t xml:space="preserve">V případě, že nebude </w:t>
      </w:r>
      <w:r w:rsidR="00B414E9" w:rsidRPr="00B414E9">
        <w:rPr>
          <w:rFonts w:ascii="Arial" w:hAnsi="Arial" w:cs="Arial"/>
        </w:rPr>
        <w:t>biologické hodnocení, popř. biologické posouzení</w:t>
      </w:r>
      <w:r w:rsidR="00B414E9" w:rsidRPr="00B84C57">
        <w:rPr>
          <w:rFonts w:ascii="Arial" w:hAnsi="Arial" w:cs="Arial"/>
        </w:rPr>
        <w:t xml:space="preserve"> </w:t>
      </w:r>
      <w:r w:rsidR="00B414E9">
        <w:rPr>
          <w:rFonts w:ascii="Arial" w:hAnsi="Arial" w:cs="Arial"/>
        </w:rPr>
        <w:t xml:space="preserve">Objednatelem </w:t>
      </w:r>
      <w:r w:rsidR="00B414E9" w:rsidRPr="00B84C57">
        <w:rPr>
          <w:rFonts w:ascii="Arial" w:hAnsi="Arial" w:cs="Arial"/>
        </w:rPr>
        <w:t>vyžádán</w:t>
      </w:r>
      <w:r w:rsidR="00B414E9">
        <w:rPr>
          <w:rFonts w:ascii="Arial" w:hAnsi="Arial" w:cs="Arial"/>
        </w:rPr>
        <w:t>o</w:t>
      </w:r>
      <w:r w:rsidR="00B414E9" w:rsidRPr="00B84C57">
        <w:rPr>
          <w:rFonts w:ascii="Arial" w:hAnsi="Arial" w:cs="Arial"/>
        </w:rPr>
        <w:t>, ne</w:t>
      </w:r>
      <w:r w:rsidR="00B414E9">
        <w:rPr>
          <w:rFonts w:ascii="Arial" w:hAnsi="Arial" w:cs="Arial"/>
        </w:rPr>
        <w:t>vzniká</w:t>
      </w:r>
      <w:r w:rsidR="00B414E9" w:rsidRPr="00B84C57">
        <w:rPr>
          <w:rFonts w:ascii="Arial" w:hAnsi="Arial" w:cs="Arial"/>
        </w:rPr>
        <w:t xml:space="preserve"> </w:t>
      </w:r>
      <w:r w:rsidR="00B414E9">
        <w:rPr>
          <w:rFonts w:ascii="Arial" w:hAnsi="Arial" w:cs="Arial"/>
        </w:rPr>
        <w:t>Z</w:t>
      </w:r>
      <w:r w:rsidR="00B414E9" w:rsidRPr="00B84C57">
        <w:rPr>
          <w:rFonts w:ascii="Arial" w:hAnsi="Arial" w:cs="Arial"/>
        </w:rPr>
        <w:t>hotovitel</w:t>
      </w:r>
      <w:r w:rsidR="00B414E9">
        <w:rPr>
          <w:rFonts w:ascii="Arial" w:hAnsi="Arial" w:cs="Arial"/>
        </w:rPr>
        <w:t>i</w:t>
      </w:r>
      <w:r w:rsidR="00B414E9" w:rsidRPr="00B84C57">
        <w:rPr>
          <w:rFonts w:ascii="Arial" w:hAnsi="Arial" w:cs="Arial"/>
        </w:rPr>
        <w:t xml:space="preserve"> </w:t>
      </w:r>
      <w:r w:rsidR="00B414E9">
        <w:rPr>
          <w:rFonts w:ascii="Arial" w:hAnsi="Arial" w:cs="Arial"/>
        </w:rPr>
        <w:t>právo na zaplacení ceny.</w:t>
      </w:r>
    </w:p>
    <w:p w14:paraId="6676B1AD" w14:textId="77777777" w:rsidR="004B40F1" w:rsidRPr="00E676DF" w:rsidRDefault="004B40F1" w:rsidP="00DD5497">
      <w:pPr>
        <w:jc w:val="both"/>
        <w:rPr>
          <w:rFonts w:ascii="Arial" w:hAnsi="Arial" w:cs="Arial"/>
        </w:rPr>
      </w:pPr>
    </w:p>
    <w:p w14:paraId="29056132" w14:textId="257A05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Faktura musí obsahovat veškeré náležitosti dle předpisů o účetnictví, daňových předpisů</w:t>
      </w:r>
      <w:r w:rsidR="00A26960" w:rsidRPr="00E676DF">
        <w:rPr>
          <w:rFonts w:ascii="Arial" w:hAnsi="Arial" w:cs="Arial"/>
        </w:rPr>
        <w:t>, zejm.</w:t>
      </w:r>
      <w:r w:rsidRPr="00E676DF">
        <w:rPr>
          <w:rFonts w:ascii="Arial" w:hAnsi="Arial" w:cs="Arial"/>
        </w:rPr>
        <w:t xml:space="preserve"> zákona č. 235/2004 Sb., o dani z přidané hodnoty, v</w:t>
      </w:r>
      <w:r w:rsidR="00A26960" w:rsidRPr="00E676DF">
        <w:rPr>
          <w:rFonts w:ascii="Arial" w:hAnsi="Arial" w:cs="Arial"/>
        </w:rPr>
        <w:t>e</w:t>
      </w:r>
      <w:r w:rsidRPr="00E676DF">
        <w:rPr>
          <w:rFonts w:ascii="Arial" w:hAnsi="Arial" w:cs="Arial"/>
        </w:rPr>
        <w:t xml:space="preserve"> znění</w:t>
      </w:r>
      <w:r w:rsidR="00A26960" w:rsidRPr="00E676DF">
        <w:rPr>
          <w:rFonts w:ascii="Arial" w:hAnsi="Arial" w:cs="Arial"/>
        </w:rPr>
        <w:t xml:space="preserve"> pozdějších předpisů</w:t>
      </w:r>
      <w:r w:rsidRPr="00E676DF">
        <w:rPr>
          <w:rFonts w:ascii="Arial" w:hAnsi="Arial" w:cs="Arial"/>
        </w:rPr>
        <w:t>, a ostatních předpisů.</w:t>
      </w:r>
    </w:p>
    <w:p w14:paraId="51388A6B" w14:textId="77777777" w:rsidR="00CB754A" w:rsidRPr="00E676DF" w:rsidRDefault="00CB754A" w:rsidP="00CB754A">
      <w:pPr>
        <w:pStyle w:val="Odstavecseseznamem"/>
        <w:rPr>
          <w:rFonts w:ascii="Arial" w:hAnsi="Arial" w:cs="Arial"/>
        </w:rPr>
      </w:pPr>
    </w:p>
    <w:p w14:paraId="1020B125" w14:textId="3B53C5D8" w:rsidR="00CB754A"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Splatnost faktury nesmí být kratší než 30 dnů ode dne jejího doručení </w:t>
      </w:r>
      <w:r w:rsidR="00162D4F">
        <w:rPr>
          <w:rFonts w:ascii="Arial" w:hAnsi="Arial" w:cs="Arial"/>
        </w:rPr>
        <w:t>O</w:t>
      </w:r>
      <w:r w:rsidRPr="00E676DF">
        <w:rPr>
          <w:rFonts w:ascii="Arial" w:hAnsi="Arial" w:cs="Arial"/>
        </w:rPr>
        <w:t>bjednateli.</w:t>
      </w:r>
    </w:p>
    <w:p w14:paraId="023D65B7" w14:textId="77777777" w:rsidR="007E7AD8" w:rsidRPr="00E676DF" w:rsidRDefault="007E7AD8" w:rsidP="00DD5497">
      <w:pPr>
        <w:pStyle w:val="Odstavecseseznamem"/>
        <w:contextualSpacing w:val="0"/>
        <w:jc w:val="both"/>
        <w:rPr>
          <w:rFonts w:ascii="Arial" w:hAnsi="Arial" w:cs="Arial"/>
        </w:rPr>
      </w:pPr>
    </w:p>
    <w:p w14:paraId="0873BE61" w14:textId="40B8276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faktura bude obsahovat nesprávné či neúplné údaje nebo k ní nebude přiložena kopie předávacího protokolu podepsaného (tj. odsouhlaseného) </w:t>
      </w:r>
      <w:r w:rsidR="00162D4F">
        <w:rPr>
          <w:rFonts w:ascii="Arial" w:hAnsi="Arial" w:cs="Arial"/>
        </w:rPr>
        <w:t>O</w:t>
      </w:r>
      <w:r w:rsidRPr="00E676DF">
        <w:rPr>
          <w:rFonts w:ascii="Arial" w:hAnsi="Arial" w:cs="Arial"/>
        </w:rPr>
        <w:t xml:space="preserve">bjednatelem, resp. technickým zástupcem </w:t>
      </w:r>
      <w:r w:rsidR="00162D4F">
        <w:rPr>
          <w:rFonts w:ascii="Arial" w:hAnsi="Arial" w:cs="Arial"/>
        </w:rPr>
        <w:t>O</w:t>
      </w:r>
      <w:r w:rsidRPr="00E676DF">
        <w:rPr>
          <w:rFonts w:ascii="Arial" w:hAnsi="Arial" w:cs="Arial"/>
        </w:rPr>
        <w:t xml:space="preserve">bjednatele, má </w:t>
      </w:r>
      <w:r w:rsidR="00162D4F">
        <w:rPr>
          <w:rFonts w:ascii="Arial" w:hAnsi="Arial" w:cs="Arial"/>
        </w:rPr>
        <w:t>O</w:t>
      </w:r>
      <w:r w:rsidRPr="00E676DF">
        <w:rPr>
          <w:rFonts w:ascii="Arial" w:hAnsi="Arial" w:cs="Arial"/>
        </w:rPr>
        <w:t xml:space="preserve">bjednatel právo vrátit ji do data její splatnosti </w:t>
      </w:r>
      <w:r w:rsidR="0088724B">
        <w:rPr>
          <w:rFonts w:ascii="Arial" w:hAnsi="Arial" w:cs="Arial"/>
        </w:rPr>
        <w:t>Z</w:t>
      </w:r>
      <w:r w:rsidRPr="00E676DF">
        <w:rPr>
          <w:rFonts w:ascii="Arial" w:hAnsi="Arial" w:cs="Arial"/>
        </w:rPr>
        <w:t xml:space="preserve">hotoviteli k doplnění či opravě. V takovém případě se přeruší plynutí lhůty splatnosti a lhůta splatnosti začne plynout znovu od počátku ode dne doručení opravené nebo doplněné faktury </w:t>
      </w:r>
      <w:r w:rsidR="00162D4F">
        <w:rPr>
          <w:rFonts w:ascii="Arial" w:hAnsi="Arial" w:cs="Arial"/>
        </w:rPr>
        <w:t>O</w:t>
      </w:r>
      <w:r w:rsidRPr="00E676DF">
        <w:rPr>
          <w:rFonts w:ascii="Arial" w:hAnsi="Arial" w:cs="Arial"/>
        </w:rPr>
        <w:t>bjednateli.</w:t>
      </w:r>
    </w:p>
    <w:p w14:paraId="5B5B38C0" w14:textId="77777777" w:rsidR="007E7AD8" w:rsidRPr="00E676DF" w:rsidRDefault="007E7AD8" w:rsidP="00DD5497">
      <w:pPr>
        <w:jc w:val="both"/>
        <w:rPr>
          <w:rFonts w:ascii="Arial" w:hAnsi="Arial" w:cs="Arial"/>
        </w:rPr>
      </w:pPr>
    </w:p>
    <w:p w14:paraId="559D0058" w14:textId="40C80E3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Platbu poukáže </w:t>
      </w:r>
      <w:r w:rsidR="00162D4F">
        <w:rPr>
          <w:rFonts w:ascii="Arial" w:hAnsi="Arial" w:cs="Arial"/>
        </w:rPr>
        <w:t>O</w:t>
      </w:r>
      <w:r w:rsidRPr="00E676DF">
        <w:rPr>
          <w:rFonts w:ascii="Arial" w:hAnsi="Arial" w:cs="Arial"/>
        </w:rPr>
        <w:t xml:space="preserve">bjednatel bezhotovostně na účet </w:t>
      </w:r>
      <w:r w:rsidR="0088724B">
        <w:rPr>
          <w:rFonts w:ascii="Arial" w:hAnsi="Arial" w:cs="Arial"/>
        </w:rPr>
        <w:t>Z</w:t>
      </w:r>
      <w:r w:rsidRPr="00E676DF">
        <w:rPr>
          <w:rFonts w:ascii="Arial" w:hAnsi="Arial" w:cs="Arial"/>
        </w:rPr>
        <w:t xml:space="preserve">hotovitele. Povinnost zaplatit je splněna dnem odepsání fakturované částky z účtu </w:t>
      </w:r>
      <w:r w:rsidR="00162D4F">
        <w:rPr>
          <w:rFonts w:ascii="Arial" w:hAnsi="Arial" w:cs="Arial"/>
        </w:rPr>
        <w:t>O</w:t>
      </w:r>
      <w:r w:rsidRPr="00E676DF">
        <w:rPr>
          <w:rFonts w:ascii="Arial" w:hAnsi="Arial" w:cs="Arial"/>
        </w:rPr>
        <w:t>bjednatele.</w:t>
      </w:r>
    </w:p>
    <w:p w14:paraId="03232263" w14:textId="77777777" w:rsidR="007E7AD8" w:rsidRPr="00E676DF" w:rsidRDefault="007E7AD8" w:rsidP="00DD5497">
      <w:pPr>
        <w:jc w:val="both"/>
        <w:rPr>
          <w:rFonts w:ascii="Arial" w:hAnsi="Arial" w:cs="Arial"/>
        </w:rPr>
      </w:pPr>
    </w:p>
    <w:p w14:paraId="75EAF173" w14:textId="312AFA9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162D4F">
        <w:rPr>
          <w:rFonts w:ascii="Arial" w:hAnsi="Arial" w:cs="Arial"/>
        </w:rPr>
        <w:t>O</w:t>
      </w:r>
      <w:r w:rsidRPr="00E676DF">
        <w:rPr>
          <w:rFonts w:ascii="Arial" w:hAnsi="Arial" w:cs="Arial"/>
        </w:rPr>
        <w:t xml:space="preserve">bjednatele s úhradou faktury nebo její části má </w:t>
      </w:r>
      <w:r w:rsidR="0088724B">
        <w:rPr>
          <w:rFonts w:ascii="Arial" w:hAnsi="Arial" w:cs="Arial"/>
        </w:rPr>
        <w:t>Z</w:t>
      </w:r>
      <w:r w:rsidRPr="00E676DF">
        <w:rPr>
          <w:rFonts w:ascii="Arial" w:hAnsi="Arial" w:cs="Arial"/>
        </w:rPr>
        <w:t xml:space="preserve">hotovitel nárok na úrok </w:t>
      </w:r>
      <w:r w:rsidRPr="00E676DF">
        <w:rPr>
          <w:rFonts w:ascii="Arial" w:hAnsi="Arial" w:cs="Arial"/>
        </w:rPr>
        <w:br/>
        <w:t>z prodlení ve výši 0,01 % z dlužné částky bez DPH za každý den prodlení.</w:t>
      </w:r>
    </w:p>
    <w:p w14:paraId="513DBF8A" w14:textId="77777777" w:rsidR="007E7AD8" w:rsidRPr="00E676DF" w:rsidRDefault="007E7AD8" w:rsidP="00DD5497">
      <w:pPr>
        <w:jc w:val="both"/>
        <w:rPr>
          <w:rFonts w:ascii="Arial" w:hAnsi="Arial" w:cs="Arial"/>
        </w:rPr>
      </w:pPr>
    </w:p>
    <w:p w14:paraId="48E9FE27" w14:textId="58DCC926" w:rsidR="007E7AD8" w:rsidRPr="00E676DF" w:rsidRDefault="007E7AD8" w:rsidP="00716D09">
      <w:pPr>
        <w:pStyle w:val="Odstavecseseznamem"/>
        <w:ind w:firstLine="147"/>
        <w:contextualSpacing w:val="0"/>
        <w:jc w:val="both"/>
        <w:rPr>
          <w:rFonts w:ascii="Arial" w:hAnsi="Arial" w:cs="Arial"/>
          <w:b/>
          <w:u w:val="single"/>
        </w:rPr>
      </w:pPr>
      <w:r w:rsidRPr="00E676DF">
        <w:rPr>
          <w:rFonts w:ascii="Arial" w:hAnsi="Arial" w:cs="Arial"/>
          <w:b/>
          <w:u w:val="single"/>
        </w:rPr>
        <w:t xml:space="preserve">Podmínky provádění </w:t>
      </w:r>
      <w:r w:rsidR="00DF07C3">
        <w:rPr>
          <w:rFonts w:ascii="Arial" w:hAnsi="Arial" w:cs="Arial"/>
          <w:b/>
          <w:u w:val="single"/>
        </w:rPr>
        <w:t>D</w:t>
      </w:r>
      <w:r w:rsidRPr="00E676DF">
        <w:rPr>
          <w:rFonts w:ascii="Arial" w:hAnsi="Arial" w:cs="Arial"/>
          <w:b/>
          <w:u w:val="single"/>
        </w:rPr>
        <w:t>íla</w:t>
      </w:r>
    </w:p>
    <w:p w14:paraId="53C80305" w14:textId="77777777" w:rsidR="007E7AD8" w:rsidRPr="00E676DF" w:rsidRDefault="007E7AD8" w:rsidP="00DD5497">
      <w:pPr>
        <w:jc w:val="both"/>
        <w:rPr>
          <w:rFonts w:ascii="Arial" w:hAnsi="Arial" w:cs="Arial"/>
        </w:rPr>
      </w:pPr>
    </w:p>
    <w:p w14:paraId="3B28C363" w14:textId="291DA387"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vytvoří podmínky pro provedení sjednaných prací tím, že se bude zúčastňovat všech v dostatečném předstihu svolaných jednání týkajících se plnění </w:t>
      </w:r>
      <w:r w:rsidR="00DF07C3">
        <w:rPr>
          <w:rFonts w:ascii="Arial" w:hAnsi="Arial" w:cs="Arial"/>
        </w:rPr>
        <w:t>D</w:t>
      </w:r>
      <w:r w:rsidRPr="00E676DF">
        <w:rPr>
          <w:rFonts w:ascii="Arial" w:hAnsi="Arial" w:cs="Arial"/>
        </w:rPr>
        <w:t>íla.</w:t>
      </w:r>
    </w:p>
    <w:p w14:paraId="25DC8E60" w14:textId="77777777" w:rsidR="007E7AD8" w:rsidRPr="00E676DF" w:rsidRDefault="007E7AD8" w:rsidP="00DD5497">
      <w:pPr>
        <w:jc w:val="both"/>
        <w:rPr>
          <w:rFonts w:ascii="Arial" w:hAnsi="Arial" w:cs="Arial"/>
        </w:rPr>
      </w:pPr>
    </w:p>
    <w:p w14:paraId="194EB173" w14:textId="0C0A5013" w:rsidR="007E7AD8" w:rsidRPr="00E676DF" w:rsidRDefault="00CB754A"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při provádění </w:t>
      </w:r>
      <w:r w:rsidR="00DF07C3">
        <w:rPr>
          <w:rFonts w:ascii="Arial" w:hAnsi="Arial" w:cs="Arial"/>
        </w:rPr>
        <w:t>D</w:t>
      </w:r>
      <w:r w:rsidRPr="00E676DF">
        <w:rPr>
          <w:rFonts w:ascii="Arial" w:hAnsi="Arial" w:cs="Arial"/>
        </w:rPr>
        <w:t xml:space="preserve">íla vázán pokyny </w:t>
      </w:r>
      <w:r w:rsidR="00162D4F">
        <w:rPr>
          <w:rFonts w:ascii="Arial" w:hAnsi="Arial" w:cs="Arial"/>
        </w:rPr>
        <w:t>O</w:t>
      </w:r>
      <w:r w:rsidRPr="00E676DF">
        <w:rPr>
          <w:rFonts w:ascii="Arial" w:hAnsi="Arial" w:cs="Arial"/>
        </w:rPr>
        <w:t xml:space="preserve">bjednatele. </w:t>
      </w:r>
      <w:r w:rsidR="007E7AD8" w:rsidRPr="00E676DF">
        <w:rPr>
          <w:rFonts w:ascii="Arial" w:hAnsi="Arial" w:cs="Arial"/>
        </w:rPr>
        <w:t xml:space="preserve">Zhotovitel je povinen bez zbytečného prodlení písemně upozornit </w:t>
      </w:r>
      <w:r w:rsidR="00162D4F">
        <w:rPr>
          <w:rFonts w:ascii="Arial" w:hAnsi="Arial" w:cs="Arial"/>
        </w:rPr>
        <w:t>O</w:t>
      </w:r>
      <w:r w:rsidR="007E7AD8" w:rsidRPr="00E676DF">
        <w:rPr>
          <w:rFonts w:ascii="Arial" w:hAnsi="Arial" w:cs="Arial"/>
        </w:rPr>
        <w:t xml:space="preserve">bjednatele na případnou nesprávnost jím dodaných podkladů, pokynů, technického řešení či existenci překážky omezující plynulost provádění </w:t>
      </w:r>
      <w:r w:rsidR="00DF07C3">
        <w:rPr>
          <w:rFonts w:ascii="Arial" w:hAnsi="Arial" w:cs="Arial"/>
        </w:rPr>
        <w:t>D</w:t>
      </w:r>
      <w:r w:rsidR="007E7AD8" w:rsidRPr="00E676DF">
        <w:rPr>
          <w:rFonts w:ascii="Arial" w:hAnsi="Arial" w:cs="Arial"/>
        </w:rPr>
        <w:t xml:space="preserve">íla, nebo znemožňující provedení </w:t>
      </w:r>
      <w:r w:rsidR="00DF07C3">
        <w:rPr>
          <w:rFonts w:ascii="Arial" w:hAnsi="Arial" w:cs="Arial"/>
        </w:rPr>
        <w:t>D</w:t>
      </w:r>
      <w:r w:rsidR="007E7AD8" w:rsidRPr="00E676DF">
        <w:rPr>
          <w:rFonts w:ascii="Arial" w:hAnsi="Arial" w:cs="Arial"/>
        </w:rPr>
        <w:t>íla.</w:t>
      </w:r>
    </w:p>
    <w:p w14:paraId="7AFA4192" w14:textId="77777777" w:rsidR="007E7AD8" w:rsidRPr="00E676DF" w:rsidRDefault="007E7AD8" w:rsidP="00DD5497">
      <w:pPr>
        <w:jc w:val="both"/>
        <w:rPr>
          <w:rFonts w:ascii="Arial" w:hAnsi="Arial" w:cs="Arial"/>
        </w:rPr>
      </w:pPr>
    </w:p>
    <w:p w14:paraId="6DB2721A" w14:textId="68AA03BF"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v průběhu provádění </w:t>
      </w:r>
      <w:r w:rsidR="00DF07C3">
        <w:rPr>
          <w:rFonts w:ascii="Arial" w:hAnsi="Arial" w:cs="Arial"/>
        </w:rPr>
        <w:t>D</w:t>
      </w:r>
      <w:r w:rsidRPr="00E676DF">
        <w:rPr>
          <w:rFonts w:ascii="Arial" w:hAnsi="Arial" w:cs="Arial"/>
        </w:rPr>
        <w:t>íla svol</w:t>
      </w:r>
      <w:r w:rsidR="00A26960" w:rsidRPr="00E676DF">
        <w:rPr>
          <w:rFonts w:ascii="Arial" w:hAnsi="Arial" w:cs="Arial"/>
        </w:rPr>
        <w:t>áva</w:t>
      </w:r>
      <w:r w:rsidRPr="00E676DF">
        <w:rPr>
          <w:rFonts w:ascii="Arial" w:hAnsi="Arial" w:cs="Arial"/>
        </w:rPr>
        <w:t>t pravidelné výrobní výbory</w:t>
      </w:r>
      <w:r w:rsidR="008E6E40" w:rsidRPr="00E676DF">
        <w:rPr>
          <w:rFonts w:ascii="Arial" w:hAnsi="Arial" w:cs="Arial"/>
        </w:rPr>
        <w:t xml:space="preserve">. </w:t>
      </w:r>
      <w:r w:rsidR="000E05CD" w:rsidRPr="00E676DF">
        <w:rPr>
          <w:rFonts w:ascii="Arial" w:hAnsi="Arial" w:cs="Arial"/>
        </w:rPr>
        <w:t>V</w:t>
      </w:r>
      <w:r w:rsidR="008E6E40" w:rsidRPr="00E676DF">
        <w:rPr>
          <w:rFonts w:ascii="Arial" w:hAnsi="Arial" w:cs="Arial"/>
        </w:rPr>
        <w:t xml:space="preserve">ýrobní </w:t>
      </w:r>
      <w:r w:rsidR="000E05CD" w:rsidRPr="00E676DF">
        <w:rPr>
          <w:rFonts w:ascii="Arial" w:hAnsi="Arial" w:cs="Arial"/>
        </w:rPr>
        <w:t>výbory</w:t>
      </w:r>
      <w:r w:rsidR="008E6E40" w:rsidRPr="00E676DF">
        <w:rPr>
          <w:rFonts w:ascii="Arial" w:hAnsi="Arial" w:cs="Arial"/>
        </w:rPr>
        <w:t xml:space="preserve"> </w:t>
      </w:r>
      <w:r w:rsidR="000E05CD" w:rsidRPr="00E676DF">
        <w:rPr>
          <w:rFonts w:ascii="Arial" w:hAnsi="Arial" w:cs="Arial"/>
        </w:rPr>
        <w:t xml:space="preserve">se budou konat zpravidla jednou měsíčně, nestanoví-li </w:t>
      </w:r>
      <w:r w:rsidR="00162D4F">
        <w:rPr>
          <w:rFonts w:ascii="Arial" w:hAnsi="Arial" w:cs="Arial"/>
        </w:rPr>
        <w:t>O</w:t>
      </w:r>
      <w:r w:rsidR="000E05CD" w:rsidRPr="00E676DF">
        <w:rPr>
          <w:rFonts w:ascii="Arial" w:hAnsi="Arial" w:cs="Arial"/>
        </w:rPr>
        <w:t xml:space="preserve">bjednatel v odůvodněných případech četnost častější. </w:t>
      </w:r>
      <w:r w:rsidRPr="00E676DF">
        <w:rPr>
          <w:rFonts w:ascii="Arial" w:hAnsi="Arial" w:cs="Arial"/>
        </w:rPr>
        <w:t xml:space="preserve">Vstupní výrobní výbor bude svolán nejpozději do </w:t>
      </w:r>
      <w:r w:rsidRPr="00E676DF">
        <w:rPr>
          <w:rFonts w:ascii="Arial" w:hAnsi="Arial" w:cs="Arial"/>
        </w:rPr>
        <w:br/>
      </w:r>
      <w:r w:rsidR="000E05CD" w:rsidRPr="00E676DF">
        <w:rPr>
          <w:rFonts w:ascii="Arial" w:hAnsi="Arial" w:cs="Arial"/>
        </w:rPr>
        <w:t>10</w:t>
      </w:r>
      <w:r w:rsidRPr="00E676DF">
        <w:rPr>
          <w:rFonts w:ascii="Arial" w:hAnsi="Arial" w:cs="Arial"/>
        </w:rPr>
        <w:t xml:space="preserve"> dnů od </w:t>
      </w:r>
      <w:r w:rsidR="000E05CD" w:rsidRPr="00E676DF">
        <w:rPr>
          <w:rFonts w:ascii="Arial" w:hAnsi="Arial" w:cs="Arial"/>
        </w:rPr>
        <w:t xml:space="preserve">účinnosti </w:t>
      </w:r>
      <w:r w:rsidR="00DF3363">
        <w:rPr>
          <w:rFonts w:ascii="Arial" w:hAnsi="Arial" w:cs="Arial"/>
        </w:rPr>
        <w:t>S</w:t>
      </w:r>
      <w:r w:rsidR="000E05CD" w:rsidRPr="00E676DF">
        <w:rPr>
          <w:rFonts w:ascii="Arial" w:hAnsi="Arial" w:cs="Arial"/>
        </w:rPr>
        <w:t>mlouvy</w:t>
      </w:r>
      <w:r w:rsidRPr="00E676DF">
        <w:rPr>
          <w:rFonts w:ascii="Arial" w:hAnsi="Arial" w:cs="Arial"/>
        </w:rPr>
        <w:t xml:space="preserve">, pokud nebude písemně dohodnut jiný termín. </w:t>
      </w:r>
      <w:r w:rsidR="000E05CD" w:rsidRPr="00E676DF">
        <w:rPr>
          <w:rFonts w:ascii="Arial" w:hAnsi="Arial" w:cs="Arial"/>
        </w:rPr>
        <w:t xml:space="preserve">Na úvodním výrobním výboru bude </w:t>
      </w:r>
      <w:r w:rsidR="0088724B">
        <w:rPr>
          <w:rFonts w:ascii="Arial" w:hAnsi="Arial" w:cs="Arial"/>
        </w:rPr>
        <w:t>Z</w:t>
      </w:r>
      <w:r w:rsidR="000E05CD" w:rsidRPr="00E676DF">
        <w:rPr>
          <w:rFonts w:ascii="Arial" w:hAnsi="Arial" w:cs="Arial"/>
        </w:rPr>
        <w:t>hotovitelem předložen harmonogram projektové přípravy.</w:t>
      </w:r>
      <w:r w:rsidR="00AC284B" w:rsidRPr="00E676DF">
        <w:rPr>
          <w:rFonts w:ascii="Arial" w:hAnsi="Arial" w:cs="Arial"/>
        </w:rPr>
        <w:t xml:space="preserve"> </w:t>
      </w:r>
      <w:r w:rsidRPr="00E676DF">
        <w:rPr>
          <w:rFonts w:ascii="Arial" w:hAnsi="Arial" w:cs="Arial"/>
        </w:rPr>
        <w:t>V</w:t>
      </w:r>
      <w:r w:rsidR="00AC284B" w:rsidRPr="00E676DF">
        <w:rPr>
          <w:rFonts w:ascii="Arial" w:hAnsi="Arial" w:cs="Arial"/>
        </w:rPr>
        <w:t>ý</w:t>
      </w:r>
      <w:r w:rsidRPr="00E676DF">
        <w:rPr>
          <w:rFonts w:ascii="Arial" w:hAnsi="Arial" w:cs="Arial"/>
        </w:rPr>
        <w:t xml:space="preserve">stupní výrobní výbor </w:t>
      </w:r>
      <w:r w:rsidR="0088724B">
        <w:rPr>
          <w:rFonts w:ascii="Arial" w:hAnsi="Arial" w:cs="Arial"/>
        </w:rPr>
        <w:t>Z</w:t>
      </w:r>
      <w:r w:rsidRPr="00E676DF">
        <w:rPr>
          <w:rFonts w:ascii="Arial" w:hAnsi="Arial" w:cs="Arial"/>
        </w:rPr>
        <w:t xml:space="preserve">hotovitel svolá k projednání konečné verze projektové dokumentace před tiskem kompletní </w:t>
      </w:r>
      <w:r w:rsidR="00EC019D">
        <w:rPr>
          <w:rFonts w:ascii="Arial" w:hAnsi="Arial" w:cs="Arial"/>
        </w:rPr>
        <w:t xml:space="preserve">pracovní </w:t>
      </w:r>
      <w:r w:rsidRPr="00E676DF">
        <w:rPr>
          <w:rFonts w:ascii="Arial" w:hAnsi="Arial" w:cs="Arial"/>
        </w:rPr>
        <w:t xml:space="preserve">verze. </w:t>
      </w:r>
    </w:p>
    <w:p w14:paraId="3A62ABCD" w14:textId="77777777" w:rsidR="007E7AD8" w:rsidRPr="00E676DF" w:rsidRDefault="007E7AD8" w:rsidP="00DD5497">
      <w:pPr>
        <w:jc w:val="both"/>
        <w:rPr>
          <w:rFonts w:ascii="Arial" w:hAnsi="Arial" w:cs="Arial"/>
        </w:rPr>
      </w:pPr>
    </w:p>
    <w:p w14:paraId="7665A180" w14:textId="159550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je oprávněn kdykoli v průběhu plnění </w:t>
      </w:r>
      <w:r w:rsidR="00DF07C3">
        <w:rPr>
          <w:rFonts w:ascii="Arial" w:hAnsi="Arial" w:cs="Arial"/>
        </w:rPr>
        <w:t>D</w:t>
      </w:r>
      <w:r w:rsidRPr="00E676DF">
        <w:rPr>
          <w:rFonts w:ascii="Arial" w:hAnsi="Arial" w:cs="Arial"/>
        </w:rPr>
        <w:t xml:space="preserve">íla provádět kontrolu provádění </w:t>
      </w:r>
      <w:r w:rsidR="00DF07C3">
        <w:rPr>
          <w:rFonts w:ascii="Arial" w:hAnsi="Arial" w:cs="Arial"/>
        </w:rPr>
        <w:t>D</w:t>
      </w:r>
      <w:r w:rsidRPr="00E676DF">
        <w:rPr>
          <w:rFonts w:ascii="Arial" w:hAnsi="Arial" w:cs="Arial"/>
        </w:rPr>
        <w:t>íla.</w:t>
      </w:r>
    </w:p>
    <w:p w14:paraId="45BCF740" w14:textId="77777777" w:rsidR="007E7AD8" w:rsidRPr="00E676DF" w:rsidRDefault="007E7AD8" w:rsidP="00DD5497">
      <w:pPr>
        <w:jc w:val="both"/>
        <w:rPr>
          <w:rFonts w:ascii="Arial" w:hAnsi="Arial" w:cs="Arial"/>
        </w:rPr>
      </w:pPr>
    </w:p>
    <w:p w14:paraId="4EE8CFD6" w14:textId="08C0543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předložit </w:t>
      </w:r>
      <w:r w:rsidR="00162D4F">
        <w:rPr>
          <w:rFonts w:ascii="Arial" w:hAnsi="Arial" w:cs="Arial"/>
        </w:rPr>
        <w:t>O</w:t>
      </w:r>
      <w:r w:rsidRPr="00E676DF">
        <w:rPr>
          <w:rFonts w:ascii="Arial" w:hAnsi="Arial" w:cs="Arial"/>
        </w:rPr>
        <w:t xml:space="preserve">bjednateli k odsouhlasení a projednání všechny požadavky </w:t>
      </w:r>
      <w:r w:rsidRPr="00E676DF">
        <w:rPr>
          <w:rFonts w:ascii="Arial" w:hAnsi="Arial" w:cs="Arial"/>
        </w:rPr>
        <w:br/>
        <w:t>z vyjádření účastníků řízení</w:t>
      </w:r>
      <w:r w:rsidR="007E0E02">
        <w:rPr>
          <w:rFonts w:ascii="Arial" w:hAnsi="Arial" w:cs="Arial"/>
        </w:rPr>
        <w:t xml:space="preserve"> o povolení záměru</w:t>
      </w:r>
      <w:r w:rsidRPr="00E676DF">
        <w:rPr>
          <w:rFonts w:ascii="Arial" w:hAnsi="Arial" w:cs="Arial"/>
        </w:rPr>
        <w:t xml:space="preserve">, které mají vliv na technické řešení </w:t>
      </w:r>
      <w:r w:rsidR="00DF07C3">
        <w:rPr>
          <w:rFonts w:ascii="Arial" w:hAnsi="Arial" w:cs="Arial"/>
        </w:rPr>
        <w:t>D</w:t>
      </w:r>
      <w:r w:rsidRPr="00E676DF">
        <w:rPr>
          <w:rFonts w:ascii="Arial" w:hAnsi="Arial" w:cs="Arial"/>
        </w:rPr>
        <w:t xml:space="preserve">íla, nebo vliv na zvýšení předpokládané ceny </w:t>
      </w:r>
      <w:r w:rsidR="003E1987">
        <w:rPr>
          <w:rFonts w:ascii="Arial" w:hAnsi="Arial" w:cs="Arial"/>
        </w:rPr>
        <w:t>S</w:t>
      </w:r>
      <w:r w:rsidRPr="00E676DF">
        <w:rPr>
          <w:rFonts w:ascii="Arial" w:hAnsi="Arial" w:cs="Arial"/>
        </w:rPr>
        <w:t>tavby.</w:t>
      </w:r>
    </w:p>
    <w:p w14:paraId="547A2519" w14:textId="77777777" w:rsidR="007E7AD8" w:rsidRPr="00E676DF" w:rsidRDefault="007E7AD8" w:rsidP="00DD5497">
      <w:pPr>
        <w:jc w:val="both"/>
        <w:rPr>
          <w:rFonts w:ascii="Arial" w:hAnsi="Arial" w:cs="Arial"/>
        </w:rPr>
      </w:pPr>
    </w:p>
    <w:p w14:paraId="6CEE208C" w14:textId="5C440391" w:rsidR="007E7AD8" w:rsidRPr="00E676DF" w:rsidRDefault="007E7AD8" w:rsidP="00716D09">
      <w:pPr>
        <w:ind w:left="708" w:firstLine="159"/>
        <w:jc w:val="both"/>
        <w:rPr>
          <w:rFonts w:ascii="Arial" w:hAnsi="Arial" w:cs="Arial"/>
          <w:b/>
          <w:u w:val="single"/>
        </w:rPr>
      </w:pPr>
      <w:r w:rsidRPr="00E676DF">
        <w:rPr>
          <w:rFonts w:ascii="Arial" w:hAnsi="Arial" w:cs="Arial"/>
          <w:b/>
          <w:u w:val="single"/>
        </w:rPr>
        <w:t xml:space="preserve">Podmínky předání a převzetí </w:t>
      </w:r>
      <w:r w:rsidR="00DF07C3">
        <w:rPr>
          <w:rFonts w:ascii="Arial" w:hAnsi="Arial" w:cs="Arial"/>
          <w:b/>
          <w:u w:val="single"/>
        </w:rPr>
        <w:t>D</w:t>
      </w:r>
      <w:r w:rsidRPr="00E676DF">
        <w:rPr>
          <w:rFonts w:ascii="Arial" w:hAnsi="Arial" w:cs="Arial"/>
          <w:b/>
          <w:u w:val="single"/>
        </w:rPr>
        <w:t>íla</w:t>
      </w:r>
    </w:p>
    <w:p w14:paraId="06638D5B" w14:textId="77777777" w:rsidR="007E7AD8" w:rsidRPr="00E676DF" w:rsidRDefault="007E7AD8" w:rsidP="00DD5497">
      <w:pPr>
        <w:jc w:val="center"/>
        <w:rPr>
          <w:rFonts w:ascii="Arial" w:hAnsi="Arial" w:cs="Arial"/>
        </w:rPr>
      </w:pPr>
    </w:p>
    <w:p w14:paraId="34327E27" w14:textId="6143A77D"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splní svůj závazek provést </w:t>
      </w:r>
      <w:r w:rsidR="004D019B">
        <w:rPr>
          <w:rFonts w:ascii="Arial" w:hAnsi="Arial" w:cs="Arial"/>
        </w:rPr>
        <w:t>D</w:t>
      </w:r>
      <w:r w:rsidRPr="00E676DF">
        <w:rPr>
          <w:rFonts w:ascii="Arial" w:hAnsi="Arial" w:cs="Arial"/>
        </w:rPr>
        <w:t>ílo</w:t>
      </w:r>
      <w:r w:rsidR="00874707" w:rsidRPr="00E676DF">
        <w:rPr>
          <w:rFonts w:ascii="Arial" w:hAnsi="Arial" w:cs="Arial"/>
        </w:rPr>
        <w:t xml:space="preserve"> nebo jeho část</w:t>
      </w:r>
      <w:r w:rsidRPr="00E676DF">
        <w:rPr>
          <w:rFonts w:ascii="Arial" w:hAnsi="Arial" w:cs="Arial"/>
        </w:rPr>
        <w:t xml:space="preserve"> v okamžiku dokončení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 xml:space="preserve"> a </w:t>
      </w:r>
      <w:r w:rsidR="00874707" w:rsidRPr="00E676DF">
        <w:rPr>
          <w:rFonts w:ascii="Arial" w:hAnsi="Arial" w:cs="Arial"/>
        </w:rPr>
        <w:t>p</w:t>
      </w:r>
      <w:r w:rsidRPr="00E676DF">
        <w:rPr>
          <w:rFonts w:ascii="Arial" w:hAnsi="Arial" w:cs="Arial"/>
        </w:rPr>
        <w:t xml:space="preserve">ředání </w:t>
      </w:r>
      <w:r w:rsidR="00162D4F">
        <w:rPr>
          <w:rFonts w:ascii="Arial" w:hAnsi="Arial" w:cs="Arial"/>
        </w:rPr>
        <w:t>O</w:t>
      </w:r>
      <w:r w:rsidRPr="00E676DF">
        <w:rPr>
          <w:rFonts w:ascii="Arial" w:hAnsi="Arial" w:cs="Arial"/>
        </w:rPr>
        <w:t>bjednateli.</w:t>
      </w:r>
    </w:p>
    <w:p w14:paraId="3671904F" w14:textId="77777777" w:rsidR="008A7039" w:rsidRPr="00E676DF" w:rsidRDefault="008A7039" w:rsidP="008A7039">
      <w:pPr>
        <w:pStyle w:val="Odstavecseseznamem"/>
        <w:contextualSpacing w:val="0"/>
        <w:jc w:val="both"/>
        <w:rPr>
          <w:rFonts w:ascii="Arial" w:hAnsi="Arial" w:cs="Arial"/>
        </w:rPr>
      </w:pPr>
    </w:p>
    <w:p w14:paraId="60190FBC" w14:textId="50B65259" w:rsidR="008A7039" w:rsidRPr="00E676DF" w:rsidRDefault="008A7039" w:rsidP="00716D09">
      <w:pPr>
        <w:pStyle w:val="Odstavecseseznamem"/>
        <w:numPr>
          <w:ilvl w:val="0"/>
          <w:numId w:val="10"/>
        </w:numPr>
        <w:ind w:left="867" w:hanging="510"/>
        <w:contextualSpacing w:val="0"/>
        <w:jc w:val="both"/>
        <w:rPr>
          <w:rFonts w:ascii="Arial" w:hAnsi="Arial" w:cs="Arial"/>
        </w:rPr>
      </w:pPr>
      <w:bookmarkStart w:id="7" w:name="_Ref100575236"/>
      <w:r w:rsidRPr="00E676DF">
        <w:rPr>
          <w:rFonts w:ascii="Arial" w:hAnsi="Arial" w:cs="Arial"/>
        </w:rPr>
        <w:t xml:space="preserve">Zhotovitel je povinen předložit technickému zástupci </w:t>
      </w:r>
      <w:r w:rsidR="00162D4F">
        <w:rPr>
          <w:rFonts w:ascii="Arial" w:hAnsi="Arial" w:cs="Arial"/>
        </w:rPr>
        <w:t>O</w:t>
      </w:r>
      <w:r w:rsidRPr="00E676DF">
        <w:rPr>
          <w:rFonts w:ascii="Arial" w:hAnsi="Arial" w:cs="Arial"/>
        </w:rPr>
        <w:t xml:space="preserve">bjednatele ke kontrole kompletní </w:t>
      </w:r>
      <w:r w:rsidR="007E0E02">
        <w:rPr>
          <w:rFonts w:ascii="Arial" w:hAnsi="Arial" w:cs="Arial"/>
        </w:rPr>
        <w:t>výstup</w:t>
      </w:r>
      <w:r w:rsidRPr="00E676DF">
        <w:rPr>
          <w:rFonts w:ascii="Arial" w:hAnsi="Arial" w:cs="Arial"/>
        </w:rPr>
        <w:t xml:space="preserve"> </w:t>
      </w:r>
      <w:r w:rsidR="00874707" w:rsidRPr="00E676DF">
        <w:rPr>
          <w:rFonts w:ascii="Arial" w:hAnsi="Arial" w:cs="Arial"/>
        </w:rPr>
        <w:t>(</w:t>
      </w:r>
      <w:r w:rsidRPr="00E676DF">
        <w:rPr>
          <w:rFonts w:ascii="Arial" w:hAnsi="Arial" w:cs="Arial"/>
        </w:rPr>
        <w:t>elektronick</w:t>
      </w:r>
      <w:r w:rsidR="007E0E02">
        <w:rPr>
          <w:rFonts w:ascii="Arial" w:hAnsi="Arial" w:cs="Arial"/>
        </w:rPr>
        <w:t>ou</w:t>
      </w:r>
      <w:r w:rsidRPr="00E676DF">
        <w:rPr>
          <w:rFonts w:ascii="Arial" w:hAnsi="Arial" w:cs="Arial"/>
        </w:rPr>
        <w:t xml:space="preserve"> verz</w:t>
      </w:r>
      <w:r w:rsidR="007E0E02">
        <w:rPr>
          <w:rFonts w:ascii="Arial" w:hAnsi="Arial" w:cs="Arial"/>
        </w:rPr>
        <w:t>i</w:t>
      </w:r>
      <w:r w:rsidRPr="00E676DF">
        <w:rPr>
          <w:rFonts w:ascii="Arial" w:hAnsi="Arial" w:cs="Arial"/>
        </w:rPr>
        <w:t xml:space="preserve"> projektové dokumentace</w:t>
      </w:r>
      <w:r w:rsidR="00874707" w:rsidRPr="00E676DF">
        <w:rPr>
          <w:rFonts w:ascii="Arial" w:hAnsi="Arial" w:cs="Arial"/>
        </w:rPr>
        <w:t>)</w:t>
      </w:r>
      <w:r w:rsidRPr="00E676DF">
        <w:rPr>
          <w:rFonts w:ascii="Arial" w:hAnsi="Arial" w:cs="Arial"/>
        </w:rPr>
        <w:t xml:space="preserve"> nejméně 14 dnů před sjednaným termínem předání </w:t>
      </w:r>
      <w:r w:rsidR="004D019B">
        <w:rPr>
          <w:rFonts w:ascii="Arial" w:hAnsi="Arial" w:cs="Arial"/>
        </w:rPr>
        <w:t>D</w:t>
      </w:r>
      <w:r w:rsidRPr="00E676DF">
        <w:rPr>
          <w:rFonts w:ascii="Arial" w:hAnsi="Arial" w:cs="Arial"/>
        </w:rPr>
        <w:t>íla</w:t>
      </w:r>
      <w:r w:rsidR="00874707" w:rsidRPr="00E676DF">
        <w:rPr>
          <w:rFonts w:ascii="Arial" w:hAnsi="Arial" w:cs="Arial"/>
        </w:rPr>
        <w:t xml:space="preserve"> nebo jeho části</w:t>
      </w:r>
      <w:r w:rsidRPr="00E676DF">
        <w:rPr>
          <w:rFonts w:ascii="Arial" w:hAnsi="Arial" w:cs="Arial"/>
        </w:rPr>
        <w:t>.</w:t>
      </w:r>
      <w:bookmarkEnd w:id="7"/>
    </w:p>
    <w:p w14:paraId="407C5057" w14:textId="77777777" w:rsidR="004B3069" w:rsidRPr="00E676DF" w:rsidRDefault="004B3069" w:rsidP="004B3069">
      <w:pPr>
        <w:pStyle w:val="Odstavecseseznamem"/>
        <w:rPr>
          <w:rFonts w:ascii="Arial" w:hAnsi="Arial" w:cs="Arial"/>
        </w:rPr>
      </w:pPr>
    </w:p>
    <w:p w14:paraId="4C99B9DE" w14:textId="3CE7695E" w:rsidR="004B3069" w:rsidRPr="00E676DF" w:rsidRDefault="004B3069"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Technický zástupce </w:t>
      </w:r>
      <w:r w:rsidR="00162D4F">
        <w:rPr>
          <w:rFonts w:ascii="Arial" w:hAnsi="Arial" w:cs="Arial"/>
        </w:rPr>
        <w:t>O</w:t>
      </w:r>
      <w:r w:rsidRPr="00E676DF">
        <w:rPr>
          <w:rFonts w:ascii="Arial" w:hAnsi="Arial" w:cs="Arial"/>
        </w:rPr>
        <w:t xml:space="preserve">bjednatele předloží </w:t>
      </w:r>
      <w:r w:rsidR="005D1CBE">
        <w:rPr>
          <w:rFonts w:ascii="Arial" w:hAnsi="Arial" w:cs="Arial"/>
        </w:rPr>
        <w:t>Z</w:t>
      </w:r>
      <w:r w:rsidR="00326A27" w:rsidRPr="00E676DF">
        <w:rPr>
          <w:rFonts w:ascii="Arial" w:hAnsi="Arial" w:cs="Arial"/>
        </w:rPr>
        <w:t xml:space="preserve">hotoviteli vyjádření </w:t>
      </w:r>
      <w:r w:rsidR="00162D4F">
        <w:rPr>
          <w:rFonts w:ascii="Arial" w:hAnsi="Arial" w:cs="Arial"/>
        </w:rPr>
        <w:t>O</w:t>
      </w:r>
      <w:r w:rsidR="00326A27" w:rsidRPr="00E676DF">
        <w:rPr>
          <w:rFonts w:ascii="Arial" w:hAnsi="Arial" w:cs="Arial"/>
        </w:rPr>
        <w:t xml:space="preserve">bjednatele ke kompletnímu </w:t>
      </w:r>
      <w:r w:rsidR="007E0E02">
        <w:rPr>
          <w:rFonts w:ascii="Arial" w:hAnsi="Arial" w:cs="Arial"/>
        </w:rPr>
        <w:t>výstupu</w:t>
      </w:r>
      <w:r w:rsidR="00326A27" w:rsidRPr="00E676DF">
        <w:rPr>
          <w:rFonts w:ascii="Arial" w:hAnsi="Arial" w:cs="Arial"/>
        </w:rPr>
        <w:t xml:space="preserve"> nejméně 7 dnů před sjednaným termínem předání </w:t>
      </w:r>
      <w:r w:rsidR="004D019B">
        <w:rPr>
          <w:rFonts w:ascii="Arial" w:hAnsi="Arial" w:cs="Arial"/>
        </w:rPr>
        <w:t>D</w:t>
      </w:r>
      <w:r w:rsidR="00326A27" w:rsidRPr="00E676DF">
        <w:rPr>
          <w:rFonts w:ascii="Arial" w:hAnsi="Arial" w:cs="Arial"/>
        </w:rPr>
        <w:t>íla</w:t>
      </w:r>
      <w:r w:rsidR="00874707" w:rsidRPr="00E676DF">
        <w:rPr>
          <w:rFonts w:ascii="Arial" w:hAnsi="Arial" w:cs="Arial"/>
        </w:rPr>
        <w:t xml:space="preserve"> nebo jeho části</w:t>
      </w:r>
      <w:r w:rsidR="00326A27" w:rsidRPr="00E676DF">
        <w:rPr>
          <w:rFonts w:ascii="Arial" w:hAnsi="Arial" w:cs="Arial"/>
        </w:rPr>
        <w:t>.</w:t>
      </w:r>
    </w:p>
    <w:p w14:paraId="101E6A73" w14:textId="77777777" w:rsidR="007E7AD8" w:rsidRPr="00E676DF" w:rsidRDefault="007E7AD8" w:rsidP="00DD5497">
      <w:pPr>
        <w:jc w:val="both"/>
        <w:rPr>
          <w:rFonts w:ascii="Arial" w:hAnsi="Arial" w:cs="Arial"/>
        </w:rPr>
      </w:pPr>
    </w:p>
    <w:p w14:paraId="79E66DCE" w14:textId="7F06E6B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převezme řádně dokončené </w:t>
      </w:r>
      <w:r w:rsidR="004D019B">
        <w:rPr>
          <w:rFonts w:ascii="Arial" w:hAnsi="Arial" w:cs="Arial"/>
        </w:rPr>
        <w:t>D</w:t>
      </w:r>
      <w:r w:rsidRPr="00E676DF">
        <w:rPr>
          <w:rFonts w:ascii="Arial" w:hAnsi="Arial" w:cs="Arial"/>
        </w:rPr>
        <w:t xml:space="preserve">ílo, případně jeho sjednanou část, na základě písemné výzvy </w:t>
      </w:r>
      <w:r w:rsidR="005D1CBE">
        <w:rPr>
          <w:rFonts w:ascii="Arial" w:hAnsi="Arial" w:cs="Arial"/>
        </w:rPr>
        <w:t>Z</w:t>
      </w:r>
      <w:r w:rsidRPr="00E676DF">
        <w:rPr>
          <w:rFonts w:ascii="Arial" w:hAnsi="Arial" w:cs="Arial"/>
        </w:rPr>
        <w:t xml:space="preserve">hotovitele, která bude učiněna minimálně 7 dní před termínem předání </w:t>
      </w:r>
      <w:r w:rsidRPr="00E676DF">
        <w:rPr>
          <w:rFonts w:ascii="Arial" w:hAnsi="Arial" w:cs="Arial"/>
        </w:rPr>
        <w:br/>
        <w:t>a pře</w:t>
      </w:r>
      <w:r w:rsidR="00D01137" w:rsidRPr="00E676DF">
        <w:rPr>
          <w:rFonts w:ascii="Arial" w:hAnsi="Arial" w:cs="Arial"/>
        </w:rPr>
        <w:t xml:space="preserve">vzetí </w:t>
      </w:r>
      <w:r w:rsidR="004D019B">
        <w:rPr>
          <w:rFonts w:ascii="Arial" w:hAnsi="Arial" w:cs="Arial"/>
        </w:rPr>
        <w:t>D</w:t>
      </w:r>
      <w:r w:rsidR="00D01137" w:rsidRPr="00E676DF">
        <w:rPr>
          <w:rFonts w:ascii="Arial" w:hAnsi="Arial" w:cs="Arial"/>
        </w:rPr>
        <w:t>íla, případně jeho části.</w:t>
      </w:r>
      <w:r w:rsidRPr="00E676DF">
        <w:rPr>
          <w:rFonts w:ascii="Arial" w:hAnsi="Arial" w:cs="Arial"/>
        </w:rPr>
        <w:t xml:space="preserve"> Objednatel není povinen převzít předmět </w:t>
      </w:r>
      <w:r w:rsidR="004D019B">
        <w:rPr>
          <w:rFonts w:ascii="Arial" w:hAnsi="Arial" w:cs="Arial"/>
        </w:rPr>
        <w:t>D</w:t>
      </w:r>
      <w:r w:rsidRPr="00E676DF">
        <w:rPr>
          <w:rFonts w:ascii="Arial" w:hAnsi="Arial" w:cs="Arial"/>
        </w:rPr>
        <w:t>íla s vadami či nedodělky.</w:t>
      </w:r>
    </w:p>
    <w:p w14:paraId="180F623D" w14:textId="77777777" w:rsidR="007E7AD8" w:rsidRPr="00E676DF" w:rsidRDefault="007E7AD8" w:rsidP="00DD5497">
      <w:pPr>
        <w:pStyle w:val="Odstavecseseznamem"/>
        <w:contextualSpacing w:val="0"/>
        <w:jc w:val="both"/>
        <w:rPr>
          <w:rFonts w:ascii="Arial" w:hAnsi="Arial" w:cs="Arial"/>
        </w:rPr>
      </w:pPr>
    </w:p>
    <w:p w14:paraId="21386EF1" w14:textId="19D91A58"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 předání a převzetí </w:t>
      </w:r>
      <w:r w:rsidR="004D019B">
        <w:rPr>
          <w:rFonts w:ascii="Arial" w:hAnsi="Arial" w:cs="Arial"/>
        </w:rPr>
        <w:t>D</w:t>
      </w:r>
      <w:r w:rsidRPr="00E676DF">
        <w:rPr>
          <w:rFonts w:ascii="Arial" w:hAnsi="Arial" w:cs="Arial"/>
        </w:rPr>
        <w:t xml:space="preserve">íla nebo jeho části bude sepsán předávací protokol, který podepíší </w:t>
      </w:r>
      <w:r w:rsidR="00162D4F">
        <w:rPr>
          <w:rFonts w:ascii="Arial" w:hAnsi="Arial" w:cs="Arial"/>
        </w:rPr>
        <w:t>O</w:t>
      </w:r>
      <w:r w:rsidRPr="00E676DF">
        <w:rPr>
          <w:rFonts w:ascii="Arial" w:hAnsi="Arial" w:cs="Arial"/>
        </w:rPr>
        <w:t xml:space="preserve">bjednatel i </w:t>
      </w:r>
      <w:r w:rsidR="006B4189">
        <w:rPr>
          <w:rFonts w:ascii="Arial" w:hAnsi="Arial" w:cs="Arial"/>
        </w:rPr>
        <w:t>Z</w:t>
      </w:r>
      <w:r w:rsidRPr="00E676DF">
        <w:rPr>
          <w:rFonts w:ascii="Arial" w:hAnsi="Arial" w:cs="Arial"/>
        </w:rPr>
        <w:t xml:space="preserve">hotovitel; jeho nedílnou součástí bude soupis případných vad a nedodělků zjištěných při předání a převzetí s termínem jejich odstranění. Předávací protokol bude vyhotoven ve dvou stejnopisech, z nichž každá </w:t>
      </w:r>
      <w:r w:rsidR="0061385D">
        <w:rPr>
          <w:rFonts w:ascii="Arial" w:hAnsi="Arial" w:cs="Arial"/>
        </w:rPr>
        <w:t>S</w:t>
      </w:r>
      <w:r w:rsidRPr="00E676DF">
        <w:rPr>
          <w:rFonts w:ascii="Arial" w:hAnsi="Arial" w:cs="Arial"/>
        </w:rPr>
        <w:t>mluvní strana obdrží po jednom.</w:t>
      </w:r>
    </w:p>
    <w:p w14:paraId="0D04D08C" w14:textId="77777777" w:rsidR="007E7AD8" w:rsidRPr="00E676DF" w:rsidRDefault="007E7AD8" w:rsidP="00DD5497">
      <w:pPr>
        <w:jc w:val="both"/>
        <w:rPr>
          <w:rFonts w:ascii="Arial" w:hAnsi="Arial" w:cs="Arial"/>
        </w:rPr>
      </w:pPr>
    </w:p>
    <w:p w14:paraId="0CC138CB" w14:textId="1A8F816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Jestliže </w:t>
      </w:r>
      <w:r w:rsidR="00162D4F">
        <w:rPr>
          <w:rFonts w:ascii="Arial" w:hAnsi="Arial" w:cs="Arial"/>
        </w:rPr>
        <w:t>O</w:t>
      </w:r>
      <w:r w:rsidRPr="00E676DF">
        <w:rPr>
          <w:rFonts w:ascii="Arial" w:hAnsi="Arial" w:cs="Arial"/>
        </w:rPr>
        <w:t xml:space="preserve">bjednatel odmítne předmět </w:t>
      </w:r>
      <w:r w:rsidR="004D019B">
        <w:rPr>
          <w:rFonts w:ascii="Arial" w:hAnsi="Arial" w:cs="Arial"/>
        </w:rPr>
        <w:t>D</w:t>
      </w:r>
      <w:r w:rsidRPr="00E676DF">
        <w:rPr>
          <w:rFonts w:ascii="Arial" w:hAnsi="Arial" w:cs="Arial"/>
        </w:rPr>
        <w:t xml:space="preserve">íla převzít, sepíší obě strany zápis, v němž uvedou svá stanoviska a jejich zdůvodnění. Po odstranění nedostatků, pro které </w:t>
      </w:r>
      <w:r w:rsidR="00162D4F">
        <w:rPr>
          <w:rFonts w:ascii="Arial" w:hAnsi="Arial" w:cs="Arial"/>
        </w:rPr>
        <w:t>O</w:t>
      </w:r>
      <w:r w:rsidRPr="00E676DF">
        <w:rPr>
          <w:rFonts w:ascii="Arial" w:hAnsi="Arial" w:cs="Arial"/>
        </w:rPr>
        <w:t xml:space="preserve">bjednatel odmítl předmět </w:t>
      </w:r>
      <w:r w:rsidR="004D019B">
        <w:rPr>
          <w:rFonts w:ascii="Arial" w:hAnsi="Arial" w:cs="Arial"/>
        </w:rPr>
        <w:t>D</w:t>
      </w:r>
      <w:r w:rsidRPr="00E676DF">
        <w:rPr>
          <w:rFonts w:ascii="Arial" w:hAnsi="Arial" w:cs="Arial"/>
        </w:rPr>
        <w:t xml:space="preserve">íla převzít, se bude přejímací řízení opakovat v nezbytně nutném rozsahu. V takovém případě je možné sepsat k původnímu zápisu dodatek, ve kterém </w:t>
      </w:r>
      <w:r w:rsidR="00162D4F">
        <w:rPr>
          <w:rFonts w:ascii="Arial" w:hAnsi="Arial" w:cs="Arial"/>
        </w:rPr>
        <w:t>O</w:t>
      </w:r>
      <w:r w:rsidRPr="00E676DF">
        <w:rPr>
          <w:rFonts w:ascii="Arial" w:hAnsi="Arial" w:cs="Arial"/>
        </w:rPr>
        <w:t xml:space="preserve">bjednatel prohlásí, že předmět </w:t>
      </w:r>
      <w:r w:rsidR="004D019B">
        <w:rPr>
          <w:rFonts w:ascii="Arial" w:hAnsi="Arial" w:cs="Arial"/>
        </w:rPr>
        <w:t>D</w:t>
      </w:r>
      <w:r w:rsidRPr="00E676DF">
        <w:rPr>
          <w:rFonts w:ascii="Arial" w:hAnsi="Arial" w:cs="Arial"/>
        </w:rPr>
        <w:t xml:space="preserve">íla přejímá, a protokol o předání a převzetí </w:t>
      </w:r>
      <w:r w:rsidR="004D019B">
        <w:rPr>
          <w:rFonts w:ascii="Arial" w:hAnsi="Arial" w:cs="Arial"/>
        </w:rPr>
        <w:t>D</w:t>
      </w:r>
      <w:r w:rsidRPr="00E676DF">
        <w:rPr>
          <w:rFonts w:ascii="Arial" w:hAnsi="Arial" w:cs="Arial"/>
        </w:rPr>
        <w:t>íla bude uzavřen podepsáním tohoto dodatku.</w:t>
      </w:r>
    </w:p>
    <w:p w14:paraId="6BAC847B" w14:textId="77777777" w:rsidR="007E7AD8" w:rsidRPr="00E676DF" w:rsidRDefault="007E7AD8" w:rsidP="00DD5497">
      <w:pPr>
        <w:ind w:left="708"/>
        <w:jc w:val="both"/>
        <w:rPr>
          <w:rFonts w:ascii="Arial" w:hAnsi="Arial" w:cs="Arial"/>
        </w:rPr>
      </w:pPr>
    </w:p>
    <w:p w14:paraId="5463607D" w14:textId="0E64638D" w:rsidR="007E7AD8" w:rsidRPr="00E676DF" w:rsidRDefault="00875C36" w:rsidP="00716D09">
      <w:pPr>
        <w:ind w:left="708" w:firstLine="159"/>
        <w:jc w:val="both"/>
        <w:rPr>
          <w:rFonts w:ascii="Arial" w:hAnsi="Arial" w:cs="Arial"/>
          <w:b/>
          <w:u w:val="single"/>
        </w:rPr>
      </w:pPr>
      <w:r>
        <w:rPr>
          <w:rFonts w:ascii="Arial" w:hAnsi="Arial" w:cs="Arial"/>
          <w:b/>
          <w:u w:val="single"/>
        </w:rPr>
        <w:t xml:space="preserve">Vady </w:t>
      </w:r>
      <w:r w:rsidR="004D019B">
        <w:rPr>
          <w:rFonts w:ascii="Arial" w:hAnsi="Arial" w:cs="Arial"/>
          <w:b/>
          <w:u w:val="single"/>
        </w:rPr>
        <w:t>D</w:t>
      </w:r>
      <w:r>
        <w:rPr>
          <w:rFonts w:ascii="Arial" w:hAnsi="Arial" w:cs="Arial"/>
          <w:b/>
          <w:u w:val="single"/>
        </w:rPr>
        <w:t>íla</w:t>
      </w:r>
    </w:p>
    <w:p w14:paraId="0379745B" w14:textId="77777777" w:rsidR="007E7AD8" w:rsidRPr="00E676DF" w:rsidRDefault="007E7AD8" w:rsidP="00DD5497">
      <w:pPr>
        <w:jc w:val="both"/>
        <w:rPr>
          <w:rFonts w:ascii="Arial" w:hAnsi="Arial" w:cs="Arial"/>
        </w:rPr>
      </w:pPr>
    </w:p>
    <w:p w14:paraId="65716B79" w14:textId="0643D0C2"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odpovídá za vady </w:t>
      </w:r>
      <w:r w:rsidR="00A85994">
        <w:rPr>
          <w:rFonts w:ascii="Arial" w:hAnsi="Arial" w:cs="Arial"/>
        </w:rPr>
        <w:t>D</w:t>
      </w:r>
      <w:r w:rsidRPr="00E676DF">
        <w:rPr>
          <w:rFonts w:ascii="Arial" w:hAnsi="Arial" w:cs="Arial"/>
        </w:rPr>
        <w:t xml:space="preserve">íla zjištěné v době jeho předání </w:t>
      </w:r>
      <w:r w:rsidR="00162D4F">
        <w:rPr>
          <w:rFonts w:ascii="Arial" w:hAnsi="Arial" w:cs="Arial"/>
        </w:rPr>
        <w:t>O</w:t>
      </w:r>
      <w:r w:rsidRPr="00E676DF">
        <w:rPr>
          <w:rFonts w:ascii="Arial" w:hAnsi="Arial" w:cs="Arial"/>
        </w:rPr>
        <w:t>bjednateli, a dále za vady zjištěné v</w:t>
      </w:r>
      <w:r w:rsidR="00874707" w:rsidRPr="00E676DF">
        <w:rPr>
          <w:rFonts w:ascii="Arial" w:hAnsi="Arial" w:cs="Arial"/>
        </w:rPr>
        <w:t> </w:t>
      </w:r>
      <w:r w:rsidRPr="00E676DF">
        <w:rPr>
          <w:rFonts w:ascii="Arial" w:hAnsi="Arial" w:cs="Arial"/>
        </w:rPr>
        <w:t>době</w:t>
      </w:r>
      <w:r w:rsidR="00874707" w:rsidRPr="00E676DF">
        <w:rPr>
          <w:rFonts w:ascii="Arial" w:hAnsi="Arial" w:cs="Arial"/>
        </w:rPr>
        <w:t xml:space="preserve"> 5 let po předání </w:t>
      </w:r>
      <w:r w:rsidR="00A85994">
        <w:rPr>
          <w:rFonts w:ascii="Arial" w:hAnsi="Arial" w:cs="Arial"/>
        </w:rPr>
        <w:t>D</w:t>
      </w:r>
      <w:r w:rsidR="00874707" w:rsidRPr="00E676DF">
        <w:rPr>
          <w:rFonts w:ascii="Arial" w:hAnsi="Arial" w:cs="Arial"/>
        </w:rPr>
        <w:t>íla</w:t>
      </w:r>
      <w:r w:rsidRPr="00E676DF">
        <w:rPr>
          <w:rFonts w:ascii="Arial" w:hAnsi="Arial" w:cs="Arial"/>
        </w:rPr>
        <w:t>.</w:t>
      </w:r>
      <w:r w:rsidR="00EC019D">
        <w:rPr>
          <w:rFonts w:ascii="Arial" w:hAnsi="Arial" w:cs="Arial"/>
        </w:rPr>
        <w:t xml:space="preserve"> Objednatel je oprávněn uplatnit vady kdykoliv během doby dle předchozí věty.</w:t>
      </w:r>
    </w:p>
    <w:p w14:paraId="4B34E56F" w14:textId="77777777" w:rsidR="007E7AD8" w:rsidRPr="00E676DF" w:rsidRDefault="007E7AD8" w:rsidP="00DD5497">
      <w:pPr>
        <w:jc w:val="both"/>
        <w:rPr>
          <w:rFonts w:ascii="Arial" w:hAnsi="Arial" w:cs="Arial"/>
        </w:rPr>
      </w:pPr>
    </w:p>
    <w:p w14:paraId="4752C36B" w14:textId="007AF002" w:rsidR="007E7AD8" w:rsidRPr="00E676DF" w:rsidRDefault="007E7AD8" w:rsidP="003E1987">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w:t>
      </w:r>
      <w:r w:rsidR="00874707" w:rsidRPr="00E676DF">
        <w:rPr>
          <w:rFonts w:ascii="Arial" w:hAnsi="Arial" w:cs="Arial"/>
        </w:rPr>
        <w:t>odpovídá</w:t>
      </w:r>
      <w:r w:rsidRPr="00E676DF">
        <w:rPr>
          <w:rFonts w:ascii="Arial" w:hAnsi="Arial" w:cs="Arial"/>
        </w:rPr>
        <w:t xml:space="preserve"> zejména za správnost, celistvost, úplnost, proveditelnost a efektivitu </w:t>
      </w:r>
      <w:r w:rsidR="00A85994">
        <w:rPr>
          <w:rFonts w:ascii="Arial" w:hAnsi="Arial" w:cs="Arial"/>
        </w:rPr>
        <w:t>D</w:t>
      </w:r>
      <w:r w:rsidRPr="00E676DF">
        <w:rPr>
          <w:rFonts w:ascii="Arial" w:hAnsi="Arial" w:cs="Arial"/>
        </w:rPr>
        <w:t xml:space="preserve">íla </w:t>
      </w:r>
      <w:r w:rsidR="00451D83">
        <w:rPr>
          <w:rFonts w:ascii="Arial" w:hAnsi="Arial" w:cs="Arial"/>
        </w:rPr>
        <w:br/>
      </w:r>
      <w:r w:rsidRPr="00E676DF">
        <w:rPr>
          <w:rFonts w:ascii="Arial" w:hAnsi="Arial" w:cs="Arial"/>
        </w:rPr>
        <w:t>a jeho soulad s právními předpisy a technickými normami</w:t>
      </w:r>
      <w:r w:rsidR="005C7E8C" w:rsidRPr="005C7E8C">
        <w:t xml:space="preserve"> </w:t>
      </w:r>
      <w:r w:rsidR="00B25097" w:rsidRPr="003E1987">
        <w:rPr>
          <w:rFonts w:ascii="Arial" w:hAnsi="Arial" w:cs="Arial"/>
        </w:rPr>
        <w:t xml:space="preserve">a </w:t>
      </w:r>
      <w:r w:rsidR="005C7E8C" w:rsidRPr="005C7E8C">
        <w:rPr>
          <w:rFonts w:ascii="Arial" w:hAnsi="Arial" w:cs="Arial"/>
        </w:rPr>
        <w:t>současným</w:t>
      </w:r>
      <w:r w:rsidR="005C7E8C">
        <w:rPr>
          <w:rFonts w:ascii="Arial" w:hAnsi="Arial" w:cs="Arial"/>
        </w:rPr>
        <w:t>i</w:t>
      </w:r>
      <w:r w:rsidR="005C7E8C" w:rsidRPr="005C7E8C">
        <w:rPr>
          <w:rFonts w:ascii="Arial" w:hAnsi="Arial" w:cs="Arial"/>
        </w:rPr>
        <w:t xml:space="preserve"> technickým</w:t>
      </w:r>
      <w:r w:rsidR="00B25097">
        <w:rPr>
          <w:rFonts w:ascii="Arial" w:hAnsi="Arial" w:cs="Arial"/>
        </w:rPr>
        <w:t>i</w:t>
      </w:r>
      <w:r w:rsidR="005C7E8C" w:rsidRPr="005C7E8C">
        <w:rPr>
          <w:rFonts w:ascii="Arial" w:hAnsi="Arial" w:cs="Arial"/>
        </w:rPr>
        <w:t xml:space="preserve"> </w:t>
      </w:r>
      <w:r w:rsidR="00451D83">
        <w:rPr>
          <w:rFonts w:ascii="Arial" w:hAnsi="Arial" w:cs="Arial"/>
        </w:rPr>
        <w:br/>
      </w:r>
      <w:r w:rsidR="005C7E8C" w:rsidRPr="005C7E8C">
        <w:rPr>
          <w:rFonts w:ascii="Arial" w:hAnsi="Arial" w:cs="Arial"/>
        </w:rPr>
        <w:t>a ekonomickým</w:t>
      </w:r>
      <w:r w:rsidR="005C7E8C">
        <w:rPr>
          <w:rFonts w:ascii="Arial" w:hAnsi="Arial" w:cs="Arial"/>
        </w:rPr>
        <w:t>i</w:t>
      </w:r>
      <w:r w:rsidR="005C7E8C" w:rsidRPr="005C7E8C">
        <w:rPr>
          <w:rFonts w:ascii="Arial" w:hAnsi="Arial" w:cs="Arial"/>
        </w:rPr>
        <w:t xml:space="preserve"> poznatk</w:t>
      </w:r>
      <w:r w:rsidR="005C7E8C">
        <w:rPr>
          <w:rFonts w:ascii="Arial" w:hAnsi="Arial" w:cs="Arial"/>
        </w:rPr>
        <w:t>y</w:t>
      </w:r>
      <w:r w:rsidR="005C7E8C" w:rsidRPr="005C7E8C">
        <w:rPr>
          <w:rFonts w:ascii="Arial" w:hAnsi="Arial" w:cs="Arial"/>
        </w:rPr>
        <w:t xml:space="preserve"> v oblasti zhotovování staveb obdobného charakteru</w:t>
      </w:r>
      <w:r w:rsidRPr="00E676DF">
        <w:rPr>
          <w:rFonts w:ascii="Arial" w:hAnsi="Arial" w:cs="Arial"/>
        </w:rPr>
        <w:t xml:space="preserve">. </w:t>
      </w:r>
      <w:r w:rsidR="00875C36">
        <w:rPr>
          <w:rFonts w:ascii="Arial" w:hAnsi="Arial" w:cs="Arial"/>
        </w:rPr>
        <w:t xml:space="preserve">Zhotovitel dále odpovídá za </w:t>
      </w:r>
      <w:r w:rsidR="00875C36" w:rsidRPr="00875C36">
        <w:rPr>
          <w:rFonts w:ascii="Arial" w:hAnsi="Arial" w:cs="Arial"/>
        </w:rPr>
        <w:t xml:space="preserve">technické řešení </w:t>
      </w:r>
      <w:r w:rsidR="003E1987">
        <w:rPr>
          <w:rFonts w:ascii="Arial" w:hAnsi="Arial" w:cs="Arial"/>
        </w:rPr>
        <w:t>S</w:t>
      </w:r>
      <w:r w:rsidR="00875C36" w:rsidRPr="00875C36">
        <w:rPr>
          <w:rFonts w:ascii="Arial" w:hAnsi="Arial" w:cs="Arial"/>
        </w:rPr>
        <w:t>tavby</w:t>
      </w:r>
      <w:r w:rsidR="00875C36">
        <w:rPr>
          <w:rFonts w:ascii="Arial" w:hAnsi="Arial" w:cs="Arial"/>
        </w:rPr>
        <w:t>.</w:t>
      </w:r>
    </w:p>
    <w:p w14:paraId="4D1FAF85" w14:textId="77777777" w:rsidR="007E7AD8" w:rsidRPr="00E676DF" w:rsidRDefault="007E7AD8" w:rsidP="00DD5497">
      <w:pPr>
        <w:jc w:val="both"/>
        <w:rPr>
          <w:rFonts w:ascii="Arial" w:hAnsi="Arial" w:cs="Arial"/>
        </w:rPr>
      </w:pPr>
    </w:p>
    <w:p w14:paraId="539D5E60" w14:textId="741F25EB"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Dílo má vady zejména v případě, že je provedeno v rozporu s</w:t>
      </w:r>
      <w:r w:rsidR="005C7E8C">
        <w:rPr>
          <w:rFonts w:ascii="Arial" w:hAnsi="Arial" w:cs="Arial"/>
        </w:rPr>
        <w:t>e Smlouvou,</w:t>
      </w:r>
      <w:r w:rsidRPr="00E676DF">
        <w:rPr>
          <w:rFonts w:ascii="Arial" w:hAnsi="Arial" w:cs="Arial"/>
        </w:rPr>
        <w:t xml:space="preserve"> právními předpisy </w:t>
      </w:r>
      <w:r w:rsidR="00451D83">
        <w:rPr>
          <w:rFonts w:ascii="Arial" w:hAnsi="Arial" w:cs="Arial"/>
        </w:rPr>
        <w:br/>
      </w:r>
      <w:r w:rsidRPr="00E676DF">
        <w:rPr>
          <w:rFonts w:ascii="Arial" w:hAnsi="Arial" w:cs="Arial"/>
        </w:rPr>
        <w:t xml:space="preserve">a závaznými či doporučenými technickými normami účinnými v době podání </w:t>
      </w:r>
      <w:r w:rsidR="004751B3">
        <w:rPr>
          <w:rFonts w:ascii="Arial" w:hAnsi="Arial" w:cs="Arial"/>
        </w:rPr>
        <w:t>ohlášení</w:t>
      </w:r>
      <w:r w:rsidR="00501993">
        <w:rPr>
          <w:rFonts w:ascii="Arial" w:hAnsi="Arial" w:cs="Arial"/>
        </w:rPr>
        <w:t xml:space="preserve"> udržovacích prací, popř. </w:t>
      </w:r>
      <w:r w:rsidR="004751B3">
        <w:rPr>
          <w:rFonts w:ascii="Arial" w:hAnsi="Arial" w:cs="Arial"/>
        </w:rPr>
        <w:t xml:space="preserve">žádosti o vydání </w:t>
      </w:r>
      <w:r w:rsidR="00501993" w:rsidRPr="005A3948">
        <w:rPr>
          <w:rFonts w:ascii="Arial" w:hAnsi="Arial" w:cs="Arial"/>
        </w:rPr>
        <w:t>povolení</w:t>
      </w:r>
      <w:r w:rsidR="00056965">
        <w:rPr>
          <w:rFonts w:ascii="Arial" w:hAnsi="Arial" w:cs="Arial"/>
        </w:rPr>
        <w:t xml:space="preserve"> záměru</w:t>
      </w:r>
      <w:r w:rsidRPr="00E676DF">
        <w:rPr>
          <w:rFonts w:ascii="Arial" w:hAnsi="Arial" w:cs="Arial"/>
        </w:rPr>
        <w:t xml:space="preserve"> nebo v době předání </w:t>
      </w:r>
      <w:r w:rsidR="00A85994">
        <w:rPr>
          <w:rFonts w:ascii="Arial" w:hAnsi="Arial" w:cs="Arial"/>
        </w:rPr>
        <w:t>D</w:t>
      </w:r>
      <w:r w:rsidRPr="00E676DF">
        <w:rPr>
          <w:rFonts w:ascii="Arial" w:hAnsi="Arial" w:cs="Arial"/>
        </w:rPr>
        <w:t xml:space="preserve">íla </w:t>
      </w:r>
      <w:r w:rsidR="00162D4F">
        <w:rPr>
          <w:rFonts w:ascii="Arial" w:hAnsi="Arial" w:cs="Arial"/>
        </w:rPr>
        <w:t>O</w:t>
      </w:r>
      <w:r w:rsidRPr="00E676DF">
        <w:rPr>
          <w:rFonts w:ascii="Arial" w:hAnsi="Arial" w:cs="Arial"/>
        </w:rPr>
        <w:t xml:space="preserve">bjednateli. Dílo má dále vady, je-li </w:t>
      </w:r>
      <w:r w:rsidR="002C4C8F">
        <w:rPr>
          <w:rFonts w:ascii="Arial" w:hAnsi="Arial" w:cs="Arial"/>
        </w:rPr>
        <w:t>Z</w:t>
      </w:r>
      <w:r w:rsidRPr="00E676DF">
        <w:rPr>
          <w:rFonts w:ascii="Arial" w:hAnsi="Arial" w:cs="Arial"/>
        </w:rPr>
        <w:t xml:space="preserve">hotovitelem navržené technické řešení technicky či ekonomicky nevhodné či neproveditelné, nebo pokud na jeho základě nemůže být vydán </w:t>
      </w:r>
      <w:r w:rsidR="00501993">
        <w:rPr>
          <w:rFonts w:ascii="Arial" w:hAnsi="Arial" w:cs="Arial"/>
        </w:rPr>
        <w:t xml:space="preserve">souhlas s provedením udržovacích prací, popř. </w:t>
      </w:r>
      <w:r w:rsidR="00501993" w:rsidRPr="005A3948">
        <w:rPr>
          <w:rFonts w:ascii="Arial" w:hAnsi="Arial" w:cs="Arial"/>
        </w:rPr>
        <w:t>povolení</w:t>
      </w:r>
      <w:r w:rsidR="005C4199">
        <w:rPr>
          <w:rFonts w:ascii="Arial" w:hAnsi="Arial" w:cs="Arial"/>
        </w:rPr>
        <w:t xml:space="preserve"> záměru</w:t>
      </w:r>
      <w:r w:rsidRPr="00E676DF">
        <w:rPr>
          <w:rFonts w:ascii="Arial" w:hAnsi="Arial" w:cs="Arial"/>
        </w:rPr>
        <w:t xml:space="preserve"> či</w:t>
      </w:r>
      <w:r w:rsidR="00501993">
        <w:rPr>
          <w:rFonts w:ascii="Arial" w:hAnsi="Arial" w:cs="Arial"/>
        </w:rPr>
        <w:t xml:space="preserve"> pokud nemůže být</w:t>
      </w:r>
      <w:r w:rsidRPr="00E676DF">
        <w:rPr>
          <w:rFonts w:ascii="Arial" w:hAnsi="Arial" w:cs="Arial"/>
        </w:rPr>
        <w:t xml:space="preserve"> realizována </w:t>
      </w:r>
      <w:r w:rsidR="003E1987">
        <w:rPr>
          <w:rFonts w:ascii="Arial" w:hAnsi="Arial" w:cs="Arial"/>
        </w:rPr>
        <w:t>S</w:t>
      </w:r>
      <w:r w:rsidRPr="00E676DF">
        <w:rPr>
          <w:rFonts w:ascii="Arial" w:hAnsi="Arial" w:cs="Arial"/>
        </w:rPr>
        <w:t xml:space="preserve">tavba. </w:t>
      </w:r>
      <w:r w:rsidR="00EC019D">
        <w:rPr>
          <w:rFonts w:ascii="Arial" w:hAnsi="Arial" w:cs="Arial"/>
        </w:rPr>
        <w:t>Dílo je vadné rovněž, pokud má právní vady.</w:t>
      </w:r>
    </w:p>
    <w:p w14:paraId="573A79A4" w14:textId="77777777" w:rsidR="007E7AD8" w:rsidRPr="00E676DF" w:rsidRDefault="007E7AD8" w:rsidP="00DD5497">
      <w:pPr>
        <w:jc w:val="both"/>
        <w:rPr>
          <w:rFonts w:ascii="Arial" w:hAnsi="Arial" w:cs="Arial"/>
        </w:rPr>
      </w:pPr>
    </w:p>
    <w:p w14:paraId="79597093" w14:textId="5186794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V případě, že </w:t>
      </w:r>
      <w:r w:rsidR="00162D4F">
        <w:rPr>
          <w:rFonts w:ascii="Arial" w:hAnsi="Arial" w:cs="Arial"/>
        </w:rPr>
        <w:t>O</w:t>
      </w:r>
      <w:r w:rsidRPr="00E676DF">
        <w:rPr>
          <w:rFonts w:ascii="Arial" w:hAnsi="Arial" w:cs="Arial"/>
        </w:rPr>
        <w:t xml:space="preserve">bjednatel převezme předmět </w:t>
      </w:r>
      <w:r w:rsidR="00A85994">
        <w:rPr>
          <w:rFonts w:ascii="Arial" w:hAnsi="Arial" w:cs="Arial"/>
        </w:rPr>
        <w:t>D</w:t>
      </w:r>
      <w:r w:rsidRPr="00E676DF">
        <w:rPr>
          <w:rFonts w:ascii="Arial" w:hAnsi="Arial" w:cs="Arial"/>
        </w:rPr>
        <w:t>íla s vadami nebo nedodělky, uvedená doba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se prodlouží o dobu od převzetí </w:t>
      </w:r>
      <w:r w:rsidR="00A85994">
        <w:rPr>
          <w:rFonts w:ascii="Arial" w:hAnsi="Arial" w:cs="Arial"/>
        </w:rPr>
        <w:t>D</w:t>
      </w:r>
      <w:r w:rsidRPr="00E676DF">
        <w:rPr>
          <w:rFonts w:ascii="Arial" w:hAnsi="Arial" w:cs="Arial"/>
        </w:rPr>
        <w:t xml:space="preserve">íla s vadami nebo nedodělky do odstranění poslední vady nebo nedodělku zjištěných při předání a převzetí </w:t>
      </w:r>
      <w:r w:rsidR="00A85994">
        <w:rPr>
          <w:rFonts w:ascii="Arial" w:hAnsi="Arial" w:cs="Arial"/>
        </w:rPr>
        <w:t>D</w:t>
      </w:r>
      <w:r w:rsidRPr="00E676DF">
        <w:rPr>
          <w:rFonts w:ascii="Arial" w:hAnsi="Arial" w:cs="Arial"/>
        </w:rPr>
        <w:t>íla.</w:t>
      </w:r>
    </w:p>
    <w:p w14:paraId="7740BC19" w14:textId="77777777" w:rsidR="007E7AD8" w:rsidRPr="00E676DF" w:rsidRDefault="007E7AD8" w:rsidP="00DD5497">
      <w:pPr>
        <w:jc w:val="both"/>
        <w:rPr>
          <w:rFonts w:ascii="Arial" w:hAnsi="Arial" w:cs="Arial"/>
        </w:rPr>
      </w:pPr>
    </w:p>
    <w:p w14:paraId="097CFF4D" w14:textId="324EC6D6"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je povinen odstranit </w:t>
      </w:r>
      <w:r w:rsidR="00874707" w:rsidRPr="00E676DF">
        <w:rPr>
          <w:rFonts w:ascii="Arial" w:hAnsi="Arial" w:cs="Arial"/>
        </w:rPr>
        <w:t>uplatněné</w:t>
      </w:r>
      <w:r w:rsidRPr="00E676DF">
        <w:rPr>
          <w:rFonts w:ascii="Arial" w:hAnsi="Arial" w:cs="Arial"/>
        </w:rPr>
        <w:t xml:space="preserve"> vady neprodleně, nejpozději však do </w:t>
      </w:r>
      <w:r w:rsidRPr="00E676DF">
        <w:rPr>
          <w:rFonts w:ascii="Arial" w:hAnsi="Arial" w:cs="Arial"/>
        </w:rPr>
        <w:br/>
        <w:t xml:space="preserve">15 dnů od doručení reklamace, pokud nebude </w:t>
      </w:r>
      <w:r w:rsidR="0061385D">
        <w:rPr>
          <w:rFonts w:ascii="Arial" w:hAnsi="Arial" w:cs="Arial"/>
        </w:rPr>
        <w:t>S</w:t>
      </w:r>
      <w:r w:rsidRPr="00E676DF">
        <w:rPr>
          <w:rFonts w:ascii="Arial" w:hAnsi="Arial" w:cs="Arial"/>
        </w:rPr>
        <w:t>mluvními stranami písemně dohodnuta jiná lhůta.</w:t>
      </w:r>
    </w:p>
    <w:p w14:paraId="1B5AD5F6" w14:textId="77777777" w:rsidR="007E7AD8" w:rsidRPr="00E676DF" w:rsidRDefault="007E7AD8" w:rsidP="00DD5497">
      <w:pPr>
        <w:jc w:val="both"/>
        <w:rPr>
          <w:rFonts w:ascii="Arial" w:hAnsi="Arial" w:cs="Arial"/>
        </w:rPr>
      </w:pPr>
    </w:p>
    <w:p w14:paraId="06CEFF8F" w14:textId="2EE757B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Objednatel může uplatňovat též nárok na náhradu škody, která vznikla v příčinné souvislosti se zjištěnými vadami, a </w:t>
      </w:r>
      <w:r w:rsidR="002C4C8F">
        <w:rPr>
          <w:rFonts w:ascii="Arial" w:hAnsi="Arial" w:cs="Arial"/>
        </w:rPr>
        <w:t>Z</w:t>
      </w:r>
      <w:r w:rsidRPr="00E676DF">
        <w:rPr>
          <w:rFonts w:ascii="Arial" w:hAnsi="Arial" w:cs="Arial"/>
        </w:rPr>
        <w:t>hotovitel je povinen tuto škodu nahradit.</w:t>
      </w:r>
    </w:p>
    <w:p w14:paraId="4E2EC579" w14:textId="77777777" w:rsidR="007E7AD8" w:rsidRPr="00E676DF" w:rsidRDefault="007E7AD8" w:rsidP="00DD5497">
      <w:pPr>
        <w:jc w:val="both"/>
        <w:rPr>
          <w:rFonts w:ascii="Arial" w:hAnsi="Arial" w:cs="Arial"/>
        </w:rPr>
      </w:pPr>
    </w:p>
    <w:p w14:paraId="735A9975" w14:textId="7C1D90F3" w:rsidR="007E7AD8" w:rsidRPr="00E676DF" w:rsidRDefault="0087470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Do</w:t>
      </w:r>
      <w:r w:rsidR="007E7AD8" w:rsidRPr="00E676DF">
        <w:rPr>
          <w:rFonts w:ascii="Arial" w:hAnsi="Arial" w:cs="Arial"/>
        </w:rPr>
        <w:t>ba</w:t>
      </w:r>
      <w:r w:rsidR="00EC019D">
        <w:rPr>
          <w:rFonts w:ascii="Arial" w:hAnsi="Arial" w:cs="Arial"/>
        </w:rPr>
        <w:t xml:space="preserve">, po kterou </w:t>
      </w:r>
      <w:r w:rsidR="002C4C8F">
        <w:rPr>
          <w:rFonts w:ascii="Arial" w:hAnsi="Arial" w:cs="Arial"/>
        </w:rPr>
        <w:t>Z</w:t>
      </w:r>
      <w:r w:rsidR="00EC019D">
        <w:rPr>
          <w:rFonts w:ascii="Arial" w:hAnsi="Arial" w:cs="Arial"/>
        </w:rPr>
        <w:t>hotovitel odpovídá za vady,</w:t>
      </w:r>
      <w:r w:rsidRPr="00E676DF">
        <w:rPr>
          <w:rFonts w:ascii="Arial" w:hAnsi="Arial" w:cs="Arial"/>
        </w:rPr>
        <w:t xml:space="preserve"> neběží</w:t>
      </w:r>
      <w:r w:rsidR="007E7AD8" w:rsidRPr="00E676DF">
        <w:rPr>
          <w:rFonts w:ascii="Arial" w:hAnsi="Arial" w:cs="Arial"/>
        </w:rPr>
        <w:t xml:space="preserve"> ode dne uplatnění vady do doby odstranění této vady.</w:t>
      </w:r>
    </w:p>
    <w:p w14:paraId="75BE09EC" w14:textId="77777777" w:rsidR="007E7AD8" w:rsidRPr="00E676DF" w:rsidRDefault="007E7AD8" w:rsidP="00DD5497">
      <w:pPr>
        <w:jc w:val="both"/>
        <w:rPr>
          <w:rFonts w:ascii="Arial" w:hAnsi="Arial" w:cs="Arial"/>
        </w:rPr>
      </w:pPr>
    </w:p>
    <w:p w14:paraId="168F9CA5" w14:textId="2C92C20A"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bude v prodlení s odstraněním reklamované vady, je </w:t>
      </w:r>
      <w:r w:rsidR="00162D4F">
        <w:rPr>
          <w:rFonts w:ascii="Arial" w:hAnsi="Arial" w:cs="Arial"/>
        </w:rPr>
        <w:t>O</w:t>
      </w:r>
      <w:r w:rsidRPr="00E676DF">
        <w:rPr>
          <w:rFonts w:ascii="Arial" w:hAnsi="Arial" w:cs="Arial"/>
        </w:rPr>
        <w:t xml:space="preserve">bjednatel oprávněn odstranění vady provést sám nebo prostřednictvím třetí osoby na náklady </w:t>
      </w:r>
      <w:r w:rsidR="002C4C8F">
        <w:rPr>
          <w:rFonts w:ascii="Arial" w:hAnsi="Arial" w:cs="Arial"/>
        </w:rPr>
        <w:t>Z</w:t>
      </w:r>
      <w:r w:rsidRPr="00E676DF">
        <w:rPr>
          <w:rFonts w:ascii="Arial" w:hAnsi="Arial" w:cs="Arial"/>
        </w:rPr>
        <w:t xml:space="preserve">hotovitele. Náklady s tím spojené je </w:t>
      </w:r>
      <w:r w:rsidR="002C4C8F">
        <w:rPr>
          <w:rFonts w:ascii="Arial" w:hAnsi="Arial" w:cs="Arial"/>
        </w:rPr>
        <w:t>Z</w:t>
      </w:r>
      <w:r w:rsidRPr="00E676DF">
        <w:rPr>
          <w:rFonts w:ascii="Arial" w:hAnsi="Arial" w:cs="Arial"/>
        </w:rPr>
        <w:t xml:space="preserve">hotovitel povinen uhradit </w:t>
      </w:r>
      <w:r w:rsidR="00162D4F">
        <w:rPr>
          <w:rFonts w:ascii="Arial" w:hAnsi="Arial" w:cs="Arial"/>
        </w:rPr>
        <w:t>O</w:t>
      </w:r>
      <w:r w:rsidRPr="00E676DF">
        <w:rPr>
          <w:rFonts w:ascii="Arial" w:hAnsi="Arial" w:cs="Arial"/>
        </w:rPr>
        <w:t>bjednateli do 10 dnů po obdržení písemné výzvy k úhradě.</w:t>
      </w:r>
      <w:r w:rsidR="00EC019D">
        <w:rPr>
          <w:rFonts w:ascii="Arial" w:hAnsi="Arial" w:cs="Arial"/>
        </w:rPr>
        <w:t xml:space="preserve"> Objednatel je oprávněn současně odstoupit od </w:t>
      </w:r>
      <w:r w:rsidR="00DF3363">
        <w:rPr>
          <w:rFonts w:ascii="Arial" w:hAnsi="Arial" w:cs="Arial"/>
        </w:rPr>
        <w:t>S</w:t>
      </w:r>
      <w:r w:rsidR="00EC019D">
        <w:rPr>
          <w:rFonts w:ascii="Arial" w:hAnsi="Arial" w:cs="Arial"/>
        </w:rPr>
        <w:t>mlouvy.</w:t>
      </w:r>
    </w:p>
    <w:p w14:paraId="1E792DCD" w14:textId="77777777" w:rsidR="007E7AD8" w:rsidRPr="00E676DF" w:rsidRDefault="007E7AD8" w:rsidP="00DD5497">
      <w:pPr>
        <w:pStyle w:val="Odstavecseseznamem"/>
        <w:contextualSpacing w:val="0"/>
        <w:jc w:val="both"/>
        <w:rPr>
          <w:rFonts w:ascii="Arial" w:hAnsi="Arial" w:cs="Arial"/>
        </w:rPr>
      </w:pPr>
    </w:p>
    <w:p w14:paraId="29DECC5E" w14:textId="77777777" w:rsidR="007E7AD8" w:rsidRPr="00E676DF" w:rsidRDefault="007E7AD8" w:rsidP="00716D09">
      <w:pPr>
        <w:ind w:left="159" w:firstLine="708"/>
        <w:jc w:val="both"/>
        <w:rPr>
          <w:rFonts w:ascii="Arial" w:hAnsi="Arial" w:cs="Arial"/>
          <w:b/>
          <w:u w:val="single"/>
        </w:rPr>
      </w:pPr>
      <w:r w:rsidRPr="00E676DF">
        <w:rPr>
          <w:rFonts w:ascii="Arial" w:hAnsi="Arial" w:cs="Arial"/>
          <w:b/>
          <w:u w:val="single"/>
        </w:rPr>
        <w:t>Sankční podmínky</w:t>
      </w:r>
    </w:p>
    <w:p w14:paraId="63530325" w14:textId="77777777" w:rsidR="007E7AD8" w:rsidRPr="00E676DF" w:rsidRDefault="007E7AD8" w:rsidP="00DD5497">
      <w:pPr>
        <w:jc w:val="both"/>
        <w:rPr>
          <w:rFonts w:ascii="Arial" w:hAnsi="Arial" w:cs="Arial"/>
        </w:rPr>
      </w:pPr>
    </w:p>
    <w:p w14:paraId="02AC89D9" w14:textId="31C182D5"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2C4C8F">
        <w:rPr>
          <w:rFonts w:ascii="Arial" w:hAnsi="Arial" w:cs="Arial"/>
        </w:rPr>
        <w:t>Z</w:t>
      </w:r>
      <w:r w:rsidRPr="00E676DF">
        <w:rPr>
          <w:rFonts w:ascii="Arial" w:hAnsi="Arial" w:cs="Arial"/>
        </w:rPr>
        <w:t xml:space="preserve">hotovitel nepředá provedené </w:t>
      </w:r>
      <w:r w:rsidR="00A85994">
        <w:rPr>
          <w:rFonts w:ascii="Arial" w:hAnsi="Arial" w:cs="Arial"/>
        </w:rPr>
        <w:t>D</w:t>
      </w:r>
      <w:r w:rsidRPr="00E676DF">
        <w:rPr>
          <w:rFonts w:ascii="Arial" w:hAnsi="Arial" w:cs="Arial"/>
        </w:rPr>
        <w:t>ílo</w:t>
      </w:r>
      <w:r w:rsidR="00AF0D70">
        <w:rPr>
          <w:rFonts w:ascii="Arial" w:hAnsi="Arial" w:cs="Arial"/>
        </w:rPr>
        <w:t xml:space="preserve"> (tj. poslední stupeň projektové dokumentace)</w:t>
      </w:r>
      <w:r w:rsidRPr="00E676DF">
        <w:rPr>
          <w:rFonts w:ascii="Arial" w:hAnsi="Arial" w:cs="Arial"/>
        </w:rPr>
        <w:t xml:space="preserve"> nebo jeho dohodnutou část ve sjednaném termínu, je </w:t>
      </w:r>
      <w:r w:rsidR="00162D4F">
        <w:rPr>
          <w:rFonts w:ascii="Arial" w:hAnsi="Arial" w:cs="Arial"/>
        </w:rPr>
        <w:t>O</w:t>
      </w:r>
      <w:r w:rsidRPr="00E676DF">
        <w:rPr>
          <w:rFonts w:ascii="Arial" w:hAnsi="Arial" w:cs="Arial"/>
        </w:rPr>
        <w:t>bjednatel oprávněn požadovat zaplacení smluvní pokuty ve výši 0,</w:t>
      </w:r>
      <w:r w:rsidR="008B52EE" w:rsidRPr="00E676DF">
        <w:rPr>
          <w:rFonts w:ascii="Arial" w:hAnsi="Arial" w:cs="Arial"/>
        </w:rPr>
        <w:t>2</w:t>
      </w:r>
      <w:r w:rsidRPr="00E676DF">
        <w:rPr>
          <w:rFonts w:ascii="Arial" w:hAnsi="Arial" w:cs="Arial"/>
        </w:rPr>
        <w:t xml:space="preserve"> % z ceny </w:t>
      </w:r>
      <w:r w:rsidR="00A85994">
        <w:rPr>
          <w:rFonts w:ascii="Arial" w:hAnsi="Arial" w:cs="Arial"/>
        </w:rPr>
        <w:t>D</w:t>
      </w:r>
      <w:r w:rsidRPr="00E676DF">
        <w:rPr>
          <w:rFonts w:ascii="Arial" w:hAnsi="Arial" w:cs="Arial"/>
        </w:rPr>
        <w:t>íla</w:t>
      </w:r>
      <w:r w:rsidR="003B749F" w:rsidRPr="00E676DF">
        <w:rPr>
          <w:rFonts w:ascii="Arial" w:hAnsi="Arial" w:cs="Arial"/>
        </w:rPr>
        <w:t xml:space="preserve"> nebo jeho příslušné části, s jejímž plněním je </w:t>
      </w:r>
      <w:r w:rsidR="002C4C8F">
        <w:rPr>
          <w:rFonts w:ascii="Arial" w:hAnsi="Arial" w:cs="Arial"/>
        </w:rPr>
        <w:t>Z</w:t>
      </w:r>
      <w:r w:rsidR="003B749F" w:rsidRPr="00E676DF">
        <w:rPr>
          <w:rFonts w:ascii="Arial" w:hAnsi="Arial" w:cs="Arial"/>
        </w:rPr>
        <w:t>hotovitel v prodlení,</w:t>
      </w:r>
      <w:r w:rsidRPr="00E676DF">
        <w:rPr>
          <w:rFonts w:ascii="Arial" w:hAnsi="Arial" w:cs="Arial"/>
        </w:rPr>
        <w:t xml:space="preserve"> </w:t>
      </w:r>
      <w:r w:rsidR="00277DDB" w:rsidRPr="00E676DF">
        <w:rPr>
          <w:rFonts w:ascii="Arial" w:hAnsi="Arial" w:cs="Arial"/>
        </w:rPr>
        <w:t>a to</w:t>
      </w:r>
      <w:r w:rsidRPr="00E676DF">
        <w:rPr>
          <w:rFonts w:ascii="Arial" w:hAnsi="Arial" w:cs="Arial"/>
        </w:rPr>
        <w:t xml:space="preserve"> za každý započatý den prodlení.</w:t>
      </w:r>
    </w:p>
    <w:p w14:paraId="3030F06C" w14:textId="77777777" w:rsidR="007E7AD8" w:rsidRPr="00E676DF" w:rsidRDefault="007E7AD8" w:rsidP="00DD5497">
      <w:pPr>
        <w:jc w:val="both"/>
        <w:rPr>
          <w:rFonts w:ascii="Arial" w:hAnsi="Arial" w:cs="Arial"/>
        </w:rPr>
      </w:pPr>
    </w:p>
    <w:p w14:paraId="6084279E" w14:textId="6E8C8639"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nedodrží termíny sjednané s </w:t>
      </w:r>
      <w:r w:rsidR="00162D4F">
        <w:rPr>
          <w:rFonts w:ascii="Arial" w:hAnsi="Arial" w:cs="Arial"/>
        </w:rPr>
        <w:t>O</w:t>
      </w:r>
      <w:r w:rsidRPr="00E676DF">
        <w:rPr>
          <w:rFonts w:ascii="Arial" w:hAnsi="Arial" w:cs="Arial"/>
        </w:rPr>
        <w:t xml:space="preserve">bjednatelem v průběhu provádění </w:t>
      </w:r>
      <w:r w:rsidR="00A85994">
        <w:rPr>
          <w:rFonts w:ascii="Arial" w:hAnsi="Arial" w:cs="Arial"/>
        </w:rPr>
        <w:t>D</w:t>
      </w:r>
      <w:r w:rsidRPr="00E676DF">
        <w:rPr>
          <w:rFonts w:ascii="Arial" w:hAnsi="Arial" w:cs="Arial"/>
        </w:rPr>
        <w:t xml:space="preserve">íla </w:t>
      </w:r>
      <w:r w:rsidRPr="00E676DF">
        <w:rPr>
          <w:rFonts w:ascii="Arial" w:hAnsi="Arial" w:cs="Arial"/>
        </w:rPr>
        <w:br/>
        <w:t xml:space="preserve">v zápisech z výrobních výborů nebo v jiných písemných dokumentech vyhotovených mezi </w:t>
      </w:r>
      <w:r w:rsidR="00DF3363">
        <w:rPr>
          <w:rFonts w:ascii="Arial" w:hAnsi="Arial" w:cs="Arial"/>
        </w:rPr>
        <w:t>Z</w:t>
      </w:r>
      <w:r w:rsidRPr="00E676DF">
        <w:rPr>
          <w:rFonts w:ascii="Arial" w:hAnsi="Arial" w:cs="Arial"/>
        </w:rPr>
        <w:t xml:space="preserve">hotovitelem a </w:t>
      </w:r>
      <w:r w:rsidR="00162D4F">
        <w:rPr>
          <w:rFonts w:ascii="Arial" w:hAnsi="Arial" w:cs="Arial"/>
        </w:rPr>
        <w:t>O</w:t>
      </w:r>
      <w:r w:rsidRPr="00E676DF">
        <w:rPr>
          <w:rFonts w:ascii="Arial" w:hAnsi="Arial" w:cs="Arial"/>
        </w:rPr>
        <w:t xml:space="preserve">bjednatelem,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942E79" w:rsidRPr="00942E79">
        <w:rPr>
          <w:rFonts w:ascii="Arial" w:hAnsi="Arial" w:cs="Arial"/>
        </w:rPr>
        <w:t xml:space="preserve"> </w:t>
      </w:r>
      <w:r w:rsidR="00942E79" w:rsidRPr="00E676DF">
        <w:rPr>
          <w:rFonts w:ascii="Arial" w:hAnsi="Arial" w:cs="Arial"/>
        </w:rPr>
        <w:t xml:space="preserve">nebo jeho příslušné části, s jejímž plněním je </w:t>
      </w:r>
      <w:r w:rsidR="00942E79">
        <w:rPr>
          <w:rFonts w:ascii="Arial" w:hAnsi="Arial" w:cs="Arial"/>
        </w:rPr>
        <w:t>Z</w:t>
      </w:r>
      <w:r w:rsidR="00942E79" w:rsidRPr="00E676DF">
        <w:rPr>
          <w:rFonts w:ascii="Arial" w:hAnsi="Arial" w:cs="Arial"/>
        </w:rPr>
        <w:t>hotovitel v prodlení</w:t>
      </w:r>
      <w:r w:rsidR="00277DDB" w:rsidRPr="00E676DF">
        <w:rPr>
          <w:rFonts w:ascii="Arial" w:hAnsi="Arial" w:cs="Arial"/>
        </w:rPr>
        <w:t>, a to</w:t>
      </w:r>
      <w:r w:rsidRPr="00E676DF">
        <w:rPr>
          <w:rFonts w:ascii="Arial" w:hAnsi="Arial" w:cs="Arial"/>
        </w:rPr>
        <w:t xml:space="preserve"> za každý započatý den prodlení.</w:t>
      </w:r>
    </w:p>
    <w:p w14:paraId="48F0B4B6" w14:textId="77777777" w:rsidR="007E7AD8" w:rsidRPr="00E676DF" w:rsidRDefault="007E7AD8" w:rsidP="00DD5497">
      <w:pPr>
        <w:jc w:val="both"/>
        <w:rPr>
          <w:rFonts w:ascii="Arial" w:hAnsi="Arial" w:cs="Arial"/>
        </w:rPr>
      </w:pPr>
    </w:p>
    <w:p w14:paraId="55517B90" w14:textId="50C7DF04"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prodlení </w:t>
      </w:r>
      <w:r w:rsidR="00DF3363">
        <w:rPr>
          <w:rFonts w:ascii="Arial" w:hAnsi="Arial" w:cs="Arial"/>
        </w:rPr>
        <w:t>Z</w:t>
      </w:r>
      <w:r w:rsidRPr="00E676DF">
        <w:rPr>
          <w:rFonts w:ascii="Arial" w:hAnsi="Arial" w:cs="Arial"/>
        </w:rPr>
        <w:t xml:space="preserve">hotovitele s odstraněním vad nebo nedodělků zjištěných při předání </w:t>
      </w:r>
      <w:r w:rsidRPr="00E676DF">
        <w:rPr>
          <w:rFonts w:ascii="Arial" w:hAnsi="Arial" w:cs="Arial"/>
        </w:rPr>
        <w:br/>
        <w:t xml:space="preserve">a převzetí </w:t>
      </w:r>
      <w:r w:rsidR="00A85994">
        <w:rPr>
          <w:rFonts w:ascii="Arial" w:hAnsi="Arial" w:cs="Arial"/>
        </w:rPr>
        <w:t>D</w:t>
      </w:r>
      <w:r w:rsidRPr="00E676DF">
        <w:rPr>
          <w:rFonts w:ascii="Arial" w:hAnsi="Arial" w:cs="Arial"/>
        </w:rPr>
        <w:t xml:space="preserve">íla nebo jeho části,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s </w:t>
      </w:r>
      <w:r w:rsidR="00B30A55" w:rsidRPr="00E676DF">
        <w:rPr>
          <w:rFonts w:ascii="Arial" w:hAnsi="Arial" w:cs="Arial"/>
        </w:rPr>
        <w:t>odstraněním vad nebo nedodělků zjištěných při předání a převzetí</w:t>
      </w:r>
      <w:r w:rsidR="00277DDB" w:rsidRPr="00E676DF">
        <w:rPr>
          <w:rFonts w:ascii="Arial" w:hAnsi="Arial" w:cs="Arial"/>
        </w:rPr>
        <w:t>, a to</w:t>
      </w:r>
      <w:r w:rsidRPr="00E676DF">
        <w:rPr>
          <w:rFonts w:ascii="Arial" w:hAnsi="Arial" w:cs="Arial"/>
        </w:rPr>
        <w:t xml:space="preserve"> za každý započatý den prodlení a každou vadu nebo nedodělek.</w:t>
      </w:r>
    </w:p>
    <w:p w14:paraId="7D6820AC" w14:textId="77777777" w:rsidR="007E7AD8" w:rsidRPr="00E676DF" w:rsidRDefault="007E7AD8" w:rsidP="00DD5497">
      <w:pPr>
        <w:jc w:val="both"/>
        <w:rPr>
          <w:rFonts w:ascii="Arial" w:hAnsi="Arial" w:cs="Arial"/>
        </w:rPr>
      </w:pPr>
    </w:p>
    <w:p w14:paraId="1EBA6364" w14:textId="29EF9221"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 xml:space="preserve">hotovitel bude v prodlení s odstraněním </w:t>
      </w:r>
      <w:r w:rsidR="00277DDB" w:rsidRPr="00E676DF">
        <w:rPr>
          <w:rFonts w:ascii="Arial" w:hAnsi="Arial" w:cs="Arial"/>
        </w:rPr>
        <w:t>uplatněné</w:t>
      </w:r>
      <w:r w:rsidRPr="00E676DF">
        <w:rPr>
          <w:rFonts w:ascii="Arial" w:hAnsi="Arial" w:cs="Arial"/>
        </w:rPr>
        <w:t xml:space="preserve"> vady </w:t>
      </w:r>
      <w:r w:rsidR="00A85994">
        <w:rPr>
          <w:rFonts w:ascii="Arial" w:hAnsi="Arial" w:cs="Arial"/>
        </w:rPr>
        <w:t>D</w:t>
      </w:r>
      <w:r w:rsidRPr="00E676DF">
        <w:rPr>
          <w:rFonts w:ascii="Arial" w:hAnsi="Arial" w:cs="Arial"/>
        </w:rPr>
        <w:t xml:space="preserve">íla, je </w:t>
      </w:r>
      <w:r w:rsidR="00162D4F">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w:t>
      </w:r>
      <w:r w:rsidR="00B30A55">
        <w:rPr>
          <w:rFonts w:ascii="Arial" w:hAnsi="Arial" w:cs="Arial"/>
        </w:rPr>
        <w:t xml:space="preserve"> </w:t>
      </w:r>
      <w:r w:rsidR="00B30A55" w:rsidRPr="00E676DF">
        <w:rPr>
          <w:rFonts w:ascii="Arial" w:hAnsi="Arial" w:cs="Arial"/>
        </w:rPr>
        <w:t xml:space="preserve">nebo jeho příslušné části, </w:t>
      </w:r>
      <w:r w:rsidR="00B30A55">
        <w:rPr>
          <w:rFonts w:ascii="Arial" w:hAnsi="Arial" w:cs="Arial"/>
        </w:rPr>
        <w:t xml:space="preserve">u které </w:t>
      </w:r>
      <w:r w:rsidR="00B30A55" w:rsidRPr="00E676DF">
        <w:rPr>
          <w:rFonts w:ascii="Arial" w:hAnsi="Arial" w:cs="Arial"/>
        </w:rPr>
        <w:t xml:space="preserve">je </w:t>
      </w:r>
      <w:r w:rsidR="00B30A55">
        <w:rPr>
          <w:rFonts w:ascii="Arial" w:hAnsi="Arial" w:cs="Arial"/>
        </w:rPr>
        <w:t>Z</w:t>
      </w:r>
      <w:r w:rsidR="00B30A55" w:rsidRPr="00E676DF">
        <w:rPr>
          <w:rFonts w:ascii="Arial" w:hAnsi="Arial" w:cs="Arial"/>
        </w:rPr>
        <w:t>hotovitel v</w:t>
      </w:r>
      <w:r w:rsidR="00B30A55">
        <w:rPr>
          <w:rFonts w:ascii="Arial" w:hAnsi="Arial" w:cs="Arial"/>
        </w:rPr>
        <w:t> </w:t>
      </w:r>
      <w:r w:rsidR="00B30A55" w:rsidRPr="00E676DF">
        <w:rPr>
          <w:rFonts w:ascii="Arial" w:hAnsi="Arial" w:cs="Arial"/>
        </w:rPr>
        <w:t>prodlení</w:t>
      </w:r>
      <w:r w:rsidR="00B30A55">
        <w:rPr>
          <w:rFonts w:ascii="Arial" w:hAnsi="Arial" w:cs="Arial"/>
        </w:rPr>
        <w:t xml:space="preserve"> </w:t>
      </w:r>
      <w:r w:rsidR="00B30A55" w:rsidRPr="00E676DF">
        <w:rPr>
          <w:rFonts w:ascii="Arial" w:hAnsi="Arial" w:cs="Arial"/>
        </w:rPr>
        <w:t>s odstraněním uplatněné vady</w:t>
      </w:r>
      <w:r w:rsidR="00277DDB" w:rsidRPr="00E676DF">
        <w:rPr>
          <w:rFonts w:ascii="Arial" w:hAnsi="Arial" w:cs="Arial"/>
        </w:rPr>
        <w:t>, a to z</w:t>
      </w:r>
      <w:r w:rsidRPr="00E676DF">
        <w:rPr>
          <w:rFonts w:ascii="Arial" w:hAnsi="Arial" w:cs="Arial"/>
        </w:rPr>
        <w:t>a každý započatý den prodlení a vadu.</w:t>
      </w:r>
    </w:p>
    <w:p w14:paraId="098F6114" w14:textId="77777777" w:rsidR="00882137" w:rsidRPr="00882137" w:rsidRDefault="00882137" w:rsidP="00882137">
      <w:pPr>
        <w:pStyle w:val="Odstavecseseznamem"/>
        <w:rPr>
          <w:rFonts w:ascii="Arial" w:hAnsi="Arial" w:cs="Arial"/>
        </w:rPr>
      </w:pPr>
    </w:p>
    <w:p w14:paraId="224D4651" w14:textId="30E3B9E4" w:rsidR="00882137" w:rsidRDefault="00882137"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 případě, že </w:t>
      </w:r>
      <w:r w:rsidR="00DF3363">
        <w:rPr>
          <w:rFonts w:ascii="Arial" w:hAnsi="Arial" w:cs="Arial"/>
        </w:rPr>
        <w:t>Z</w:t>
      </w:r>
      <w:r w:rsidRPr="00E676DF">
        <w:rPr>
          <w:rFonts w:ascii="Arial" w:hAnsi="Arial" w:cs="Arial"/>
        </w:rPr>
        <w:t>hotovitel bude v prodlení s</w:t>
      </w:r>
      <w:r>
        <w:rPr>
          <w:rFonts w:ascii="Arial" w:hAnsi="Arial" w:cs="Arial"/>
        </w:rPr>
        <w:t xml:space="preserve"> poskytnutím </w:t>
      </w:r>
      <w:r w:rsidRPr="00882137">
        <w:rPr>
          <w:rFonts w:ascii="Arial" w:hAnsi="Arial" w:cs="Arial"/>
        </w:rPr>
        <w:t>součinnost</w:t>
      </w:r>
      <w:r>
        <w:rPr>
          <w:rFonts w:ascii="Arial" w:hAnsi="Arial" w:cs="Arial"/>
        </w:rPr>
        <w:t>i</w:t>
      </w:r>
      <w:r w:rsidRPr="00882137">
        <w:rPr>
          <w:rFonts w:ascii="Arial" w:hAnsi="Arial" w:cs="Arial"/>
        </w:rPr>
        <w:t xml:space="preserve"> při výběru </w:t>
      </w:r>
      <w:r w:rsidR="00DF3363">
        <w:rPr>
          <w:rFonts w:ascii="Arial" w:hAnsi="Arial" w:cs="Arial"/>
        </w:rPr>
        <w:t>Z</w:t>
      </w:r>
      <w:r w:rsidRPr="00882137">
        <w:rPr>
          <w:rFonts w:ascii="Arial" w:hAnsi="Arial" w:cs="Arial"/>
        </w:rPr>
        <w:t>hotovitele Stavby</w:t>
      </w:r>
      <w:r w:rsidRPr="00E676DF">
        <w:rPr>
          <w:rFonts w:ascii="Arial" w:hAnsi="Arial" w:cs="Arial"/>
        </w:rPr>
        <w:t xml:space="preserve">, je </w:t>
      </w:r>
      <w:r w:rsidR="007C5B7B">
        <w:rPr>
          <w:rFonts w:ascii="Arial" w:hAnsi="Arial" w:cs="Arial"/>
        </w:rPr>
        <w:t>O</w:t>
      </w:r>
      <w:r w:rsidRPr="00E676DF">
        <w:rPr>
          <w:rFonts w:ascii="Arial" w:hAnsi="Arial" w:cs="Arial"/>
        </w:rPr>
        <w:t xml:space="preserve">bjednatel oprávněn požadovat zaplacení smluvní pokuty ve výši 0,2 % z ceny </w:t>
      </w:r>
      <w:r w:rsidR="00A85994">
        <w:rPr>
          <w:rFonts w:ascii="Arial" w:hAnsi="Arial" w:cs="Arial"/>
        </w:rPr>
        <w:t>D</w:t>
      </w:r>
      <w:r w:rsidRPr="00E676DF">
        <w:rPr>
          <w:rFonts w:ascii="Arial" w:hAnsi="Arial" w:cs="Arial"/>
        </w:rPr>
        <w:t>íla, a to za každý započatý den prodlení.</w:t>
      </w:r>
    </w:p>
    <w:p w14:paraId="0C5BA1BC" w14:textId="77777777" w:rsidR="005E43F4" w:rsidRPr="005E43F4" w:rsidRDefault="005E43F4" w:rsidP="005E43F4">
      <w:pPr>
        <w:pStyle w:val="Odstavecseseznamem"/>
        <w:rPr>
          <w:rFonts w:ascii="Arial" w:hAnsi="Arial" w:cs="Arial"/>
        </w:rPr>
      </w:pPr>
    </w:p>
    <w:p w14:paraId="1F4099DE" w14:textId="08CEA57A" w:rsidR="005E43F4" w:rsidRPr="005E43F4" w:rsidRDefault="005E43F4" w:rsidP="005E43F4">
      <w:pPr>
        <w:pStyle w:val="Odstavecseseznamem"/>
        <w:numPr>
          <w:ilvl w:val="0"/>
          <w:numId w:val="10"/>
        </w:numPr>
        <w:ind w:left="867" w:hanging="510"/>
        <w:contextualSpacing w:val="0"/>
        <w:jc w:val="both"/>
        <w:rPr>
          <w:rFonts w:ascii="Arial" w:hAnsi="Arial" w:cs="Arial"/>
        </w:rPr>
      </w:pPr>
      <w:r w:rsidRPr="005E43F4">
        <w:rPr>
          <w:rFonts w:ascii="Arial" w:hAnsi="Arial" w:cs="Arial"/>
        </w:rPr>
        <w:t xml:space="preserve">V případě porušení závazku </w:t>
      </w:r>
      <w:r w:rsidR="00DF3363">
        <w:rPr>
          <w:rFonts w:ascii="Arial" w:hAnsi="Arial" w:cs="Arial"/>
        </w:rPr>
        <w:t>Z</w:t>
      </w:r>
      <w:r w:rsidRPr="005E43F4">
        <w:rPr>
          <w:rFonts w:ascii="Arial" w:hAnsi="Arial" w:cs="Arial"/>
        </w:rPr>
        <w:t xml:space="preserve">hotovitele provádět Dílo osobami, které v Nabídce na Veřejnou zakázku uvedl jako členy realizačního týmu, je </w:t>
      </w:r>
      <w:r w:rsidR="007C5B7B">
        <w:rPr>
          <w:rFonts w:ascii="Arial" w:hAnsi="Arial" w:cs="Arial"/>
        </w:rPr>
        <w:t>O</w:t>
      </w:r>
      <w:r w:rsidRPr="005E43F4">
        <w:rPr>
          <w:rFonts w:ascii="Arial" w:hAnsi="Arial" w:cs="Arial"/>
        </w:rPr>
        <w:t xml:space="preserve">bjednatel oprávněn požadovat zaplacení smluvní pokuty ve výši 5 % ceny </w:t>
      </w:r>
      <w:r w:rsidR="00A85994">
        <w:rPr>
          <w:rFonts w:ascii="Arial" w:hAnsi="Arial" w:cs="Arial"/>
        </w:rPr>
        <w:t>D</w:t>
      </w:r>
      <w:r w:rsidRPr="005E43F4">
        <w:rPr>
          <w:rFonts w:ascii="Arial" w:hAnsi="Arial" w:cs="Arial"/>
        </w:rPr>
        <w:t xml:space="preserve">íla za každý jednotlivý případ porušení </w:t>
      </w:r>
      <w:r>
        <w:rPr>
          <w:rFonts w:ascii="Arial" w:hAnsi="Arial" w:cs="Arial"/>
        </w:rPr>
        <w:t xml:space="preserve">této </w:t>
      </w:r>
      <w:r w:rsidRPr="005E43F4">
        <w:rPr>
          <w:rFonts w:ascii="Arial" w:hAnsi="Arial" w:cs="Arial"/>
        </w:rPr>
        <w:t>povinnosti.</w:t>
      </w:r>
    </w:p>
    <w:p w14:paraId="6F83C55F" w14:textId="77777777" w:rsidR="007E7AD8" w:rsidRPr="00E676DF" w:rsidRDefault="007E7AD8" w:rsidP="00DD5497">
      <w:pPr>
        <w:jc w:val="both"/>
        <w:rPr>
          <w:rFonts w:ascii="Arial" w:hAnsi="Arial" w:cs="Arial"/>
        </w:rPr>
      </w:pPr>
    </w:p>
    <w:p w14:paraId="2D37C9BF" w14:textId="3F5EB7F3"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se </w:t>
      </w:r>
      <w:r w:rsidR="00DF3363">
        <w:rPr>
          <w:rFonts w:ascii="Arial" w:hAnsi="Arial" w:cs="Arial"/>
        </w:rPr>
        <w:t>Z</w:t>
      </w:r>
      <w:r w:rsidRPr="00E676DF">
        <w:rPr>
          <w:rFonts w:ascii="Arial" w:hAnsi="Arial" w:cs="Arial"/>
        </w:rPr>
        <w:t xml:space="preserve">hotoviteli nepodaří ani při vynaložení veškeré snahy získat některý z podkladů pro vydání </w:t>
      </w:r>
      <w:r w:rsidR="00C14C64">
        <w:rPr>
          <w:rFonts w:ascii="Arial" w:hAnsi="Arial" w:cs="Arial"/>
        </w:rPr>
        <w:t xml:space="preserve">souhlasu s provedením udržovacích prací, popř. </w:t>
      </w:r>
      <w:r w:rsidR="00C14C64" w:rsidRPr="005A3948">
        <w:rPr>
          <w:rFonts w:ascii="Arial" w:hAnsi="Arial" w:cs="Arial"/>
        </w:rPr>
        <w:t>stavebního povolení</w:t>
      </w:r>
      <w:r w:rsidRPr="00E676DF">
        <w:rPr>
          <w:rFonts w:ascii="Arial" w:hAnsi="Arial" w:cs="Arial"/>
        </w:rPr>
        <w:t xml:space="preserve"> z důvodů, které nemohl ovlivnit (např. nesouhlas vlastníka pozemku, změny územního plánu, záporného stanoviska některého dotčeného orgánu apod.), nebude </w:t>
      </w:r>
      <w:r w:rsidR="00EC019D">
        <w:rPr>
          <w:rFonts w:ascii="Arial" w:hAnsi="Arial" w:cs="Arial"/>
        </w:rPr>
        <w:t>tím způsobené prodlení</w:t>
      </w:r>
      <w:r w:rsidRPr="00E676DF">
        <w:rPr>
          <w:rFonts w:ascii="Arial" w:hAnsi="Arial" w:cs="Arial"/>
        </w:rPr>
        <w:t xml:space="preserve"> považováno za důvod k uplatnění smluvní pokuty. Tyto skutečnosti je povinen prokázat </w:t>
      </w:r>
      <w:r w:rsidR="00DF3363">
        <w:rPr>
          <w:rFonts w:ascii="Arial" w:hAnsi="Arial" w:cs="Arial"/>
        </w:rPr>
        <w:t>Z</w:t>
      </w:r>
      <w:r w:rsidRPr="00E676DF">
        <w:rPr>
          <w:rFonts w:ascii="Arial" w:hAnsi="Arial" w:cs="Arial"/>
        </w:rPr>
        <w:t>hotovitel.</w:t>
      </w:r>
    </w:p>
    <w:p w14:paraId="50435E28" w14:textId="77777777" w:rsidR="007E7AD8" w:rsidRPr="00E676DF" w:rsidRDefault="007E7AD8" w:rsidP="00DD5497">
      <w:pPr>
        <w:jc w:val="both"/>
        <w:rPr>
          <w:rFonts w:ascii="Arial" w:hAnsi="Arial" w:cs="Arial"/>
        </w:rPr>
      </w:pPr>
    </w:p>
    <w:p w14:paraId="43800018" w14:textId="16EBEC6C" w:rsidR="007E7AD8" w:rsidRPr="00E676DF"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Nárok na náhradu škody není dotčen smluvními pokutami sjednanými dle těchto všeobecných obchodních podmínek.</w:t>
      </w:r>
    </w:p>
    <w:p w14:paraId="020E96BD" w14:textId="77777777" w:rsidR="00277DDB" w:rsidRPr="00E676DF" w:rsidRDefault="00277DDB" w:rsidP="00277DDB">
      <w:pPr>
        <w:pStyle w:val="Odstavecseseznamem"/>
        <w:rPr>
          <w:rFonts w:ascii="Arial" w:hAnsi="Arial" w:cs="Arial"/>
        </w:rPr>
      </w:pPr>
    </w:p>
    <w:p w14:paraId="20907136" w14:textId="0D5169D9" w:rsidR="007E7AD8" w:rsidRPr="00E676DF" w:rsidRDefault="00277DDB"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Smluvní pokuty se nevztahují na případy, kdy k porušení </w:t>
      </w:r>
      <w:r w:rsidR="00DF3363">
        <w:rPr>
          <w:rFonts w:ascii="Arial" w:hAnsi="Arial" w:cs="Arial"/>
        </w:rPr>
        <w:t>S</w:t>
      </w:r>
      <w:r w:rsidRPr="00E676DF">
        <w:rPr>
          <w:rFonts w:ascii="Arial" w:hAnsi="Arial" w:cs="Arial"/>
        </w:rPr>
        <w:t>mlouvy došlo v důsledku okolností vylučujících odpovědnost ve smyslu § 2913 odst. 2 občanského zákoníku.</w:t>
      </w:r>
      <w:r w:rsidRPr="00E676DF">
        <w:rPr>
          <w:rFonts w:ascii="Arial" w:hAnsi="Arial" w:cs="Arial"/>
        </w:rPr>
        <w:cr/>
      </w:r>
    </w:p>
    <w:p w14:paraId="6053EBF3" w14:textId="07567417" w:rsidR="007E7AD8" w:rsidRDefault="007E7AD8" w:rsidP="00716D09">
      <w:pPr>
        <w:pStyle w:val="Odstavecseseznamem"/>
        <w:numPr>
          <w:ilvl w:val="0"/>
          <w:numId w:val="10"/>
        </w:numPr>
        <w:ind w:left="867" w:hanging="510"/>
        <w:contextualSpacing w:val="0"/>
        <w:jc w:val="both"/>
        <w:rPr>
          <w:rFonts w:ascii="Arial" w:hAnsi="Arial" w:cs="Arial"/>
        </w:rPr>
      </w:pPr>
      <w:r w:rsidRPr="00E676DF">
        <w:rPr>
          <w:rFonts w:ascii="Arial" w:hAnsi="Arial" w:cs="Arial"/>
        </w:rPr>
        <w:t>Smluvní pokuta je splatná ve lhůtě 14 dnů od doručení výzvy k zaplacení.</w:t>
      </w:r>
      <w:r w:rsidR="00277DDB" w:rsidRPr="00E676DF">
        <w:rPr>
          <w:rFonts w:ascii="Arial" w:hAnsi="Arial" w:cs="Arial"/>
        </w:rPr>
        <w:t xml:space="preserve"> Pro stanovení výše smluvní pokuty je rozhodná cena </w:t>
      </w:r>
      <w:r w:rsidR="00A85994">
        <w:rPr>
          <w:rFonts w:ascii="Arial" w:hAnsi="Arial" w:cs="Arial"/>
        </w:rPr>
        <w:t>D</w:t>
      </w:r>
      <w:r w:rsidR="00277DDB" w:rsidRPr="00E676DF">
        <w:rPr>
          <w:rFonts w:ascii="Arial" w:hAnsi="Arial" w:cs="Arial"/>
        </w:rPr>
        <w:t>íla, příp. jeho části bez DPH.</w:t>
      </w:r>
    </w:p>
    <w:p w14:paraId="00F3BCBD" w14:textId="77777777" w:rsidR="0013719E" w:rsidRDefault="0013719E" w:rsidP="0013719E">
      <w:pPr>
        <w:pStyle w:val="Odstavecseseznamem"/>
        <w:ind w:left="867"/>
        <w:contextualSpacing w:val="0"/>
        <w:jc w:val="both"/>
        <w:rPr>
          <w:rFonts w:ascii="Arial" w:hAnsi="Arial" w:cs="Arial"/>
        </w:rPr>
      </w:pPr>
    </w:p>
    <w:p w14:paraId="32511F1D" w14:textId="7AE638E7" w:rsidR="0013719E" w:rsidRPr="0013719E" w:rsidRDefault="0013719E" w:rsidP="0013719E">
      <w:pPr>
        <w:pStyle w:val="Odstavecseseznamem"/>
        <w:numPr>
          <w:ilvl w:val="0"/>
          <w:numId w:val="10"/>
        </w:numPr>
        <w:ind w:left="867" w:hanging="510"/>
        <w:contextualSpacing w:val="0"/>
        <w:jc w:val="both"/>
        <w:rPr>
          <w:rFonts w:ascii="Arial" w:hAnsi="Arial" w:cs="Arial"/>
        </w:rPr>
      </w:pPr>
      <w:r w:rsidRPr="0013719E">
        <w:rPr>
          <w:rFonts w:ascii="Arial" w:hAnsi="Arial" w:cs="Arial"/>
        </w:rPr>
        <w:t xml:space="preserve">Maximální celková výše smluvních pokut nepřesáhne </w:t>
      </w:r>
      <w:r>
        <w:rPr>
          <w:rFonts w:ascii="Arial" w:hAnsi="Arial" w:cs="Arial"/>
        </w:rPr>
        <w:t>výši ceny Díla.</w:t>
      </w:r>
    </w:p>
    <w:p w14:paraId="0E8FA01F" w14:textId="77777777" w:rsidR="007E7AD8" w:rsidRPr="00E676DF" w:rsidRDefault="007E7AD8" w:rsidP="00DD5497">
      <w:pPr>
        <w:jc w:val="both"/>
        <w:rPr>
          <w:rFonts w:ascii="Arial" w:hAnsi="Arial" w:cs="Arial"/>
        </w:rPr>
      </w:pPr>
    </w:p>
    <w:p w14:paraId="36FE8CBF" w14:textId="77777777" w:rsidR="007E7AD8" w:rsidRPr="00E676DF" w:rsidRDefault="007E7AD8" w:rsidP="00EC019D">
      <w:pPr>
        <w:keepNext/>
        <w:ind w:left="708" w:firstLine="159"/>
        <w:jc w:val="both"/>
        <w:rPr>
          <w:rFonts w:ascii="Arial" w:hAnsi="Arial" w:cs="Arial"/>
          <w:b/>
          <w:u w:val="single"/>
        </w:rPr>
      </w:pPr>
      <w:r w:rsidRPr="00E676DF">
        <w:rPr>
          <w:rFonts w:ascii="Arial" w:hAnsi="Arial" w:cs="Arial"/>
          <w:b/>
          <w:u w:val="single"/>
        </w:rPr>
        <w:t>Licenční podmínky</w:t>
      </w:r>
    </w:p>
    <w:p w14:paraId="5E6A39CD" w14:textId="77777777" w:rsidR="007E7AD8" w:rsidRPr="00E676DF" w:rsidRDefault="007E7AD8" w:rsidP="00EC019D">
      <w:pPr>
        <w:keepNext/>
        <w:jc w:val="both"/>
        <w:rPr>
          <w:rFonts w:ascii="Arial" w:hAnsi="Arial" w:cs="Arial"/>
        </w:rPr>
      </w:pPr>
    </w:p>
    <w:p w14:paraId="2C385314" w14:textId="485256E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Dílo je autorským dílem dle zákona č. 121/2000 Sb., autorský zákon, </w:t>
      </w:r>
      <w:r w:rsidR="00C71655" w:rsidRPr="00E676DF">
        <w:rPr>
          <w:rFonts w:ascii="Arial" w:hAnsi="Arial" w:cs="Arial"/>
        </w:rPr>
        <w:t>ve znění pozdějších předpisů</w:t>
      </w:r>
      <w:r w:rsidR="00EC019D">
        <w:rPr>
          <w:rFonts w:ascii="Arial" w:hAnsi="Arial" w:cs="Arial"/>
        </w:rPr>
        <w:t xml:space="preserve"> (dále jen „autorský zákon“)</w:t>
      </w:r>
      <w:r w:rsidRPr="00E676DF">
        <w:rPr>
          <w:rFonts w:ascii="Arial" w:hAnsi="Arial" w:cs="Arial"/>
        </w:rPr>
        <w:t xml:space="preserve">. </w:t>
      </w:r>
    </w:p>
    <w:p w14:paraId="07D7E56F" w14:textId="77777777" w:rsidR="007E7AD8" w:rsidRPr="00E676DF" w:rsidRDefault="007E7AD8" w:rsidP="00DD5497">
      <w:pPr>
        <w:jc w:val="both"/>
        <w:rPr>
          <w:rFonts w:ascii="Arial" w:hAnsi="Arial" w:cs="Arial"/>
        </w:rPr>
      </w:pPr>
    </w:p>
    <w:p w14:paraId="00898B86" w14:textId="25C463DD"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poskytuje </w:t>
      </w:r>
      <w:r w:rsidR="007C5B7B">
        <w:rPr>
          <w:rFonts w:ascii="Arial" w:hAnsi="Arial" w:cs="Arial"/>
        </w:rPr>
        <w:t>O</w:t>
      </w:r>
      <w:r w:rsidRPr="00E676DF">
        <w:rPr>
          <w:rFonts w:ascii="Arial" w:hAnsi="Arial" w:cs="Arial"/>
        </w:rPr>
        <w:t xml:space="preserve">bjednateli podpisem </w:t>
      </w:r>
      <w:r w:rsidR="00DF3363">
        <w:rPr>
          <w:rFonts w:ascii="Arial" w:hAnsi="Arial" w:cs="Arial"/>
        </w:rPr>
        <w:t>S</w:t>
      </w:r>
      <w:r w:rsidRPr="00E676DF">
        <w:rPr>
          <w:rFonts w:ascii="Arial" w:hAnsi="Arial" w:cs="Arial"/>
        </w:rPr>
        <w:t xml:space="preserve">mlouvy v souladu s ustanovením § 2358 </w:t>
      </w:r>
      <w:r w:rsidRPr="00E676DF">
        <w:rPr>
          <w:rFonts w:ascii="Arial" w:hAnsi="Arial" w:cs="Arial"/>
        </w:rPr>
        <w:br/>
        <w:t xml:space="preserve">a násl. občanského zákoníku výhradní licenci, tedy oprávnění užít jakékoli plnění, k jehož provedení se zavázal podle </w:t>
      </w:r>
      <w:r w:rsidR="00DF3363">
        <w:rPr>
          <w:rFonts w:ascii="Arial" w:hAnsi="Arial" w:cs="Arial"/>
        </w:rPr>
        <w:t>S</w:t>
      </w:r>
      <w:r w:rsidRPr="00E676DF">
        <w:rPr>
          <w:rFonts w:ascii="Arial" w:hAnsi="Arial" w:cs="Arial"/>
        </w:rPr>
        <w:t>mlouvy a které je nebo bude chráněno autorským právem, v neomezeném rozsahu a ke všem způsobům užití uvedeným v § 12</w:t>
      </w:r>
      <w:r w:rsidR="00EC019D">
        <w:rPr>
          <w:rFonts w:ascii="Arial" w:hAnsi="Arial" w:cs="Arial"/>
        </w:rPr>
        <w:t xml:space="preserve"> autorského</w:t>
      </w:r>
      <w:r w:rsidRPr="00E676DF">
        <w:rPr>
          <w:rFonts w:ascii="Arial" w:hAnsi="Arial" w:cs="Arial"/>
        </w:rPr>
        <w:t xml:space="preserve"> zákona. Licence rovněž zahrnuje oprávnění takový výsledek činnosti zpracovat, měnit a upravovat</w:t>
      </w:r>
      <w:r w:rsidR="00C71655" w:rsidRPr="00E676DF">
        <w:rPr>
          <w:rFonts w:ascii="Arial" w:hAnsi="Arial" w:cs="Arial"/>
        </w:rPr>
        <w:t xml:space="preserve"> tak, aby bylo dosaženo účelu </w:t>
      </w:r>
      <w:r w:rsidR="00DF3363">
        <w:rPr>
          <w:rFonts w:ascii="Arial" w:hAnsi="Arial" w:cs="Arial"/>
        </w:rPr>
        <w:t>S</w:t>
      </w:r>
      <w:r w:rsidR="00C71655" w:rsidRPr="00E676DF">
        <w:rPr>
          <w:rFonts w:ascii="Arial" w:hAnsi="Arial" w:cs="Arial"/>
        </w:rPr>
        <w:t>mlouvy</w:t>
      </w:r>
      <w:r w:rsidRPr="00E676DF">
        <w:rPr>
          <w:rFonts w:ascii="Arial" w:hAnsi="Arial" w:cs="Arial"/>
        </w:rPr>
        <w:t>, avšak vždy tak, aby nebyla snížena hodnota autorského díla.</w:t>
      </w:r>
    </w:p>
    <w:p w14:paraId="37BA4FFF" w14:textId="77777777" w:rsidR="007E7AD8" w:rsidRPr="00E676DF" w:rsidRDefault="007E7AD8" w:rsidP="00DD5497">
      <w:pPr>
        <w:jc w:val="both"/>
        <w:rPr>
          <w:rFonts w:ascii="Arial" w:hAnsi="Arial" w:cs="Arial"/>
        </w:rPr>
      </w:pPr>
    </w:p>
    <w:p w14:paraId="019BCBF3" w14:textId="65DA3A2B"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se zavazuje, že žádná osoba nebude mít k </w:t>
      </w:r>
      <w:r w:rsidR="00A85994">
        <w:rPr>
          <w:rFonts w:ascii="Arial" w:hAnsi="Arial" w:cs="Arial"/>
        </w:rPr>
        <w:t>D</w:t>
      </w:r>
      <w:r w:rsidRPr="00E676DF">
        <w:rPr>
          <w:rFonts w:ascii="Arial" w:hAnsi="Arial" w:cs="Arial"/>
        </w:rPr>
        <w:t xml:space="preserve">ílu práva omezující </w:t>
      </w:r>
      <w:r w:rsidR="007C5B7B">
        <w:rPr>
          <w:rFonts w:ascii="Arial" w:hAnsi="Arial" w:cs="Arial"/>
        </w:rPr>
        <w:t>O</w:t>
      </w:r>
      <w:r w:rsidRPr="00E676DF">
        <w:rPr>
          <w:rFonts w:ascii="Arial" w:hAnsi="Arial" w:cs="Arial"/>
        </w:rPr>
        <w:t xml:space="preserve">bjednatele. </w:t>
      </w:r>
      <w:r w:rsidRPr="00E676DF">
        <w:rPr>
          <w:rFonts w:ascii="Arial" w:hAnsi="Arial" w:cs="Arial"/>
        </w:rPr>
        <w:br/>
        <w:t xml:space="preserve">V případě, že se toto tvrzení ukáže nepravdivým, je </w:t>
      </w:r>
      <w:r w:rsidR="00DF3363">
        <w:rPr>
          <w:rFonts w:ascii="Arial" w:hAnsi="Arial" w:cs="Arial"/>
        </w:rPr>
        <w:t>Z</w:t>
      </w:r>
      <w:r w:rsidRPr="00E676DF">
        <w:rPr>
          <w:rFonts w:ascii="Arial" w:hAnsi="Arial" w:cs="Arial"/>
        </w:rPr>
        <w:t xml:space="preserve">hotovitel povinen uhradit </w:t>
      </w:r>
      <w:r w:rsidR="007C5B7B">
        <w:rPr>
          <w:rFonts w:ascii="Arial" w:hAnsi="Arial" w:cs="Arial"/>
        </w:rPr>
        <w:t>O</w:t>
      </w:r>
      <w:r w:rsidRPr="00E676DF">
        <w:rPr>
          <w:rFonts w:ascii="Arial" w:hAnsi="Arial" w:cs="Arial"/>
        </w:rPr>
        <w:t xml:space="preserve">bjednateli vzniklou škodu a zajistit na vlastní náklad nerušený výkon práv </w:t>
      </w:r>
      <w:r w:rsidR="007C5B7B">
        <w:rPr>
          <w:rFonts w:ascii="Arial" w:hAnsi="Arial" w:cs="Arial"/>
        </w:rPr>
        <w:t>O</w:t>
      </w:r>
      <w:r w:rsidRPr="00E676DF">
        <w:rPr>
          <w:rFonts w:ascii="Arial" w:hAnsi="Arial" w:cs="Arial"/>
        </w:rPr>
        <w:t>bjednatele.</w:t>
      </w:r>
    </w:p>
    <w:p w14:paraId="50EBCDD7" w14:textId="77777777" w:rsidR="007E7AD8" w:rsidRPr="00E676DF" w:rsidRDefault="007E7AD8" w:rsidP="00C71655">
      <w:pPr>
        <w:pStyle w:val="Odstavecseseznamem"/>
        <w:ind w:left="867"/>
        <w:contextualSpacing w:val="0"/>
        <w:jc w:val="both"/>
        <w:rPr>
          <w:rFonts w:ascii="Arial" w:hAnsi="Arial" w:cs="Arial"/>
        </w:rPr>
      </w:pPr>
    </w:p>
    <w:p w14:paraId="0144A387"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Objednatel není povinen licenci využít.</w:t>
      </w:r>
    </w:p>
    <w:p w14:paraId="414218A2" w14:textId="77777777" w:rsidR="007E7AD8" w:rsidRPr="00E676DF" w:rsidRDefault="007E7AD8" w:rsidP="00C71655">
      <w:pPr>
        <w:pStyle w:val="Odstavecseseznamem"/>
        <w:ind w:left="867"/>
        <w:contextualSpacing w:val="0"/>
        <w:jc w:val="both"/>
        <w:rPr>
          <w:rFonts w:ascii="Arial" w:hAnsi="Arial" w:cs="Arial"/>
        </w:rPr>
      </w:pPr>
    </w:p>
    <w:p w14:paraId="1FB7C73C" w14:textId="580BEA2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uděluje </w:t>
      </w:r>
      <w:r w:rsidR="007C5B7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 xml:space="preserve">íla </w:t>
      </w:r>
      <w:r w:rsidRPr="00E676DF">
        <w:rPr>
          <w:rFonts w:ascii="Arial" w:hAnsi="Arial" w:cs="Arial"/>
        </w:rPr>
        <w:t xml:space="preserve">souhlas </w:t>
      </w:r>
      <w:r w:rsidR="00B30A55">
        <w:rPr>
          <w:rFonts w:ascii="Arial" w:hAnsi="Arial" w:cs="Arial"/>
        </w:rPr>
        <w:t xml:space="preserve">k </w:t>
      </w:r>
      <w:r w:rsidR="00B30A55" w:rsidRPr="00E676DF">
        <w:rPr>
          <w:rFonts w:ascii="Arial" w:hAnsi="Arial" w:cs="Arial"/>
        </w:rPr>
        <w:t>poskytnut</w:t>
      </w:r>
      <w:r w:rsidR="00B30A55">
        <w:rPr>
          <w:rFonts w:ascii="Arial" w:hAnsi="Arial" w:cs="Arial"/>
        </w:rPr>
        <w:t>í</w:t>
      </w:r>
      <w:r w:rsidR="00B30A55" w:rsidRPr="00E676DF">
        <w:rPr>
          <w:rFonts w:ascii="Arial" w:hAnsi="Arial" w:cs="Arial"/>
        </w:rPr>
        <w:t xml:space="preserve"> </w:t>
      </w:r>
      <w:r w:rsidRPr="00E676DF">
        <w:rPr>
          <w:rFonts w:ascii="Arial" w:hAnsi="Arial" w:cs="Arial"/>
        </w:rPr>
        <w:t>licence zcela nebo zčásti třetí osobě</w:t>
      </w:r>
      <w:r w:rsidR="00F45248" w:rsidRPr="00E676DF">
        <w:rPr>
          <w:rFonts w:ascii="Arial" w:hAnsi="Arial" w:cs="Arial"/>
        </w:rPr>
        <w:t xml:space="preserve"> nebo </w:t>
      </w:r>
      <w:r w:rsidRPr="00E676DF">
        <w:rPr>
          <w:rFonts w:ascii="Arial" w:hAnsi="Arial" w:cs="Arial"/>
        </w:rPr>
        <w:t xml:space="preserve">osobám (podlicence). Zhotovitel uděluje </w:t>
      </w:r>
      <w:r w:rsidR="0088724B">
        <w:rPr>
          <w:rFonts w:ascii="Arial" w:hAnsi="Arial" w:cs="Arial"/>
        </w:rPr>
        <w:t>O</w:t>
      </w:r>
      <w:r w:rsidRPr="00E676DF">
        <w:rPr>
          <w:rFonts w:ascii="Arial" w:hAnsi="Arial" w:cs="Arial"/>
        </w:rPr>
        <w:t>bjednateli</w:t>
      </w:r>
      <w:r w:rsidR="00F45248" w:rsidRPr="00E676DF">
        <w:rPr>
          <w:rFonts w:ascii="Arial" w:hAnsi="Arial" w:cs="Arial"/>
        </w:rPr>
        <w:t xml:space="preserve"> jménem všech autorů </w:t>
      </w:r>
      <w:r w:rsidR="00A85994">
        <w:rPr>
          <w:rFonts w:ascii="Arial" w:hAnsi="Arial" w:cs="Arial"/>
        </w:rPr>
        <w:t>D</w:t>
      </w:r>
      <w:r w:rsidR="00F45248" w:rsidRPr="00E676DF">
        <w:rPr>
          <w:rFonts w:ascii="Arial" w:hAnsi="Arial" w:cs="Arial"/>
        </w:rPr>
        <w:t>íla</w:t>
      </w:r>
      <w:r w:rsidRPr="00E676DF">
        <w:rPr>
          <w:rFonts w:ascii="Arial" w:hAnsi="Arial" w:cs="Arial"/>
        </w:rPr>
        <w:t xml:space="preserve"> souhlas postoupit licenci zcela nebo zčásti na třetí osobu</w:t>
      </w:r>
      <w:r w:rsidR="00F45248" w:rsidRPr="00E676DF">
        <w:rPr>
          <w:rFonts w:ascii="Arial" w:hAnsi="Arial" w:cs="Arial"/>
        </w:rPr>
        <w:t xml:space="preserve"> nebo </w:t>
      </w:r>
      <w:r w:rsidRPr="00E676DF">
        <w:rPr>
          <w:rFonts w:ascii="Arial" w:hAnsi="Arial" w:cs="Arial"/>
        </w:rPr>
        <w:t>osoby. Objednatel není povinen tato oprávnění využít.</w:t>
      </w:r>
    </w:p>
    <w:p w14:paraId="6A0074E5" w14:textId="77777777" w:rsidR="00F45248" w:rsidRPr="00E676DF" w:rsidRDefault="00F45248" w:rsidP="00F45248">
      <w:pPr>
        <w:pStyle w:val="Odstavecseseznamem"/>
        <w:rPr>
          <w:rFonts w:ascii="Arial" w:hAnsi="Arial" w:cs="Arial"/>
        </w:rPr>
      </w:pPr>
    </w:p>
    <w:p w14:paraId="29F2FDD4" w14:textId="05A96536" w:rsidR="00F45248" w:rsidRPr="00E676DF" w:rsidRDefault="00F45248" w:rsidP="00C71655">
      <w:pPr>
        <w:pStyle w:val="Odstavecseseznamem"/>
        <w:numPr>
          <w:ilvl w:val="0"/>
          <w:numId w:val="10"/>
        </w:numPr>
        <w:ind w:left="867" w:hanging="510"/>
        <w:contextualSpacing w:val="0"/>
        <w:jc w:val="both"/>
        <w:rPr>
          <w:rFonts w:ascii="Arial" w:hAnsi="Arial" w:cs="Arial"/>
        </w:rPr>
      </w:pPr>
      <w:r w:rsidRPr="00E676DF">
        <w:rPr>
          <w:rFonts w:ascii="Tahoma" w:hAnsi="Tahoma" w:cs="Tahoma"/>
        </w:rPr>
        <w:t xml:space="preserve">Zhotovitel prohlašuje, že je oprávněn zmocnění a oprávnění dle předchozího odstavce a licenci ve shora uvedeném rozsahu </w:t>
      </w:r>
      <w:r w:rsidR="0088724B">
        <w:rPr>
          <w:rFonts w:ascii="Tahoma" w:hAnsi="Tahoma" w:cs="Tahoma"/>
        </w:rPr>
        <w:t>O</w:t>
      </w:r>
      <w:r w:rsidRPr="00E676DF">
        <w:rPr>
          <w:rFonts w:ascii="Tahoma" w:hAnsi="Tahoma" w:cs="Tahoma"/>
        </w:rPr>
        <w:t>bjednateli poskytnout a udělit, a to jak k </w:t>
      </w:r>
      <w:r w:rsidR="00A85994">
        <w:rPr>
          <w:rFonts w:ascii="Tahoma" w:hAnsi="Tahoma" w:cs="Tahoma"/>
        </w:rPr>
        <w:t>D</w:t>
      </w:r>
      <w:r w:rsidRPr="00E676DF">
        <w:rPr>
          <w:rFonts w:ascii="Tahoma" w:hAnsi="Tahoma" w:cs="Tahoma"/>
        </w:rPr>
        <w:t xml:space="preserve">ílu jako celku, tak i k jeho jednotlivým částem. Objednatel oprávnění a zmocnění dle předchozího odstavce přijímá. Zhotovitel jménem všech autorů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s Objednatelem sjednává, že autoři </w:t>
      </w:r>
      <w:r w:rsidR="0043273B">
        <w:rPr>
          <w:rFonts w:ascii="Tahoma" w:hAnsi="Tahoma" w:cs="Tahoma"/>
        </w:rPr>
        <w:t>D</w:t>
      </w:r>
      <w:r w:rsidRPr="00E676DF">
        <w:rPr>
          <w:rFonts w:ascii="Tahoma" w:hAnsi="Tahoma" w:cs="Tahoma"/>
        </w:rPr>
        <w:t xml:space="preserve">íla, resp. částí </w:t>
      </w:r>
      <w:r w:rsidR="0043273B">
        <w:rPr>
          <w:rFonts w:ascii="Tahoma" w:hAnsi="Tahoma" w:cs="Tahoma"/>
        </w:rPr>
        <w:t>D</w:t>
      </w:r>
      <w:r w:rsidRPr="00E676DF">
        <w:rPr>
          <w:rFonts w:ascii="Tahoma" w:hAnsi="Tahoma" w:cs="Tahoma"/>
        </w:rPr>
        <w:t xml:space="preserve">íla, jsou oprávněni odvolat zmocnění dle předchozího odstavce pouze v případě, že by </w:t>
      </w:r>
      <w:r w:rsidR="0088724B">
        <w:rPr>
          <w:rFonts w:ascii="Tahoma" w:hAnsi="Tahoma" w:cs="Tahoma"/>
        </w:rPr>
        <w:t>O</w:t>
      </w:r>
      <w:r w:rsidRPr="00E676DF">
        <w:rPr>
          <w:rFonts w:ascii="Tahoma" w:hAnsi="Tahoma" w:cs="Tahoma"/>
        </w:rPr>
        <w:t xml:space="preserve">bjednatel při výkonu </w:t>
      </w:r>
      <w:proofErr w:type="spellStart"/>
      <w:r w:rsidRPr="00E676DF">
        <w:rPr>
          <w:rFonts w:ascii="Tahoma" w:hAnsi="Tahoma" w:cs="Tahoma"/>
        </w:rPr>
        <w:t>zástupčího</w:t>
      </w:r>
      <w:proofErr w:type="spellEnd"/>
      <w:r w:rsidRPr="00E676DF">
        <w:rPr>
          <w:rFonts w:ascii="Tahoma" w:hAnsi="Tahoma" w:cs="Tahoma"/>
        </w:rPr>
        <w:t xml:space="preserve"> oprávnění postupoval v rozporu s dobrými mravy.</w:t>
      </w:r>
    </w:p>
    <w:p w14:paraId="68631991" w14:textId="77777777" w:rsidR="007E7AD8" w:rsidRPr="00E676DF" w:rsidRDefault="007E7AD8" w:rsidP="00C71655">
      <w:pPr>
        <w:pStyle w:val="Odstavecseseznamem"/>
        <w:ind w:left="867"/>
        <w:contextualSpacing w:val="0"/>
        <w:jc w:val="both"/>
        <w:rPr>
          <w:rFonts w:ascii="Arial" w:hAnsi="Arial" w:cs="Arial"/>
        </w:rPr>
      </w:pPr>
    </w:p>
    <w:p w14:paraId="3CD8C889" w14:textId="2A31F9E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Licenci </w:t>
      </w:r>
      <w:r w:rsidR="00DF3363">
        <w:rPr>
          <w:rFonts w:ascii="Arial" w:hAnsi="Arial" w:cs="Arial"/>
        </w:rPr>
        <w:t>Z</w:t>
      </w:r>
      <w:r w:rsidRPr="00E676DF">
        <w:rPr>
          <w:rFonts w:ascii="Arial" w:hAnsi="Arial" w:cs="Arial"/>
        </w:rPr>
        <w:t xml:space="preserve">hotovitel poskytuje </w:t>
      </w:r>
      <w:r w:rsidR="0088724B">
        <w:rPr>
          <w:rFonts w:ascii="Arial" w:hAnsi="Arial" w:cs="Arial"/>
        </w:rPr>
        <w:t>O</w:t>
      </w:r>
      <w:r w:rsidRPr="00E676DF">
        <w:rPr>
          <w:rFonts w:ascii="Arial" w:hAnsi="Arial" w:cs="Arial"/>
        </w:rPr>
        <w:t>bjednateli na dobu trvání svých majetkových práv k autorskému dílu, které je předmětem licence.</w:t>
      </w:r>
      <w:r w:rsidR="00F45248" w:rsidRPr="00E676DF">
        <w:rPr>
          <w:rFonts w:ascii="Arial" w:hAnsi="Arial" w:cs="Arial"/>
        </w:rPr>
        <w:t xml:space="preserve"> </w:t>
      </w:r>
      <w:r w:rsidR="00F45248" w:rsidRPr="00E676DF">
        <w:rPr>
          <w:rFonts w:ascii="Tahoma" w:hAnsi="Tahoma" w:cs="Tahoma"/>
        </w:rPr>
        <w:t>Licence k </w:t>
      </w:r>
      <w:r w:rsidR="0043273B">
        <w:rPr>
          <w:rFonts w:ascii="Tahoma" w:hAnsi="Tahoma" w:cs="Tahoma"/>
        </w:rPr>
        <w:t>D</w:t>
      </w:r>
      <w:r w:rsidR="00F45248" w:rsidRPr="00E676DF">
        <w:rPr>
          <w:rFonts w:ascii="Tahoma" w:hAnsi="Tahoma" w:cs="Tahoma"/>
        </w:rPr>
        <w:t xml:space="preserve">ílu, resp. částem </w:t>
      </w:r>
      <w:r w:rsidR="0043273B">
        <w:rPr>
          <w:rFonts w:ascii="Tahoma" w:hAnsi="Tahoma" w:cs="Tahoma"/>
        </w:rPr>
        <w:t>D</w:t>
      </w:r>
      <w:r w:rsidR="00F45248" w:rsidRPr="00E676DF">
        <w:rPr>
          <w:rFonts w:ascii="Tahoma" w:hAnsi="Tahoma" w:cs="Tahoma"/>
        </w:rPr>
        <w:t>íla, se poskytuje z hlediska územního rozsahu na území České republiky.</w:t>
      </w:r>
    </w:p>
    <w:p w14:paraId="63920915" w14:textId="77777777" w:rsidR="007E7AD8" w:rsidRPr="00E676DF" w:rsidRDefault="007E7AD8" w:rsidP="00C71655">
      <w:pPr>
        <w:pStyle w:val="Odstavecseseznamem"/>
        <w:ind w:left="867"/>
        <w:contextualSpacing w:val="0"/>
        <w:jc w:val="both"/>
        <w:rPr>
          <w:rFonts w:ascii="Arial" w:hAnsi="Arial" w:cs="Arial"/>
        </w:rPr>
      </w:pPr>
    </w:p>
    <w:p w14:paraId="7473583F" w14:textId="5A4D4EC3"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Odměna za poskytnutí licence je zahrnuta v ceně </w:t>
      </w:r>
      <w:r w:rsidR="0043273B">
        <w:rPr>
          <w:rFonts w:ascii="Arial" w:hAnsi="Arial" w:cs="Arial"/>
        </w:rPr>
        <w:t>D</w:t>
      </w:r>
      <w:r w:rsidRPr="00E676DF">
        <w:rPr>
          <w:rFonts w:ascii="Arial" w:hAnsi="Arial" w:cs="Arial"/>
        </w:rPr>
        <w:t>íla.</w:t>
      </w:r>
    </w:p>
    <w:p w14:paraId="080D5F21" w14:textId="77777777" w:rsidR="007E7AD8" w:rsidRPr="00E676DF" w:rsidRDefault="007E7AD8" w:rsidP="00DD5497">
      <w:pPr>
        <w:jc w:val="both"/>
        <w:rPr>
          <w:rFonts w:ascii="Arial" w:hAnsi="Arial" w:cs="Arial"/>
        </w:rPr>
      </w:pPr>
    </w:p>
    <w:p w14:paraId="04071A62" w14:textId="77777777" w:rsidR="007E7AD8" w:rsidRPr="00E676DF" w:rsidRDefault="007E7AD8" w:rsidP="00C71655">
      <w:pPr>
        <w:ind w:left="708" w:firstLine="159"/>
        <w:jc w:val="both"/>
        <w:rPr>
          <w:rFonts w:ascii="Arial" w:hAnsi="Arial" w:cs="Arial"/>
          <w:b/>
          <w:u w:val="single"/>
        </w:rPr>
      </w:pPr>
      <w:r w:rsidRPr="00E676DF">
        <w:rPr>
          <w:rFonts w:ascii="Arial" w:hAnsi="Arial" w:cs="Arial"/>
          <w:b/>
          <w:u w:val="single"/>
        </w:rPr>
        <w:t>Ostatní smluvní podmínky</w:t>
      </w:r>
    </w:p>
    <w:p w14:paraId="1F8BC738" w14:textId="77777777" w:rsidR="007E7AD8" w:rsidRPr="00E676DF" w:rsidRDefault="007E7AD8" w:rsidP="00DD5497">
      <w:pPr>
        <w:jc w:val="both"/>
        <w:rPr>
          <w:rFonts w:ascii="Arial" w:hAnsi="Arial" w:cs="Arial"/>
        </w:rPr>
      </w:pPr>
    </w:p>
    <w:p w14:paraId="506669DD" w14:textId="6588B42E"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Schválení projektové dokumentace </w:t>
      </w:r>
      <w:r w:rsidR="0088724B">
        <w:rPr>
          <w:rFonts w:ascii="Arial" w:hAnsi="Arial" w:cs="Arial"/>
        </w:rPr>
        <w:t>O</w:t>
      </w:r>
      <w:r w:rsidRPr="00E676DF">
        <w:rPr>
          <w:rFonts w:ascii="Arial" w:hAnsi="Arial" w:cs="Arial"/>
        </w:rPr>
        <w:t xml:space="preserve">bjednatelem nezbavuje </w:t>
      </w:r>
      <w:r w:rsidR="00DF3363">
        <w:rPr>
          <w:rFonts w:ascii="Arial" w:hAnsi="Arial" w:cs="Arial"/>
        </w:rPr>
        <w:t>Z</w:t>
      </w:r>
      <w:r w:rsidRPr="00E676DF">
        <w:rPr>
          <w:rFonts w:ascii="Arial" w:hAnsi="Arial" w:cs="Arial"/>
        </w:rPr>
        <w:t>hotovitele odpovědnosti za vady.</w:t>
      </w:r>
    </w:p>
    <w:p w14:paraId="03F817CF" w14:textId="77777777" w:rsidR="007E7AD8" w:rsidRPr="00E676DF" w:rsidRDefault="007E7AD8" w:rsidP="00C71655">
      <w:pPr>
        <w:pStyle w:val="Odstavecseseznamem"/>
        <w:ind w:left="867"/>
        <w:contextualSpacing w:val="0"/>
        <w:jc w:val="both"/>
        <w:rPr>
          <w:rFonts w:ascii="Arial" w:hAnsi="Arial" w:cs="Arial"/>
        </w:rPr>
      </w:pPr>
    </w:p>
    <w:p w14:paraId="5FB60F7A" w14:textId="53700DB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Vlastnické právo přechází na </w:t>
      </w:r>
      <w:r w:rsidR="0088724B">
        <w:rPr>
          <w:rFonts w:ascii="Arial" w:hAnsi="Arial" w:cs="Arial"/>
        </w:rPr>
        <w:t>O</w:t>
      </w:r>
      <w:r w:rsidRPr="00E676DF">
        <w:rPr>
          <w:rFonts w:ascii="Arial" w:hAnsi="Arial" w:cs="Arial"/>
        </w:rPr>
        <w:t xml:space="preserve">bjednatele okamžikem převzetí </w:t>
      </w:r>
      <w:r w:rsidR="0043273B">
        <w:rPr>
          <w:rFonts w:ascii="Arial" w:hAnsi="Arial" w:cs="Arial"/>
        </w:rPr>
        <w:t>D</w:t>
      </w:r>
      <w:r w:rsidRPr="00E676DF">
        <w:rPr>
          <w:rFonts w:ascii="Arial" w:hAnsi="Arial" w:cs="Arial"/>
        </w:rPr>
        <w:t>íla.</w:t>
      </w:r>
    </w:p>
    <w:p w14:paraId="667CACC2" w14:textId="77777777" w:rsidR="007E7AD8" w:rsidRPr="00E676DF" w:rsidRDefault="007E7AD8" w:rsidP="00C71655">
      <w:pPr>
        <w:pStyle w:val="Odstavecseseznamem"/>
        <w:ind w:left="867"/>
        <w:contextualSpacing w:val="0"/>
        <w:jc w:val="both"/>
        <w:rPr>
          <w:rFonts w:ascii="Arial" w:hAnsi="Arial" w:cs="Arial"/>
        </w:rPr>
      </w:pPr>
    </w:p>
    <w:p w14:paraId="57FC8ED4" w14:textId="74839138"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předmět </w:t>
      </w:r>
      <w:r w:rsidR="0043273B">
        <w:rPr>
          <w:rFonts w:ascii="Arial" w:hAnsi="Arial" w:cs="Arial"/>
        </w:rPr>
        <w:t>D</w:t>
      </w:r>
      <w:r w:rsidRPr="00E676DF">
        <w:rPr>
          <w:rFonts w:ascii="Arial" w:hAnsi="Arial" w:cs="Arial"/>
        </w:rPr>
        <w:t xml:space="preserve">íla poskytnout jiné osobě než </w:t>
      </w:r>
      <w:r w:rsidR="0088724B">
        <w:rPr>
          <w:rFonts w:ascii="Arial" w:hAnsi="Arial" w:cs="Arial"/>
        </w:rPr>
        <w:t>O</w:t>
      </w:r>
      <w:r w:rsidRPr="00E676DF">
        <w:rPr>
          <w:rFonts w:ascii="Arial" w:hAnsi="Arial" w:cs="Arial"/>
        </w:rPr>
        <w:t>bjednateli.</w:t>
      </w:r>
    </w:p>
    <w:p w14:paraId="0F003AA1" w14:textId="77777777" w:rsidR="007E7AD8" w:rsidRPr="00E676DF" w:rsidRDefault="007E7AD8" w:rsidP="00C71655">
      <w:pPr>
        <w:pStyle w:val="Odstavecseseznamem"/>
        <w:ind w:left="867"/>
        <w:contextualSpacing w:val="0"/>
        <w:jc w:val="both"/>
        <w:rPr>
          <w:rFonts w:ascii="Arial" w:hAnsi="Arial" w:cs="Arial"/>
        </w:rPr>
      </w:pPr>
    </w:p>
    <w:p w14:paraId="16D5DD46" w14:textId="77777777"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Případné požadované vícetisky nad sjednaný počet vyhotovení budou fakturovány podle obecně platných zvyklostí a v cenách na trhu obvyklých.</w:t>
      </w:r>
    </w:p>
    <w:p w14:paraId="25969568" w14:textId="77777777" w:rsidR="007E7AD8" w:rsidRPr="00E676DF" w:rsidRDefault="007E7AD8" w:rsidP="00C71655">
      <w:pPr>
        <w:pStyle w:val="Odstavecseseznamem"/>
        <w:ind w:left="867"/>
        <w:contextualSpacing w:val="0"/>
        <w:jc w:val="both"/>
        <w:rPr>
          <w:rFonts w:ascii="Arial" w:hAnsi="Arial" w:cs="Arial"/>
        </w:rPr>
      </w:pPr>
    </w:p>
    <w:p w14:paraId="1CEE7B7E" w14:textId="191FDD51"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Zhotovitel není oprávněn započíst své pohledávky proti pohledávkám </w:t>
      </w:r>
      <w:r w:rsidR="0088724B">
        <w:rPr>
          <w:rFonts w:ascii="Arial" w:hAnsi="Arial" w:cs="Arial"/>
        </w:rPr>
        <w:t>O</w:t>
      </w:r>
      <w:r w:rsidRPr="00E676DF">
        <w:rPr>
          <w:rFonts w:ascii="Arial" w:hAnsi="Arial" w:cs="Arial"/>
        </w:rPr>
        <w:t xml:space="preserve">bjednatele, ani své pohledávky a nároky vzniklé ze </w:t>
      </w:r>
      <w:r w:rsidR="00DF3363">
        <w:rPr>
          <w:rFonts w:ascii="Arial" w:hAnsi="Arial" w:cs="Arial"/>
        </w:rPr>
        <w:t>S</w:t>
      </w:r>
      <w:r w:rsidRPr="00E676DF">
        <w:rPr>
          <w:rFonts w:ascii="Arial" w:hAnsi="Arial" w:cs="Arial"/>
        </w:rPr>
        <w:t xml:space="preserve">mlouvy nebo v souvislosti s jejím plněním postoupit třetím osobám, zastavit nebo s nimi jinak disponovat bez písemného souhlasu </w:t>
      </w:r>
      <w:r w:rsidR="0088724B">
        <w:rPr>
          <w:rFonts w:ascii="Arial" w:hAnsi="Arial" w:cs="Arial"/>
        </w:rPr>
        <w:t>O</w:t>
      </w:r>
      <w:r w:rsidRPr="00E676DF">
        <w:rPr>
          <w:rFonts w:ascii="Arial" w:hAnsi="Arial" w:cs="Arial"/>
        </w:rPr>
        <w:t>bjednatele.</w:t>
      </w:r>
    </w:p>
    <w:p w14:paraId="040459E8" w14:textId="77777777" w:rsidR="007E7AD8" w:rsidRPr="00E676DF" w:rsidRDefault="007E7AD8" w:rsidP="00C71655">
      <w:pPr>
        <w:pStyle w:val="Odstavecseseznamem"/>
        <w:ind w:left="867"/>
        <w:contextualSpacing w:val="0"/>
        <w:jc w:val="both"/>
        <w:rPr>
          <w:rFonts w:ascii="Arial" w:hAnsi="Arial" w:cs="Arial"/>
        </w:rPr>
      </w:pPr>
    </w:p>
    <w:p w14:paraId="35F9D78C" w14:textId="7DD890D5"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lastRenderedPageBreak/>
        <w:t xml:space="preserve">Objednatel je oprávněn započíst vůči jakékoli pohledávce </w:t>
      </w:r>
      <w:r w:rsidR="00DF3363">
        <w:rPr>
          <w:rFonts w:ascii="Arial" w:hAnsi="Arial" w:cs="Arial"/>
        </w:rPr>
        <w:t>Z</w:t>
      </w:r>
      <w:r w:rsidRPr="00E676DF">
        <w:rPr>
          <w:rFonts w:ascii="Arial" w:hAnsi="Arial" w:cs="Arial"/>
        </w:rPr>
        <w:t xml:space="preserve">hotovitele za </w:t>
      </w:r>
      <w:r w:rsidR="0088724B">
        <w:rPr>
          <w:rFonts w:ascii="Arial" w:hAnsi="Arial" w:cs="Arial"/>
        </w:rPr>
        <w:t>O</w:t>
      </w:r>
      <w:r w:rsidRPr="00E676DF">
        <w:rPr>
          <w:rFonts w:ascii="Arial" w:hAnsi="Arial" w:cs="Arial"/>
        </w:rPr>
        <w:t xml:space="preserve">bjednatelem </w:t>
      </w:r>
      <w:r w:rsidRPr="00E676DF">
        <w:rPr>
          <w:rFonts w:ascii="Arial" w:hAnsi="Arial" w:cs="Arial"/>
        </w:rPr>
        <w:br/>
      </w:r>
      <w:r w:rsidR="005C7E65">
        <w:rPr>
          <w:rFonts w:ascii="Arial" w:hAnsi="Arial" w:cs="Arial"/>
        </w:rPr>
        <w:t>(</w:t>
      </w:r>
      <w:r w:rsidRPr="00E676DF">
        <w:rPr>
          <w:rFonts w:ascii="Arial" w:hAnsi="Arial" w:cs="Arial"/>
        </w:rPr>
        <w:t>i nesplatné</w:t>
      </w:r>
      <w:r w:rsidR="005C7E65">
        <w:rPr>
          <w:rFonts w:ascii="Arial" w:hAnsi="Arial" w:cs="Arial"/>
        </w:rPr>
        <w:t>)</w:t>
      </w:r>
      <w:r w:rsidRPr="00E676DF">
        <w:rPr>
          <w:rFonts w:ascii="Arial" w:hAnsi="Arial" w:cs="Arial"/>
        </w:rPr>
        <w:t xml:space="preserve"> jakoukoli svou pohledávku </w:t>
      </w:r>
      <w:r w:rsidR="005C7E65">
        <w:rPr>
          <w:rFonts w:ascii="Arial" w:hAnsi="Arial" w:cs="Arial"/>
        </w:rPr>
        <w:t>(</w:t>
      </w:r>
      <w:r w:rsidRPr="00E676DF">
        <w:rPr>
          <w:rFonts w:ascii="Arial" w:hAnsi="Arial" w:cs="Arial"/>
        </w:rPr>
        <w:t>i nesplatnou</w:t>
      </w:r>
      <w:r w:rsidR="005C7E65">
        <w:rPr>
          <w:rFonts w:ascii="Arial" w:hAnsi="Arial" w:cs="Arial"/>
        </w:rPr>
        <w:t>)</w:t>
      </w:r>
      <w:r w:rsidRPr="00E676DF">
        <w:rPr>
          <w:rFonts w:ascii="Arial" w:hAnsi="Arial" w:cs="Arial"/>
        </w:rPr>
        <w:t xml:space="preserve"> za </w:t>
      </w:r>
      <w:r w:rsidR="00DF3363">
        <w:rPr>
          <w:rFonts w:ascii="Arial" w:hAnsi="Arial" w:cs="Arial"/>
        </w:rPr>
        <w:t>Z</w:t>
      </w:r>
      <w:r w:rsidRPr="00E676DF">
        <w:rPr>
          <w:rFonts w:ascii="Arial" w:hAnsi="Arial" w:cs="Arial"/>
        </w:rPr>
        <w:t xml:space="preserve">hotovitelem. Pohledávky </w:t>
      </w:r>
      <w:r w:rsidR="0088724B">
        <w:rPr>
          <w:rFonts w:ascii="Arial" w:hAnsi="Arial" w:cs="Arial"/>
        </w:rPr>
        <w:t>O</w:t>
      </w:r>
      <w:r w:rsidRPr="00E676DF">
        <w:rPr>
          <w:rFonts w:ascii="Arial" w:hAnsi="Arial" w:cs="Arial"/>
        </w:rPr>
        <w:t xml:space="preserve">bjednatele a </w:t>
      </w:r>
      <w:r w:rsidR="00DF3363">
        <w:rPr>
          <w:rFonts w:ascii="Arial" w:hAnsi="Arial" w:cs="Arial"/>
        </w:rPr>
        <w:t>Z</w:t>
      </w:r>
      <w:r w:rsidRPr="00E676DF">
        <w:rPr>
          <w:rFonts w:ascii="Arial" w:hAnsi="Arial" w:cs="Arial"/>
        </w:rPr>
        <w:t>hotovitele započtením zanikají ve výši, ve které se kryjí.</w:t>
      </w:r>
    </w:p>
    <w:p w14:paraId="4CCEED86" w14:textId="77777777" w:rsidR="007E7AD8" w:rsidRPr="00E676DF" w:rsidRDefault="007E7AD8" w:rsidP="00C71655">
      <w:pPr>
        <w:pStyle w:val="Odstavecseseznamem"/>
        <w:ind w:left="867"/>
        <w:contextualSpacing w:val="0"/>
        <w:jc w:val="both"/>
        <w:rPr>
          <w:rFonts w:ascii="Arial" w:hAnsi="Arial" w:cs="Arial"/>
        </w:rPr>
      </w:pPr>
    </w:p>
    <w:p w14:paraId="397B1B73" w14:textId="6BBA713A" w:rsidR="007E7AD8" w:rsidRPr="00E676DF" w:rsidRDefault="007E7AD8" w:rsidP="00C71655">
      <w:pPr>
        <w:pStyle w:val="Odstavecseseznamem"/>
        <w:numPr>
          <w:ilvl w:val="0"/>
          <w:numId w:val="10"/>
        </w:numPr>
        <w:ind w:left="867" w:hanging="510"/>
        <w:contextualSpacing w:val="0"/>
        <w:jc w:val="both"/>
        <w:rPr>
          <w:rFonts w:ascii="Arial" w:hAnsi="Arial" w:cs="Arial"/>
        </w:rPr>
      </w:pPr>
      <w:r w:rsidRPr="00E676DF">
        <w:rPr>
          <w:rFonts w:ascii="Arial" w:hAnsi="Arial" w:cs="Arial"/>
        </w:rPr>
        <w:t xml:space="preserve">Pokud jakákoli část závazku podle </w:t>
      </w:r>
      <w:r w:rsidR="00DF3363">
        <w:rPr>
          <w:rFonts w:ascii="Arial" w:hAnsi="Arial" w:cs="Arial"/>
        </w:rPr>
        <w:t>S</w:t>
      </w:r>
      <w:r w:rsidRPr="00E676DF">
        <w:rPr>
          <w:rFonts w:ascii="Arial" w:hAnsi="Arial" w:cs="Arial"/>
        </w:rPr>
        <w:t>mlouvy</w:t>
      </w:r>
      <w:r w:rsidR="00DF3363">
        <w:rPr>
          <w:rFonts w:ascii="Arial" w:hAnsi="Arial" w:cs="Arial"/>
        </w:rPr>
        <w:t xml:space="preserve"> </w:t>
      </w:r>
      <w:r w:rsidRPr="00E676DF">
        <w:rPr>
          <w:rFonts w:ascii="Arial" w:hAnsi="Arial" w:cs="Arial"/>
        </w:rPr>
        <w:t xml:space="preserve">je nebo se stane neplatnou či nevymahatelnou, nebude to mít vliv na platnost a vymahatelnost ostatních závazků podle </w:t>
      </w:r>
      <w:r w:rsidR="00DF3363">
        <w:rPr>
          <w:rFonts w:ascii="Arial" w:hAnsi="Arial" w:cs="Arial"/>
        </w:rPr>
        <w:t>S</w:t>
      </w:r>
      <w:r w:rsidRPr="00E676DF">
        <w:rPr>
          <w:rFonts w:ascii="Arial" w:hAnsi="Arial" w:cs="Arial"/>
        </w:rPr>
        <w:t xml:space="preserve">mlouvy a </w:t>
      </w:r>
      <w:r w:rsidR="00DF3363">
        <w:rPr>
          <w:rFonts w:ascii="Arial" w:hAnsi="Arial" w:cs="Arial"/>
        </w:rPr>
        <w:t>S</w:t>
      </w:r>
      <w:r w:rsidRPr="00E676DF">
        <w:rPr>
          <w:rFonts w:ascii="Arial" w:hAnsi="Arial" w:cs="Arial"/>
        </w:rPr>
        <w:t xml:space="preserve">mluvní strany se zavazují nahradit takovouto neplatnou nebo nevymahatelnou část závazku novou, platnou a vymahatelnou částí závazku, jejíž předmět bude nejlépe odpovídat předmětu původního závazku. Pokud by </w:t>
      </w:r>
      <w:r w:rsidR="00DF3363">
        <w:rPr>
          <w:rFonts w:ascii="Arial" w:hAnsi="Arial" w:cs="Arial"/>
        </w:rPr>
        <w:t>S</w:t>
      </w:r>
      <w:r w:rsidRPr="00E676DF">
        <w:rPr>
          <w:rFonts w:ascii="Arial" w:hAnsi="Arial" w:cs="Arial"/>
        </w:rPr>
        <w:t xml:space="preserve">mlouva neobsahovala nějaké ustanovení, jehož stanovení by bylo jinak pro vymezení práv a povinností odůvodněné, </w:t>
      </w:r>
      <w:r w:rsidR="00DF3363">
        <w:rPr>
          <w:rFonts w:ascii="Arial" w:hAnsi="Arial" w:cs="Arial"/>
        </w:rPr>
        <w:t>S</w:t>
      </w:r>
      <w:r w:rsidRPr="00E676DF">
        <w:rPr>
          <w:rFonts w:ascii="Arial" w:hAnsi="Arial" w:cs="Arial"/>
        </w:rPr>
        <w:t xml:space="preserve">mluvní strany učiní vše pro to, aby takové ustanovení bylo do </w:t>
      </w:r>
      <w:r w:rsidR="00DF3363">
        <w:rPr>
          <w:rFonts w:ascii="Arial" w:hAnsi="Arial" w:cs="Arial"/>
        </w:rPr>
        <w:t>S</w:t>
      </w:r>
      <w:r w:rsidRPr="00E676DF">
        <w:rPr>
          <w:rFonts w:ascii="Arial" w:hAnsi="Arial" w:cs="Arial"/>
        </w:rPr>
        <w:t>mlouvy doplněno.</w:t>
      </w:r>
    </w:p>
    <w:p w14:paraId="42D8E896" w14:textId="77777777" w:rsidR="007E7AD8" w:rsidRPr="00E676DF" w:rsidRDefault="007E7AD8" w:rsidP="00C71655">
      <w:pPr>
        <w:pStyle w:val="Odstavecseseznamem"/>
        <w:ind w:left="867"/>
        <w:contextualSpacing w:val="0"/>
        <w:jc w:val="both"/>
        <w:rPr>
          <w:rFonts w:ascii="Arial" w:hAnsi="Arial" w:cs="Arial"/>
        </w:rPr>
      </w:pPr>
    </w:p>
    <w:p w14:paraId="165FAC38" w14:textId="30639511" w:rsidR="007E7AD8" w:rsidRPr="00E676DF" w:rsidRDefault="00C26BE0" w:rsidP="00C71655">
      <w:pPr>
        <w:pStyle w:val="Odstavecseseznamem"/>
        <w:numPr>
          <w:ilvl w:val="0"/>
          <w:numId w:val="10"/>
        </w:numPr>
        <w:ind w:left="867" w:hanging="510"/>
        <w:contextualSpacing w:val="0"/>
        <w:jc w:val="both"/>
        <w:rPr>
          <w:rFonts w:ascii="Arial" w:hAnsi="Arial" w:cs="Arial"/>
        </w:rPr>
      </w:pPr>
      <w:r w:rsidRPr="00C26BE0">
        <w:rPr>
          <w:rFonts w:ascii="Arial" w:hAnsi="Arial" w:cs="Arial"/>
        </w:rPr>
        <w:t>Smluvní strany se zavazují, že zejm. osobní údaje, obchodní a technické informace nebo jiné důvěrné skutečnosti, které jim byly svěřeny smluvním partnerem, nezpřístupní třetím osobám bez písemného souhlasu druhé strany a ani nepoužijí tyto informace pro jiné účely než pro plnění Smlouvy, nestanoví-li právní předpisy jinak. Povinnost mlčenlivosti trvá i po skončení Smlouvy.</w:t>
      </w:r>
    </w:p>
    <w:p w14:paraId="1092E4D2" w14:textId="2A3D1E51" w:rsidR="00C229AE" w:rsidRPr="00C71655" w:rsidRDefault="00C229AE" w:rsidP="00961EEA">
      <w:pPr>
        <w:pStyle w:val="Odstavecseseznamem"/>
        <w:ind w:left="867"/>
        <w:contextualSpacing w:val="0"/>
        <w:jc w:val="both"/>
        <w:rPr>
          <w:rFonts w:ascii="Arial" w:hAnsi="Arial" w:cs="Arial"/>
        </w:rPr>
      </w:pPr>
    </w:p>
    <w:sectPr w:rsidR="00C229AE" w:rsidRPr="00C71655">
      <w:footerReference w:type="default" r:id="rId8"/>
      <w:pgSz w:w="11906" w:h="16838"/>
      <w:pgMar w:top="1135" w:right="1274" w:bottom="1276" w:left="1417"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108C3" w14:textId="77777777" w:rsidR="00CA0F43" w:rsidRDefault="00CA0F43" w:rsidP="00B2498C">
      <w:r>
        <w:separator/>
      </w:r>
    </w:p>
  </w:endnote>
  <w:endnote w:type="continuationSeparator" w:id="0">
    <w:p w14:paraId="4F7C0AAF" w14:textId="77777777" w:rsidR="00CA0F43" w:rsidRDefault="00CA0F43" w:rsidP="00B2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8AC05" w14:textId="45E76924" w:rsidR="007C023E" w:rsidRDefault="007C023E" w:rsidP="007C023E">
    <w:pPr>
      <w:pStyle w:val="Zpat"/>
      <w:rPr>
        <w:lang w:eastAsia="cs-CZ"/>
      </w:rPr>
    </w:pPr>
    <w:r>
      <w:t xml:space="preserve">verze </w:t>
    </w:r>
    <w:r w:rsidR="00D01D97">
      <w:t>07/2024</w:t>
    </w:r>
    <w:r w:rsidR="00162D4F">
      <w:rPr>
        <w:rFonts w:ascii="Arial" w:hAnsi="Arial" w:cs="Arial"/>
        <w:color w:val="7F7F7F"/>
        <w:sz w:val="16"/>
        <w:szCs w:val="16"/>
      </w:rPr>
      <w:tab/>
    </w:r>
    <w:r w:rsidR="00162D4F">
      <w:rPr>
        <w:rFonts w:ascii="Arial" w:hAnsi="Arial" w:cs="Arial"/>
        <w:b/>
        <w:color w:val="808080"/>
      </w:rPr>
      <w:t xml:space="preserve">Strana </w:t>
    </w:r>
    <w:r w:rsidR="00162D4F">
      <w:rPr>
        <w:rFonts w:cs="Arial"/>
        <w:b/>
        <w:color w:val="808080"/>
      </w:rPr>
      <w:fldChar w:fldCharType="begin"/>
    </w:r>
    <w:r w:rsidR="00162D4F">
      <w:rPr>
        <w:rFonts w:cs="Arial"/>
        <w:b/>
        <w:color w:val="808080"/>
      </w:rPr>
      <w:instrText xml:space="preserve"> PAGE </w:instrText>
    </w:r>
    <w:r w:rsidR="00162D4F">
      <w:rPr>
        <w:rFonts w:cs="Arial"/>
        <w:b/>
        <w:color w:val="808080"/>
      </w:rPr>
      <w:fldChar w:fldCharType="separate"/>
    </w:r>
    <w:r w:rsidR="002433AE">
      <w:rPr>
        <w:rFonts w:cs="Arial"/>
        <w:b/>
        <w:noProof/>
        <w:color w:val="808080"/>
      </w:rPr>
      <w:t>13</w:t>
    </w:r>
    <w:r w:rsidR="00162D4F">
      <w:rPr>
        <w:rFonts w:cs="Arial"/>
        <w:b/>
        <w:color w:val="808080"/>
      </w:rPr>
      <w:fldChar w:fldCharType="end"/>
    </w:r>
    <w:r w:rsidR="00162D4F">
      <w:rPr>
        <w:rFonts w:ascii="Arial" w:hAnsi="Arial" w:cs="Arial"/>
        <w:b/>
        <w:color w:val="808080"/>
      </w:rPr>
      <w:t xml:space="preserve"> (celkem </w:t>
    </w:r>
    <w:r w:rsidR="00162D4F">
      <w:rPr>
        <w:rFonts w:cs="Arial"/>
        <w:b/>
        <w:color w:val="808080"/>
      </w:rPr>
      <w:fldChar w:fldCharType="begin"/>
    </w:r>
    <w:r w:rsidR="00162D4F">
      <w:rPr>
        <w:rFonts w:cs="Arial"/>
        <w:b/>
        <w:color w:val="808080"/>
      </w:rPr>
      <w:instrText xml:space="preserve"> NUMPAGES \*Arabic </w:instrText>
    </w:r>
    <w:r w:rsidR="00162D4F">
      <w:rPr>
        <w:rFonts w:cs="Arial"/>
        <w:b/>
        <w:color w:val="808080"/>
      </w:rPr>
      <w:fldChar w:fldCharType="separate"/>
    </w:r>
    <w:r w:rsidR="002433AE">
      <w:rPr>
        <w:rFonts w:cs="Arial"/>
        <w:b/>
        <w:noProof/>
        <w:color w:val="808080"/>
      </w:rPr>
      <w:t>13</w:t>
    </w:r>
    <w:r w:rsidR="00162D4F">
      <w:rPr>
        <w:rFonts w:cs="Arial"/>
        <w:b/>
        <w:color w:val="808080"/>
      </w:rPr>
      <w:fldChar w:fldCharType="end"/>
    </w:r>
    <w:r w:rsidR="00162D4F">
      <w:rPr>
        <w:rFonts w:ascii="Arial" w:hAnsi="Arial" w:cs="Arial"/>
        <w:b/>
        <w:color w:val="808080"/>
      </w:rPr>
      <w:t>)</w:t>
    </w:r>
    <w:r w:rsidRPr="007C023E">
      <w:t xml:space="preserve"> </w:t>
    </w:r>
  </w:p>
  <w:p w14:paraId="6AD18E98" w14:textId="4B9130F0" w:rsidR="00162D4F" w:rsidRDefault="00162D4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3AB7C" w14:textId="77777777" w:rsidR="00CA0F43" w:rsidRDefault="00CA0F43" w:rsidP="00B2498C">
      <w:r>
        <w:separator/>
      </w:r>
    </w:p>
  </w:footnote>
  <w:footnote w:type="continuationSeparator" w:id="0">
    <w:p w14:paraId="4B1ED822" w14:textId="77777777" w:rsidR="00CA0F43" w:rsidRDefault="00CA0F43" w:rsidP="00B249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hint="default"/>
      </w:rPr>
    </w:lvl>
  </w:abstractNum>
  <w:abstractNum w:abstractNumId="1" w15:restartNumberingAfterBreak="0">
    <w:nsid w:val="00000004"/>
    <w:multiLevelType w:val="multilevel"/>
    <w:tmpl w:val="00000004"/>
    <w:name w:val="WW8Num4"/>
    <w:lvl w:ilvl="0">
      <w:start w:val="14"/>
      <w:numFmt w:val="decimal"/>
      <w:lvlText w:val="%1."/>
      <w:lvlJc w:val="left"/>
      <w:pPr>
        <w:tabs>
          <w:tab w:val="num" w:pos="480"/>
        </w:tabs>
        <w:ind w:left="480" w:hanging="480"/>
      </w:pPr>
      <w:rPr>
        <w:rFonts w:hint="default"/>
      </w:rPr>
    </w:lvl>
    <w:lvl w:ilvl="1">
      <w:start w:val="1"/>
      <w:numFmt w:val="decimal"/>
      <w:lvlText w:val="%2."/>
      <w:lvlJc w:val="left"/>
      <w:pPr>
        <w:tabs>
          <w:tab w:val="num" w:pos="360"/>
        </w:tabs>
        <w:ind w:left="360" w:hanging="360"/>
      </w:pPr>
      <w:rPr>
        <w:rFonts w:ascii="Arial" w:hAnsi="Arial" w:cs="Arial" w:hint="default"/>
        <w:strike w:val="0"/>
        <w:d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375"/>
        </w:tabs>
        <w:ind w:left="375" w:hanging="375"/>
      </w:pPr>
      <w:rPr>
        <w:rFonts w:ascii="Arial" w:hAnsi="Arial" w:cs="Arial" w:hint="default"/>
      </w:rPr>
    </w:lvl>
  </w:abstractNum>
  <w:abstractNum w:abstractNumId="3" w15:restartNumberingAfterBreak="0">
    <w:nsid w:val="00000007"/>
    <w:multiLevelType w:val="multilevel"/>
    <w:tmpl w:val="40F68656"/>
    <w:name w:val="WW8Num7"/>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4" w15:restartNumberingAfterBreak="0">
    <w:nsid w:val="00000008"/>
    <w:multiLevelType w:val="singleLevel"/>
    <w:tmpl w:val="A1D87C10"/>
    <w:name w:val="WW8Num8"/>
    <w:lvl w:ilvl="0">
      <w:start w:val="1"/>
      <w:numFmt w:val="upperRoman"/>
      <w:lvlText w:val="%1."/>
      <w:lvlJc w:val="right"/>
      <w:pPr>
        <w:tabs>
          <w:tab w:val="num" w:pos="0"/>
        </w:tabs>
        <w:ind w:left="454" w:hanging="94"/>
      </w:pPr>
      <w:rPr>
        <w:rFonts w:hint="default"/>
        <w:b/>
        <w:sz w:val="20"/>
        <w:szCs w:val="24"/>
      </w:rPr>
    </w:lvl>
  </w:abstractNum>
  <w:abstractNum w:abstractNumId="5" w15:restartNumberingAfterBreak="0">
    <w:nsid w:val="00000009"/>
    <w:multiLevelType w:val="multilevel"/>
    <w:tmpl w:val="00000009"/>
    <w:name w:val="WW8Num9"/>
    <w:lvl w:ilvl="0">
      <w:start w:val="9"/>
      <w:numFmt w:val="decimal"/>
      <w:lvlText w:val="%1"/>
      <w:lvlJc w:val="left"/>
      <w:pPr>
        <w:tabs>
          <w:tab w:val="num" w:pos="360"/>
        </w:tabs>
        <w:ind w:left="360" w:hanging="360"/>
      </w:pPr>
      <w:rPr>
        <w:rFonts w:ascii="Arial" w:hAnsi="Arial" w:cs="Arial" w:hint="default"/>
      </w:rPr>
    </w:lvl>
    <w:lvl w:ilvl="1">
      <w:start w:val="2"/>
      <w:numFmt w:val="decimal"/>
      <w:lvlText w:val="%2."/>
      <w:lvlJc w:val="left"/>
      <w:pPr>
        <w:tabs>
          <w:tab w:val="num" w:pos="360"/>
        </w:tabs>
        <w:ind w:left="360" w:hanging="360"/>
      </w:pPr>
      <w:rPr>
        <w:rFonts w:ascii="Arial" w:hAnsi="Arial" w:cs="Arial" w:hint="default"/>
        <w:b w:val="0"/>
        <w:color w:val="auto"/>
        <w:shd w:val="clear" w:color="auto" w:fill="00FFFF"/>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A"/>
    <w:multiLevelType w:val="singleLevel"/>
    <w:tmpl w:val="0000000A"/>
    <w:name w:val="WW8Num10"/>
    <w:lvl w:ilvl="0">
      <w:start w:val="1"/>
      <w:numFmt w:val="bullet"/>
      <w:lvlText w:val="-"/>
      <w:lvlJc w:val="left"/>
      <w:pPr>
        <w:tabs>
          <w:tab w:val="num" w:pos="435"/>
        </w:tabs>
        <w:ind w:left="435" w:hanging="435"/>
      </w:pPr>
      <w:rPr>
        <w:rFonts w:ascii="Times New Roman" w:hAnsi="Times New Roman" w:cs="Arial" w:hint="default"/>
        <w:b/>
        <w:shd w:val="clear" w:color="auto" w:fill="00FFFF"/>
      </w:rPr>
    </w:lvl>
  </w:abstractNum>
  <w:abstractNum w:abstractNumId="7" w15:restartNumberingAfterBreak="0">
    <w:nsid w:val="0000000D"/>
    <w:multiLevelType w:val="singleLevel"/>
    <w:tmpl w:val="39141720"/>
    <w:name w:val="WW8Num13"/>
    <w:lvl w:ilvl="0">
      <w:start w:val="1"/>
      <w:numFmt w:val="decimal"/>
      <w:lvlText w:val="%1."/>
      <w:lvlJc w:val="left"/>
      <w:pPr>
        <w:tabs>
          <w:tab w:val="num" w:pos="1440"/>
        </w:tabs>
        <w:ind w:left="1440" w:hanging="360"/>
      </w:pPr>
      <w:rPr>
        <w:rFonts w:ascii="Arial" w:hAnsi="Arial" w:cs="Times New Roman" w:hint="default"/>
        <w:b/>
        <w:sz w:val="20"/>
        <w:szCs w:val="20"/>
        <w:shd w:val="clear" w:color="auto" w:fill="00FFFF"/>
      </w:rPr>
    </w:lvl>
  </w:abstractNum>
  <w:abstractNum w:abstractNumId="8" w15:restartNumberingAfterBreak="0">
    <w:nsid w:val="0000000E"/>
    <w:multiLevelType w:val="multilevel"/>
    <w:tmpl w:val="0000000E"/>
    <w:name w:val="WW8Num14"/>
    <w:lvl w:ilvl="0">
      <w:start w:val="9"/>
      <w:numFmt w:val="decimal"/>
      <w:lvlText w:val="%1."/>
      <w:lvlJc w:val="left"/>
      <w:pPr>
        <w:tabs>
          <w:tab w:val="num" w:pos="360"/>
        </w:tabs>
        <w:ind w:left="360" w:hanging="360"/>
      </w:pPr>
      <w:rPr>
        <w:rFonts w:ascii="Arial" w:hAnsi="Arial" w:cs="Arial" w:hint="default"/>
        <w:shd w:val="clear" w:color="auto" w:fill="00FFFF"/>
      </w:rPr>
    </w:lvl>
    <w:lvl w:ilvl="1">
      <w:start w:val="1"/>
      <w:numFmt w:val="decimal"/>
      <w:lvlText w:val="%2."/>
      <w:lvlJc w:val="left"/>
      <w:pPr>
        <w:tabs>
          <w:tab w:val="num" w:pos="360"/>
        </w:tabs>
        <w:ind w:left="360" w:hanging="360"/>
      </w:pPr>
      <w:rPr>
        <w:rFonts w:ascii="Courier New" w:hAnsi="Courier New" w:cs="Courier New" w:hint="default"/>
      </w:rPr>
    </w:lvl>
    <w:lvl w:ilvl="2">
      <w:start w:val="1"/>
      <w:numFmt w:val="decimal"/>
      <w:lvlText w:val="%1.%2.%3."/>
      <w:lvlJc w:val="left"/>
      <w:pPr>
        <w:tabs>
          <w:tab w:val="num" w:pos="720"/>
        </w:tabs>
        <w:ind w:left="720" w:hanging="720"/>
      </w:pPr>
      <w:rPr>
        <w:rFonts w:ascii="Arial" w:hAnsi="Arial" w:cs="Arial" w:hint="default"/>
        <w:shd w:val="clear" w:color="auto" w:fill="00FFFF"/>
      </w:rPr>
    </w:lvl>
    <w:lvl w:ilvl="3">
      <w:start w:val="1"/>
      <w:numFmt w:val="decimal"/>
      <w:lvlText w:val="%1.%2.%3.%4."/>
      <w:lvlJc w:val="left"/>
      <w:pPr>
        <w:tabs>
          <w:tab w:val="num" w:pos="720"/>
        </w:tabs>
        <w:ind w:left="720" w:hanging="720"/>
      </w:pPr>
      <w:rPr>
        <w:rFonts w:ascii="Arial" w:hAnsi="Arial" w:cs="Arial" w:hint="default"/>
        <w:shd w:val="clear" w:color="auto" w:fill="00FFFF"/>
      </w:rPr>
    </w:lvl>
    <w:lvl w:ilvl="4">
      <w:start w:val="1"/>
      <w:numFmt w:val="decimal"/>
      <w:lvlText w:val="%1.%2.%3.%4.%5."/>
      <w:lvlJc w:val="left"/>
      <w:pPr>
        <w:tabs>
          <w:tab w:val="num" w:pos="1080"/>
        </w:tabs>
        <w:ind w:left="1080" w:hanging="1080"/>
      </w:pPr>
      <w:rPr>
        <w:rFonts w:ascii="Arial" w:hAnsi="Arial" w:cs="Arial" w:hint="default"/>
        <w:shd w:val="clear" w:color="auto" w:fill="00FFFF"/>
      </w:rPr>
    </w:lvl>
    <w:lvl w:ilvl="5">
      <w:start w:val="1"/>
      <w:numFmt w:val="decimal"/>
      <w:lvlText w:val="%1.%2.%3.%4.%5.%6."/>
      <w:lvlJc w:val="left"/>
      <w:pPr>
        <w:tabs>
          <w:tab w:val="num" w:pos="1080"/>
        </w:tabs>
        <w:ind w:left="1080" w:hanging="1080"/>
      </w:pPr>
      <w:rPr>
        <w:rFonts w:ascii="Arial" w:hAnsi="Arial" w:cs="Arial" w:hint="default"/>
        <w:shd w:val="clear" w:color="auto" w:fill="00FFFF"/>
      </w:rPr>
    </w:lvl>
    <w:lvl w:ilvl="6">
      <w:start w:val="1"/>
      <w:numFmt w:val="decimal"/>
      <w:lvlText w:val="%1.%2.%3.%4.%5.%6.%7."/>
      <w:lvlJc w:val="left"/>
      <w:pPr>
        <w:tabs>
          <w:tab w:val="num" w:pos="1440"/>
        </w:tabs>
        <w:ind w:left="1440" w:hanging="1440"/>
      </w:pPr>
      <w:rPr>
        <w:rFonts w:ascii="Arial" w:hAnsi="Arial" w:cs="Arial" w:hint="default"/>
        <w:shd w:val="clear" w:color="auto" w:fill="00FFFF"/>
      </w:rPr>
    </w:lvl>
    <w:lvl w:ilvl="7">
      <w:start w:val="1"/>
      <w:numFmt w:val="decimal"/>
      <w:lvlText w:val="%1.%2.%3.%4.%5.%6.%7.%8."/>
      <w:lvlJc w:val="left"/>
      <w:pPr>
        <w:tabs>
          <w:tab w:val="num" w:pos="1440"/>
        </w:tabs>
        <w:ind w:left="1440" w:hanging="1440"/>
      </w:pPr>
      <w:rPr>
        <w:rFonts w:ascii="Arial" w:hAnsi="Arial" w:cs="Arial" w:hint="default"/>
        <w:shd w:val="clear" w:color="auto" w:fill="00FFFF"/>
      </w:rPr>
    </w:lvl>
    <w:lvl w:ilvl="8">
      <w:start w:val="1"/>
      <w:numFmt w:val="decimal"/>
      <w:lvlText w:val="%1.%2.%3.%4.%5.%6.%7.%8.%9."/>
      <w:lvlJc w:val="left"/>
      <w:pPr>
        <w:tabs>
          <w:tab w:val="num" w:pos="1800"/>
        </w:tabs>
        <w:ind w:left="1800" w:hanging="1800"/>
      </w:pPr>
      <w:rPr>
        <w:rFonts w:ascii="Arial" w:hAnsi="Arial" w:cs="Arial" w:hint="default"/>
        <w:shd w:val="clear" w:color="auto" w:fill="00FFFF"/>
      </w:rPr>
    </w:lvl>
  </w:abstractNum>
  <w:abstractNum w:abstractNumId="9" w15:restartNumberingAfterBreak="0">
    <w:nsid w:val="0000000F"/>
    <w:multiLevelType w:val="singleLevel"/>
    <w:tmpl w:val="0000000F"/>
    <w:name w:val="WW8Num15"/>
    <w:lvl w:ilvl="0">
      <w:start w:val="1"/>
      <w:numFmt w:val="decimal"/>
      <w:lvlText w:val="%1."/>
      <w:lvlJc w:val="left"/>
      <w:pPr>
        <w:tabs>
          <w:tab w:val="num" w:pos="375"/>
        </w:tabs>
        <w:ind w:left="375" w:hanging="375"/>
      </w:pPr>
      <w:rPr>
        <w:rFonts w:cs="Arial" w:hint="default"/>
      </w:rPr>
    </w:lvl>
  </w:abstractNum>
  <w:abstractNum w:abstractNumId="10" w15:restartNumberingAfterBreak="0">
    <w:nsid w:val="00000010"/>
    <w:multiLevelType w:val="singleLevel"/>
    <w:tmpl w:val="00000010"/>
    <w:name w:val="WW8Num16"/>
    <w:lvl w:ilvl="0">
      <w:start w:val="1"/>
      <w:numFmt w:val="decimal"/>
      <w:lvlText w:val="%1."/>
      <w:lvlJc w:val="left"/>
      <w:pPr>
        <w:tabs>
          <w:tab w:val="num" w:pos="360"/>
        </w:tabs>
        <w:ind w:left="360" w:hanging="360"/>
      </w:pPr>
      <w:rPr>
        <w:rFonts w:ascii="Arial" w:hAnsi="Arial" w:cs="Arial" w:hint="default"/>
        <w:shd w:val="clear" w:color="auto" w:fill="00FFFF"/>
      </w:rPr>
    </w:lvl>
  </w:abstractNum>
  <w:abstractNum w:abstractNumId="11" w15:restartNumberingAfterBreak="0">
    <w:nsid w:val="00000011"/>
    <w:multiLevelType w:val="multilevel"/>
    <w:tmpl w:val="00000011"/>
    <w:name w:val="WW8Num17"/>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12" w15:restartNumberingAfterBreak="0">
    <w:nsid w:val="00000012"/>
    <w:multiLevelType w:val="multilevel"/>
    <w:tmpl w:val="00000012"/>
    <w:name w:val="WW8Num18"/>
    <w:lvl w:ilvl="0">
      <w:start w:val="15"/>
      <w:numFmt w:val="decimal"/>
      <w:lvlText w:val="%1."/>
      <w:lvlJc w:val="left"/>
      <w:pPr>
        <w:tabs>
          <w:tab w:val="num" w:pos="435"/>
        </w:tabs>
        <w:ind w:left="435" w:hanging="435"/>
      </w:pPr>
      <w:rPr>
        <w:rFonts w:hint="default"/>
      </w:rPr>
    </w:lvl>
    <w:lvl w:ilvl="1">
      <w:start w:val="1"/>
      <w:numFmt w:val="decimal"/>
      <w:lvlText w:val="%2."/>
      <w:lvlJc w:val="left"/>
      <w:pPr>
        <w:tabs>
          <w:tab w:val="num" w:pos="360"/>
        </w:tabs>
        <w:ind w:left="360" w:hanging="360"/>
      </w:pPr>
      <w:rPr>
        <w:rFonts w:ascii="Arial" w:hAnsi="Arial" w:cs="Arial" w:hint="default"/>
        <w:b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00D21656"/>
    <w:multiLevelType w:val="hybridMultilevel"/>
    <w:tmpl w:val="F5FEA2C0"/>
    <w:lvl w:ilvl="0" w:tplc="38A22B18">
      <w:start w:val="1"/>
      <w:numFmt w:val="lowerLetter"/>
      <w:lvlText w:val="%1)"/>
      <w:lvlJc w:val="left"/>
      <w:pPr>
        <w:ind w:left="165" w:hanging="360"/>
      </w:pPr>
      <w:rPr>
        <w:rFonts w:hint="default"/>
        <w:b w:val="0"/>
        <w:i w:val="0"/>
        <w:sz w:val="20"/>
        <w:szCs w:val="20"/>
      </w:rPr>
    </w:lvl>
    <w:lvl w:ilvl="1" w:tplc="04050019" w:tentative="1">
      <w:start w:val="1"/>
      <w:numFmt w:val="lowerLetter"/>
      <w:lvlText w:val="%2."/>
      <w:lvlJc w:val="left"/>
      <w:pPr>
        <w:ind w:left="165" w:hanging="360"/>
      </w:pPr>
    </w:lvl>
    <w:lvl w:ilvl="2" w:tplc="0405001B" w:tentative="1">
      <w:start w:val="1"/>
      <w:numFmt w:val="lowerRoman"/>
      <w:lvlText w:val="%3."/>
      <w:lvlJc w:val="right"/>
      <w:pPr>
        <w:ind w:left="885" w:hanging="180"/>
      </w:pPr>
    </w:lvl>
    <w:lvl w:ilvl="3" w:tplc="0405000F" w:tentative="1">
      <w:start w:val="1"/>
      <w:numFmt w:val="decimal"/>
      <w:lvlText w:val="%4."/>
      <w:lvlJc w:val="left"/>
      <w:pPr>
        <w:ind w:left="1605" w:hanging="360"/>
      </w:pPr>
    </w:lvl>
    <w:lvl w:ilvl="4" w:tplc="04050019" w:tentative="1">
      <w:start w:val="1"/>
      <w:numFmt w:val="lowerLetter"/>
      <w:lvlText w:val="%5."/>
      <w:lvlJc w:val="left"/>
      <w:pPr>
        <w:ind w:left="2325" w:hanging="360"/>
      </w:pPr>
    </w:lvl>
    <w:lvl w:ilvl="5" w:tplc="0405001B" w:tentative="1">
      <w:start w:val="1"/>
      <w:numFmt w:val="lowerRoman"/>
      <w:lvlText w:val="%6."/>
      <w:lvlJc w:val="right"/>
      <w:pPr>
        <w:ind w:left="3045" w:hanging="180"/>
      </w:pPr>
    </w:lvl>
    <w:lvl w:ilvl="6" w:tplc="0405000F" w:tentative="1">
      <w:start w:val="1"/>
      <w:numFmt w:val="decimal"/>
      <w:lvlText w:val="%7."/>
      <w:lvlJc w:val="left"/>
      <w:pPr>
        <w:ind w:left="3765" w:hanging="360"/>
      </w:pPr>
    </w:lvl>
    <w:lvl w:ilvl="7" w:tplc="04050019" w:tentative="1">
      <w:start w:val="1"/>
      <w:numFmt w:val="lowerLetter"/>
      <w:lvlText w:val="%8."/>
      <w:lvlJc w:val="left"/>
      <w:pPr>
        <w:ind w:left="4485" w:hanging="360"/>
      </w:pPr>
    </w:lvl>
    <w:lvl w:ilvl="8" w:tplc="0405001B" w:tentative="1">
      <w:start w:val="1"/>
      <w:numFmt w:val="lowerRoman"/>
      <w:lvlText w:val="%9."/>
      <w:lvlJc w:val="right"/>
      <w:pPr>
        <w:ind w:left="5205" w:hanging="180"/>
      </w:pPr>
    </w:lvl>
  </w:abstractNum>
  <w:abstractNum w:abstractNumId="15" w15:restartNumberingAfterBreak="0">
    <w:nsid w:val="05082FD7"/>
    <w:multiLevelType w:val="hybridMultilevel"/>
    <w:tmpl w:val="2046815A"/>
    <w:lvl w:ilvl="0" w:tplc="0405000F">
      <w:start w:val="1"/>
      <w:numFmt w:val="decimal"/>
      <w:lvlText w:val="%1."/>
      <w:lvlJc w:val="lef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16" w15:restartNumberingAfterBreak="0">
    <w:nsid w:val="0B4B66CE"/>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BE50B80"/>
    <w:multiLevelType w:val="hybridMultilevel"/>
    <w:tmpl w:val="F5FEA2C0"/>
    <w:lvl w:ilvl="0" w:tplc="38A22B18">
      <w:start w:val="1"/>
      <w:numFmt w:val="lowerLetter"/>
      <w:lvlText w:val="%1)"/>
      <w:lvlJc w:val="left"/>
      <w:pPr>
        <w:ind w:left="1989" w:hanging="360"/>
      </w:pPr>
      <w:rPr>
        <w:rFonts w:hint="default"/>
        <w:b w:val="0"/>
        <w:i w:val="0"/>
        <w:sz w:val="20"/>
        <w:szCs w:val="20"/>
      </w:rPr>
    </w:lvl>
    <w:lvl w:ilvl="1" w:tplc="04050019">
      <w:start w:val="1"/>
      <w:numFmt w:val="lowerLetter"/>
      <w:lvlText w:val="%2."/>
      <w:lvlJc w:val="left"/>
      <w:pPr>
        <w:ind w:left="1989" w:hanging="360"/>
      </w:pPr>
    </w:lvl>
    <w:lvl w:ilvl="2" w:tplc="0405001B">
      <w:start w:val="1"/>
      <w:numFmt w:val="lowerRoman"/>
      <w:lvlText w:val="%3."/>
      <w:lvlJc w:val="right"/>
      <w:pPr>
        <w:ind w:left="2709" w:hanging="180"/>
      </w:pPr>
    </w:lvl>
    <w:lvl w:ilvl="3" w:tplc="0405000F">
      <w:start w:val="1"/>
      <w:numFmt w:val="decimal"/>
      <w:lvlText w:val="%4."/>
      <w:lvlJc w:val="left"/>
      <w:pPr>
        <w:ind w:left="3429" w:hanging="360"/>
      </w:pPr>
    </w:lvl>
    <w:lvl w:ilvl="4" w:tplc="04050019">
      <w:start w:val="1"/>
      <w:numFmt w:val="lowerLetter"/>
      <w:lvlText w:val="%5."/>
      <w:lvlJc w:val="left"/>
      <w:pPr>
        <w:ind w:left="4149" w:hanging="360"/>
      </w:pPr>
    </w:lvl>
    <w:lvl w:ilvl="5" w:tplc="0405001B">
      <w:start w:val="1"/>
      <w:numFmt w:val="lowerRoman"/>
      <w:lvlText w:val="%6."/>
      <w:lvlJc w:val="right"/>
      <w:pPr>
        <w:ind w:left="4869" w:hanging="180"/>
      </w:pPr>
    </w:lvl>
    <w:lvl w:ilvl="6" w:tplc="0405000F" w:tentative="1">
      <w:start w:val="1"/>
      <w:numFmt w:val="decimal"/>
      <w:lvlText w:val="%7."/>
      <w:lvlJc w:val="left"/>
      <w:pPr>
        <w:ind w:left="5589" w:hanging="360"/>
      </w:pPr>
    </w:lvl>
    <w:lvl w:ilvl="7" w:tplc="04050019" w:tentative="1">
      <w:start w:val="1"/>
      <w:numFmt w:val="lowerLetter"/>
      <w:lvlText w:val="%8."/>
      <w:lvlJc w:val="left"/>
      <w:pPr>
        <w:ind w:left="6309" w:hanging="360"/>
      </w:pPr>
    </w:lvl>
    <w:lvl w:ilvl="8" w:tplc="0405001B" w:tentative="1">
      <w:start w:val="1"/>
      <w:numFmt w:val="lowerRoman"/>
      <w:lvlText w:val="%9."/>
      <w:lvlJc w:val="right"/>
      <w:pPr>
        <w:ind w:left="7029" w:hanging="180"/>
      </w:pPr>
    </w:lvl>
  </w:abstractNum>
  <w:abstractNum w:abstractNumId="18" w15:restartNumberingAfterBreak="0">
    <w:nsid w:val="25973A4F"/>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B65BF0"/>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74F4C7D"/>
    <w:multiLevelType w:val="multilevel"/>
    <w:tmpl w:val="00000011"/>
    <w:lvl w:ilvl="0">
      <w:start w:val="15"/>
      <w:numFmt w:val="decimal"/>
      <w:lvlText w:val="%1."/>
      <w:lvlJc w:val="left"/>
      <w:pPr>
        <w:tabs>
          <w:tab w:val="num" w:pos="435"/>
        </w:tabs>
        <w:ind w:left="435" w:hanging="435"/>
      </w:pPr>
      <w:rPr>
        <w:rFonts w:ascii="Arial" w:hAnsi="Arial" w:cs="Arial" w:hint="default"/>
        <w:i w:val="0"/>
        <w:sz w:val="20"/>
        <w:szCs w:val="20"/>
      </w:rPr>
    </w:lvl>
    <w:lvl w:ilvl="1">
      <w:start w:val="1"/>
      <w:numFmt w:val="decimal"/>
      <w:lvlText w:val="%2."/>
      <w:lvlJc w:val="left"/>
      <w:pPr>
        <w:tabs>
          <w:tab w:val="num" w:pos="360"/>
        </w:tabs>
        <w:ind w:left="360" w:hanging="360"/>
      </w:pPr>
      <w:rPr>
        <w:rFonts w:ascii="Arial" w:hAnsi="Arial" w:cs="Arial" w:hint="default"/>
        <w:i w:val="0"/>
        <w:sz w:val="20"/>
        <w:szCs w:val="20"/>
      </w:rPr>
    </w:lvl>
    <w:lvl w:ilvl="2">
      <w:start w:val="1"/>
      <w:numFmt w:val="decimal"/>
      <w:lvlText w:val="%1.%2.%3."/>
      <w:lvlJc w:val="left"/>
      <w:pPr>
        <w:tabs>
          <w:tab w:val="num" w:pos="720"/>
        </w:tabs>
        <w:ind w:left="720" w:hanging="720"/>
      </w:pPr>
      <w:rPr>
        <w:rFonts w:ascii="Arial" w:hAnsi="Arial" w:cs="Arial" w:hint="default"/>
        <w:i w:val="0"/>
        <w:sz w:val="20"/>
        <w:szCs w:val="20"/>
      </w:rPr>
    </w:lvl>
    <w:lvl w:ilvl="3">
      <w:start w:val="1"/>
      <w:numFmt w:val="decimal"/>
      <w:lvlText w:val="%1.%2.%3.%4."/>
      <w:lvlJc w:val="left"/>
      <w:pPr>
        <w:tabs>
          <w:tab w:val="num" w:pos="720"/>
        </w:tabs>
        <w:ind w:left="720" w:hanging="720"/>
      </w:pPr>
      <w:rPr>
        <w:rFonts w:ascii="Arial" w:hAnsi="Arial" w:cs="Arial" w:hint="default"/>
        <w:i w:val="0"/>
        <w:sz w:val="20"/>
        <w:szCs w:val="20"/>
      </w:rPr>
    </w:lvl>
    <w:lvl w:ilvl="4">
      <w:start w:val="1"/>
      <w:numFmt w:val="decimal"/>
      <w:lvlText w:val="%1.%2.%3.%4.%5."/>
      <w:lvlJc w:val="left"/>
      <w:pPr>
        <w:tabs>
          <w:tab w:val="num" w:pos="1080"/>
        </w:tabs>
        <w:ind w:left="1080" w:hanging="1080"/>
      </w:pPr>
      <w:rPr>
        <w:rFonts w:ascii="Arial" w:hAnsi="Arial" w:cs="Arial" w:hint="default"/>
        <w:i w:val="0"/>
        <w:sz w:val="20"/>
        <w:szCs w:val="20"/>
      </w:rPr>
    </w:lvl>
    <w:lvl w:ilvl="5">
      <w:start w:val="1"/>
      <w:numFmt w:val="decimal"/>
      <w:lvlText w:val="%1.%2.%3.%4.%5.%6."/>
      <w:lvlJc w:val="left"/>
      <w:pPr>
        <w:tabs>
          <w:tab w:val="num" w:pos="1080"/>
        </w:tabs>
        <w:ind w:left="1080" w:hanging="1080"/>
      </w:pPr>
      <w:rPr>
        <w:rFonts w:ascii="Arial" w:hAnsi="Arial" w:cs="Arial" w:hint="default"/>
        <w:i w:val="0"/>
        <w:sz w:val="20"/>
        <w:szCs w:val="20"/>
      </w:rPr>
    </w:lvl>
    <w:lvl w:ilvl="6">
      <w:start w:val="1"/>
      <w:numFmt w:val="decimal"/>
      <w:lvlText w:val="%1.%2.%3.%4.%5.%6.%7."/>
      <w:lvlJc w:val="left"/>
      <w:pPr>
        <w:tabs>
          <w:tab w:val="num" w:pos="1440"/>
        </w:tabs>
        <w:ind w:left="1440" w:hanging="1440"/>
      </w:pPr>
      <w:rPr>
        <w:rFonts w:ascii="Arial" w:hAnsi="Arial" w:cs="Arial" w:hint="default"/>
        <w:i w:val="0"/>
        <w:sz w:val="20"/>
        <w:szCs w:val="20"/>
      </w:rPr>
    </w:lvl>
    <w:lvl w:ilvl="7">
      <w:start w:val="1"/>
      <w:numFmt w:val="decimal"/>
      <w:lvlText w:val="%1.%2.%3.%4.%5.%6.%7.%8."/>
      <w:lvlJc w:val="left"/>
      <w:pPr>
        <w:tabs>
          <w:tab w:val="num" w:pos="1440"/>
        </w:tabs>
        <w:ind w:left="1440" w:hanging="1440"/>
      </w:pPr>
      <w:rPr>
        <w:rFonts w:ascii="Arial" w:hAnsi="Arial" w:cs="Arial" w:hint="default"/>
        <w:i w:val="0"/>
        <w:sz w:val="20"/>
        <w:szCs w:val="20"/>
      </w:rPr>
    </w:lvl>
    <w:lvl w:ilvl="8">
      <w:start w:val="1"/>
      <w:numFmt w:val="decimal"/>
      <w:lvlText w:val="%1.%2.%3.%4.%5.%6.%7.%8.%9."/>
      <w:lvlJc w:val="left"/>
      <w:pPr>
        <w:tabs>
          <w:tab w:val="num" w:pos="1800"/>
        </w:tabs>
        <w:ind w:left="1800" w:hanging="1800"/>
      </w:pPr>
      <w:rPr>
        <w:rFonts w:ascii="Arial" w:hAnsi="Arial" w:cs="Arial" w:hint="default"/>
        <w:i w:val="0"/>
        <w:sz w:val="20"/>
        <w:szCs w:val="20"/>
      </w:rPr>
    </w:lvl>
  </w:abstractNum>
  <w:abstractNum w:abstractNumId="21" w15:restartNumberingAfterBreak="0">
    <w:nsid w:val="2D1A0067"/>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827B91"/>
    <w:multiLevelType w:val="hybridMultilevel"/>
    <w:tmpl w:val="66B482A0"/>
    <w:lvl w:ilvl="0" w:tplc="D66C9714">
      <w:start w:val="2"/>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3712216"/>
    <w:multiLevelType w:val="hybridMultilevel"/>
    <w:tmpl w:val="F48ADA0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4FB44CC"/>
    <w:multiLevelType w:val="multilevel"/>
    <w:tmpl w:val="2C1A5884"/>
    <w:lvl w:ilvl="0">
      <w:start w:val="6"/>
      <w:numFmt w:val="decimal"/>
      <w:lvlText w:val="%1."/>
      <w:lvlJc w:val="left"/>
      <w:pPr>
        <w:tabs>
          <w:tab w:val="num" w:pos="720"/>
        </w:tabs>
        <w:ind w:left="720" w:hanging="360"/>
      </w:pPr>
      <w:rPr>
        <w:rFonts w:ascii="Arial" w:hAnsi="Arial" w:cs="Arial" w:hint="default"/>
        <w:i w:val="0"/>
        <w:sz w:val="20"/>
        <w:szCs w:val="2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363C59C3"/>
    <w:multiLevelType w:val="hybridMultilevel"/>
    <w:tmpl w:val="F2D214CA"/>
    <w:lvl w:ilvl="0" w:tplc="38A22B18">
      <w:start w:val="1"/>
      <w:numFmt w:val="lowerLetter"/>
      <w:lvlText w:val="%1)"/>
      <w:lvlJc w:val="left"/>
      <w:pPr>
        <w:ind w:left="1920" w:hanging="360"/>
      </w:pPr>
      <w:rPr>
        <w:rFonts w:hint="default"/>
        <w:b w:val="0"/>
        <w:i w:val="0"/>
        <w:sz w:val="20"/>
        <w:szCs w:val="20"/>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3CF54FA4"/>
    <w:multiLevelType w:val="hybridMultilevel"/>
    <w:tmpl w:val="143A7868"/>
    <w:lvl w:ilvl="0" w:tplc="38A22B18">
      <w:start w:val="1"/>
      <w:numFmt w:val="lowerLetter"/>
      <w:lvlText w:val="%1)"/>
      <w:lvlJc w:val="left"/>
      <w:pPr>
        <w:ind w:left="1068" w:hanging="360"/>
      </w:pPr>
      <w:rPr>
        <w:rFonts w:hint="default"/>
        <w:b w:val="0"/>
        <w:i w:val="0"/>
        <w:sz w:val="20"/>
        <w:szCs w:val="20"/>
      </w:rPr>
    </w:lvl>
    <w:lvl w:ilvl="1" w:tplc="0405001B">
      <w:start w:val="1"/>
      <w:numFmt w:val="lowerRoman"/>
      <w:lvlText w:val="%2."/>
      <w:lvlJc w:val="right"/>
      <w:pPr>
        <w:ind w:left="1068" w:hanging="360"/>
      </w:pPr>
      <w:rPr>
        <w:rFonts w:hint="default"/>
      </w:rPr>
    </w:lvl>
    <w:lvl w:ilvl="2" w:tplc="0405001B">
      <w:start w:val="1"/>
      <w:numFmt w:val="lowerRoman"/>
      <w:lvlText w:val="%3."/>
      <w:lvlJc w:val="right"/>
      <w:pPr>
        <w:ind w:left="1788" w:hanging="180"/>
      </w:pPr>
    </w:lvl>
    <w:lvl w:ilvl="3" w:tplc="0405000F" w:tentative="1">
      <w:start w:val="1"/>
      <w:numFmt w:val="decimal"/>
      <w:lvlText w:val="%4."/>
      <w:lvlJc w:val="left"/>
      <w:pPr>
        <w:ind w:left="2508" w:hanging="360"/>
      </w:pPr>
    </w:lvl>
    <w:lvl w:ilvl="4" w:tplc="04050019" w:tentative="1">
      <w:start w:val="1"/>
      <w:numFmt w:val="lowerLetter"/>
      <w:lvlText w:val="%5."/>
      <w:lvlJc w:val="left"/>
      <w:pPr>
        <w:ind w:left="3228" w:hanging="360"/>
      </w:pPr>
    </w:lvl>
    <w:lvl w:ilvl="5" w:tplc="0405001B" w:tentative="1">
      <w:start w:val="1"/>
      <w:numFmt w:val="lowerRoman"/>
      <w:lvlText w:val="%6."/>
      <w:lvlJc w:val="right"/>
      <w:pPr>
        <w:ind w:left="3948" w:hanging="180"/>
      </w:pPr>
    </w:lvl>
    <w:lvl w:ilvl="6" w:tplc="0405000F" w:tentative="1">
      <w:start w:val="1"/>
      <w:numFmt w:val="decimal"/>
      <w:lvlText w:val="%7."/>
      <w:lvlJc w:val="left"/>
      <w:pPr>
        <w:ind w:left="4668" w:hanging="360"/>
      </w:pPr>
    </w:lvl>
    <w:lvl w:ilvl="7" w:tplc="04050019" w:tentative="1">
      <w:start w:val="1"/>
      <w:numFmt w:val="lowerLetter"/>
      <w:lvlText w:val="%8."/>
      <w:lvlJc w:val="left"/>
      <w:pPr>
        <w:ind w:left="5388" w:hanging="360"/>
      </w:pPr>
    </w:lvl>
    <w:lvl w:ilvl="8" w:tplc="0405001B" w:tentative="1">
      <w:start w:val="1"/>
      <w:numFmt w:val="lowerRoman"/>
      <w:lvlText w:val="%9."/>
      <w:lvlJc w:val="right"/>
      <w:pPr>
        <w:ind w:left="6108" w:hanging="180"/>
      </w:pPr>
    </w:lvl>
  </w:abstractNum>
  <w:abstractNum w:abstractNumId="27" w15:restartNumberingAfterBreak="0">
    <w:nsid w:val="3EE05B47"/>
    <w:multiLevelType w:val="hybridMultilevel"/>
    <w:tmpl w:val="2976FD7E"/>
    <w:lvl w:ilvl="0" w:tplc="38A22B18">
      <w:start w:val="1"/>
      <w:numFmt w:val="lowerLetter"/>
      <w:lvlText w:val="%1)"/>
      <w:lvlJc w:val="left"/>
      <w:pPr>
        <w:ind w:left="1440" w:hanging="360"/>
      </w:pPr>
      <w:rPr>
        <w:rFonts w:hint="default"/>
        <w:b w:val="0"/>
        <w:i w:val="0"/>
        <w:sz w:val="20"/>
        <w:szCs w:val="20"/>
      </w:rPr>
    </w:lvl>
    <w:lvl w:ilvl="1" w:tplc="5A303832">
      <w:start w:val="1"/>
      <w:numFmt w:val="upp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16817"/>
    <w:multiLevelType w:val="hybridMultilevel"/>
    <w:tmpl w:val="9760C7F4"/>
    <w:lvl w:ilvl="0" w:tplc="A0961212">
      <w:start w:val="8"/>
      <w:numFmt w:val="bullet"/>
      <w:lvlText w:val="-"/>
      <w:lvlJc w:val="left"/>
      <w:pPr>
        <w:ind w:left="786" w:hanging="360"/>
      </w:pPr>
      <w:rPr>
        <w:rFonts w:ascii="Arial" w:eastAsia="Times New Roman" w:hAnsi="Arial" w:cs="Arial"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29" w15:restartNumberingAfterBreak="0">
    <w:nsid w:val="446E7F1E"/>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2669BA"/>
    <w:multiLevelType w:val="hybridMultilevel"/>
    <w:tmpl w:val="94BA1F90"/>
    <w:lvl w:ilvl="0" w:tplc="2F74D8BA">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B72257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6D56CAE"/>
    <w:multiLevelType w:val="hybridMultilevel"/>
    <w:tmpl w:val="59129BA4"/>
    <w:lvl w:ilvl="0" w:tplc="5A303832">
      <w:start w:val="1"/>
      <w:numFmt w:val="upperRoman"/>
      <w:lvlText w:val="%1."/>
      <w:lvlJc w:val="right"/>
      <w:pPr>
        <w:ind w:left="1776" w:hanging="360"/>
      </w:pPr>
      <w:rPr>
        <w:rFonts w:hint="default"/>
        <w:b w:val="0"/>
        <w:i w:val="0"/>
        <w:sz w:val="20"/>
        <w:szCs w:val="20"/>
      </w:rPr>
    </w:lvl>
    <w:lvl w:ilvl="1" w:tplc="5A303832">
      <w:start w:val="1"/>
      <w:numFmt w:val="upperRoman"/>
      <w:lvlText w:val="%2."/>
      <w:lvlJc w:val="right"/>
      <w:pPr>
        <w:ind w:left="1776" w:hanging="360"/>
      </w:pPr>
      <w:rPr>
        <w:rFonts w:hint="default"/>
      </w:rPr>
    </w:lvl>
    <w:lvl w:ilvl="2" w:tplc="0405001B" w:tentative="1">
      <w:start w:val="1"/>
      <w:numFmt w:val="lowerRoman"/>
      <w:lvlText w:val="%3."/>
      <w:lvlJc w:val="right"/>
      <w:pPr>
        <w:ind w:left="2496" w:hanging="180"/>
      </w:pPr>
    </w:lvl>
    <w:lvl w:ilvl="3" w:tplc="0405000F" w:tentative="1">
      <w:start w:val="1"/>
      <w:numFmt w:val="decimal"/>
      <w:lvlText w:val="%4."/>
      <w:lvlJc w:val="left"/>
      <w:pPr>
        <w:ind w:left="3216" w:hanging="360"/>
      </w:pPr>
    </w:lvl>
    <w:lvl w:ilvl="4" w:tplc="04050019" w:tentative="1">
      <w:start w:val="1"/>
      <w:numFmt w:val="lowerLetter"/>
      <w:lvlText w:val="%5."/>
      <w:lvlJc w:val="left"/>
      <w:pPr>
        <w:ind w:left="3936" w:hanging="360"/>
      </w:pPr>
    </w:lvl>
    <w:lvl w:ilvl="5" w:tplc="0405001B" w:tentative="1">
      <w:start w:val="1"/>
      <w:numFmt w:val="lowerRoman"/>
      <w:lvlText w:val="%6."/>
      <w:lvlJc w:val="right"/>
      <w:pPr>
        <w:ind w:left="4656" w:hanging="180"/>
      </w:pPr>
    </w:lvl>
    <w:lvl w:ilvl="6" w:tplc="0405000F" w:tentative="1">
      <w:start w:val="1"/>
      <w:numFmt w:val="decimal"/>
      <w:lvlText w:val="%7."/>
      <w:lvlJc w:val="left"/>
      <w:pPr>
        <w:ind w:left="5376" w:hanging="360"/>
      </w:pPr>
    </w:lvl>
    <w:lvl w:ilvl="7" w:tplc="04050019" w:tentative="1">
      <w:start w:val="1"/>
      <w:numFmt w:val="lowerLetter"/>
      <w:lvlText w:val="%8."/>
      <w:lvlJc w:val="left"/>
      <w:pPr>
        <w:ind w:left="6096" w:hanging="360"/>
      </w:pPr>
    </w:lvl>
    <w:lvl w:ilvl="8" w:tplc="0405001B" w:tentative="1">
      <w:start w:val="1"/>
      <w:numFmt w:val="lowerRoman"/>
      <w:lvlText w:val="%9."/>
      <w:lvlJc w:val="right"/>
      <w:pPr>
        <w:ind w:left="6816" w:hanging="180"/>
      </w:pPr>
    </w:lvl>
  </w:abstractNum>
  <w:abstractNum w:abstractNumId="33" w15:restartNumberingAfterBreak="0">
    <w:nsid w:val="58BA25DD"/>
    <w:multiLevelType w:val="hybridMultilevel"/>
    <w:tmpl w:val="9DBCBBF2"/>
    <w:lvl w:ilvl="0" w:tplc="44BC640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FE46FD"/>
    <w:multiLevelType w:val="hybridMultilevel"/>
    <w:tmpl w:val="C264F668"/>
    <w:lvl w:ilvl="0" w:tplc="A894AA3E">
      <w:start w:val="14"/>
      <w:numFmt w:val="decimal"/>
      <w:lvlText w:val="%1."/>
      <w:lvlJc w:val="left"/>
      <w:pPr>
        <w:ind w:left="1774" w:hanging="360"/>
      </w:pPr>
      <w:rPr>
        <w:rFonts w:hint="default"/>
        <w:i w:val="0"/>
        <w:color w:val="auto"/>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35" w15:restartNumberingAfterBreak="0">
    <w:nsid w:val="5B2A2B4A"/>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2E4F48"/>
    <w:multiLevelType w:val="hybridMultilevel"/>
    <w:tmpl w:val="01B8727A"/>
    <w:lvl w:ilvl="0" w:tplc="335A494E">
      <w:start w:val="1"/>
      <w:numFmt w:val="decimal"/>
      <w:lvlText w:val="%1."/>
      <w:lvlJc w:val="left"/>
      <w:pPr>
        <w:ind w:left="720" w:hanging="360"/>
      </w:pPr>
      <w:rPr>
        <w:b w:val="0"/>
        <w:i w:val="0"/>
        <w:color w:val="auto"/>
      </w:rPr>
    </w:lvl>
    <w:lvl w:ilvl="1" w:tplc="F07C8C44">
      <w:start w:val="1"/>
      <w:numFmt w:val="lowerLetter"/>
      <w:lvlText w:val="%2)"/>
      <w:lvlJc w:val="left"/>
      <w:pPr>
        <w:ind w:left="1440" w:hanging="360"/>
      </w:pPr>
      <w:rPr>
        <w:b w:val="0"/>
        <w:i w:val="0"/>
        <w:sz w:val="20"/>
        <w:szCs w:val="20"/>
      </w:rPr>
    </w:lvl>
    <w:lvl w:ilvl="2" w:tplc="0405001B">
      <w:start w:val="1"/>
      <w:numFmt w:val="lowerRoman"/>
      <w:lvlText w:val="%3."/>
      <w:lvlJc w:val="right"/>
      <w:pPr>
        <w:ind w:left="2160" w:hanging="180"/>
      </w:pPr>
    </w:lvl>
    <w:lvl w:ilvl="3" w:tplc="A148B00C">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71A0C7F"/>
    <w:multiLevelType w:val="hybridMultilevel"/>
    <w:tmpl w:val="07E8C4A8"/>
    <w:lvl w:ilvl="0" w:tplc="F07C8C44">
      <w:start w:val="1"/>
      <w:numFmt w:val="lowerLetter"/>
      <w:lvlText w:val="%1)"/>
      <w:lvlJc w:val="left"/>
      <w:pPr>
        <w:ind w:left="720" w:hanging="360"/>
      </w:pPr>
      <w:rPr>
        <w:b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B5D2227"/>
    <w:multiLevelType w:val="hybridMultilevel"/>
    <w:tmpl w:val="D94CBD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10402CC"/>
    <w:multiLevelType w:val="hybridMultilevel"/>
    <w:tmpl w:val="F0BCF584"/>
    <w:lvl w:ilvl="0" w:tplc="77F2061C">
      <w:start w:val="1"/>
      <w:numFmt w:val="decimal"/>
      <w:lvlText w:val="%1."/>
      <w:lvlJc w:val="left"/>
      <w:pPr>
        <w:ind w:left="1774" w:hanging="360"/>
      </w:pPr>
      <w:rPr>
        <w:rFonts w:hint="default"/>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982C54"/>
    <w:multiLevelType w:val="hybridMultilevel"/>
    <w:tmpl w:val="A210A8B2"/>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793212B"/>
    <w:multiLevelType w:val="hybridMultilevel"/>
    <w:tmpl w:val="F5FEA2C0"/>
    <w:lvl w:ilvl="0" w:tplc="38A22B18">
      <w:start w:val="1"/>
      <w:numFmt w:val="lowerLetter"/>
      <w:lvlText w:val="%1)"/>
      <w:lvlJc w:val="left"/>
      <w:pPr>
        <w:ind w:left="1440" w:hanging="360"/>
      </w:pPr>
      <w:rPr>
        <w:rFonts w:hint="default"/>
        <w:b w:val="0"/>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4"/>
  </w:num>
  <w:num w:numId="3">
    <w:abstractNumId w:val="9"/>
  </w:num>
  <w:num w:numId="4">
    <w:abstractNumId w:val="11"/>
  </w:num>
  <w:num w:numId="5">
    <w:abstractNumId w:val="23"/>
  </w:num>
  <w:num w:numId="6">
    <w:abstractNumId w:val="24"/>
  </w:num>
  <w:num w:numId="7">
    <w:abstractNumId w:val="30"/>
  </w:num>
  <w:num w:numId="8">
    <w:abstractNumId w:val="38"/>
  </w:num>
  <w:num w:numId="9">
    <w:abstractNumId w:val="34"/>
  </w:num>
  <w:num w:numId="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22"/>
  </w:num>
  <w:num w:numId="13">
    <w:abstractNumId w:val="41"/>
  </w:num>
  <w:num w:numId="14">
    <w:abstractNumId w:val="27"/>
  </w:num>
  <w:num w:numId="15">
    <w:abstractNumId w:val="14"/>
  </w:num>
  <w:num w:numId="16">
    <w:abstractNumId w:val="25"/>
  </w:num>
  <w:num w:numId="17">
    <w:abstractNumId w:val="31"/>
  </w:num>
  <w:num w:numId="18">
    <w:abstractNumId w:val="33"/>
  </w:num>
  <w:num w:numId="19">
    <w:abstractNumId w:val="17"/>
  </w:num>
  <w:num w:numId="20">
    <w:abstractNumId w:val="20"/>
  </w:num>
  <w:num w:numId="21">
    <w:abstractNumId w:val="18"/>
  </w:num>
  <w:num w:numId="22">
    <w:abstractNumId w:val="39"/>
  </w:num>
  <w:num w:numId="23">
    <w:abstractNumId w:val="19"/>
  </w:num>
  <w:num w:numId="24">
    <w:abstractNumId w:val="36"/>
  </w:num>
  <w:num w:numId="25">
    <w:abstractNumId w:val="16"/>
  </w:num>
  <w:num w:numId="26">
    <w:abstractNumId w:val="40"/>
  </w:num>
  <w:num w:numId="27">
    <w:abstractNumId w:val="21"/>
  </w:num>
  <w:num w:numId="28">
    <w:abstractNumId w:val="26"/>
  </w:num>
  <w:num w:numId="29">
    <w:abstractNumId w:val="32"/>
  </w:num>
  <w:num w:numId="30">
    <w:abstractNumId w:val="29"/>
  </w:num>
  <w:num w:numId="31">
    <w:abstractNumId w:val="15"/>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652"/>
    <w:rsid w:val="000009BC"/>
    <w:rsid w:val="000058E4"/>
    <w:rsid w:val="00005C13"/>
    <w:rsid w:val="00010AD0"/>
    <w:rsid w:val="000208DC"/>
    <w:rsid w:val="0002622C"/>
    <w:rsid w:val="00045CF3"/>
    <w:rsid w:val="0004771C"/>
    <w:rsid w:val="000516BB"/>
    <w:rsid w:val="00053C68"/>
    <w:rsid w:val="0005508A"/>
    <w:rsid w:val="00055E8F"/>
    <w:rsid w:val="00056965"/>
    <w:rsid w:val="00060291"/>
    <w:rsid w:val="0006434B"/>
    <w:rsid w:val="00066EC1"/>
    <w:rsid w:val="00071EA2"/>
    <w:rsid w:val="00073132"/>
    <w:rsid w:val="00097569"/>
    <w:rsid w:val="000A0B42"/>
    <w:rsid w:val="000A3646"/>
    <w:rsid w:val="000A7E79"/>
    <w:rsid w:val="000B7DBD"/>
    <w:rsid w:val="000C1527"/>
    <w:rsid w:val="000C2383"/>
    <w:rsid w:val="000C5DEC"/>
    <w:rsid w:val="000D6D1D"/>
    <w:rsid w:val="000D713B"/>
    <w:rsid w:val="000E05CD"/>
    <w:rsid w:val="000E3493"/>
    <w:rsid w:val="000F2877"/>
    <w:rsid w:val="000F78BC"/>
    <w:rsid w:val="000F7BD0"/>
    <w:rsid w:val="00104FE9"/>
    <w:rsid w:val="001365E3"/>
    <w:rsid w:val="0013719E"/>
    <w:rsid w:val="00142469"/>
    <w:rsid w:val="00144E02"/>
    <w:rsid w:val="001472BD"/>
    <w:rsid w:val="0015146D"/>
    <w:rsid w:val="00153668"/>
    <w:rsid w:val="001624F3"/>
    <w:rsid w:val="00162D4F"/>
    <w:rsid w:val="001650FC"/>
    <w:rsid w:val="001709EF"/>
    <w:rsid w:val="00170EA3"/>
    <w:rsid w:val="0017433C"/>
    <w:rsid w:val="0018649F"/>
    <w:rsid w:val="001A3596"/>
    <w:rsid w:val="001B110F"/>
    <w:rsid w:val="001B339D"/>
    <w:rsid w:val="001C2830"/>
    <w:rsid w:val="001C54AB"/>
    <w:rsid w:val="001C69CD"/>
    <w:rsid w:val="001E5B4F"/>
    <w:rsid w:val="002005D3"/>
    <w:rsid w:val="002007C2"/>
    <w:rsid w:val="002104D8"/>
    <w:rsid w:val="00216574"/>
    <w:rsid w:val="0021669F"/>
    <w:rsid w:val="00225ADE"/>
    <w:rsid w:val="00227B0D"/>
    <w:rsid w:val="00236A64"/>
    <w:rsid w:val="00236FF9"/>
    <w:rsid w:val="00241314"/>
    <w:rsid w:val="002433AE"/>
    <w:rsid w:val="002526D6"/>
    <w:rsid w:val="002656DF"/>
    <w:rsid w:val="00277DDB"/>
    <w:rsid w:val="00277E38"/>
    <w:rsid w:val="00290EE1"/>
    <w:rsid w:val="002B07A3"/>
    <w:rsid w:val="002B31FD"/>
    <w:rsid w:val="002C4C8F"/>
    <w:rsid w:val="002C6845"/>
    <w:rsid w:val="002D4BB1"/>
    <w:rsid w:val="002E485A"/>
    <w:rsid w:val="002F1BD5"/>
    <w:rsid w:val="003008C8"/>
    <w:rsid w:val="00303F91"/>
    <w:rsid w:val="003047AF"/>
    <w:rsid w:val="00306845"/>
    <w:rsid w:val="003167D2"/>
    <w:rsid w:val="003245A9"/>
    <w:rsid w:val="00326A27"/>
    <w:rsid w:val="00327652"/>
    <w:rsid w:val="003279B2"/>
    <w:rsid w:val="00327E32"/>
    <w:rsid w:val="00344506"/>
    <w:rsid w:val="00347F70"/>
    <w:rsid w:val="003512D6"/>
    <w:rsid w:val="00353691"/>
    <w:rsid w:val="00355CE2"/>
    <w:rsid w:val="00360641"/>
    <w:rsid w:val="003606BC"/>
    <w:rsid w:val="0036112A"/>
    <w:rsid w:val="003626ED"/>
    <w:rsid w:val="0037738F"/>
    <w:rsid w:val="00377A8C"/>
    <w:rsid w:val="003800DC"/>
    <w:rsid w:val="00380F2C"/>
    <w:rsid w:val="00381637"/>
    <w:rsid w:val="003833ED"/>
    <w:rsid w:val="00385CCB"/>
    <w:rsid w:val="00390A1C"/>
    <w:rsid w:val="003A109F"/>
    <w:rsid w:val="003B223D"/>
    <w:rsid w:val="003B34D5"/>
    <w:rsid w:val="003B70A5"/>
    <w:rsid w:val="003B749F"/>
    <w:rsid w:val="003D1B05"/>
    <w:rsid w:val="003E1987"/>
    <w:rsid w:val="003E68F3"/>
    <w:rsid w:val="003F09FC"/>
    <w:rsid w:val="004017B2"/>
    <w:rsid w:val="00402321"/>
    <w:rsid w:val="0040787A"/>
    <w:rsid w:val="00423085"/>
    <w:rsid w:val="0043273B"/>
    <w:rsid w:val="00441B7A"/>
    <w:rsid w:val="0044496D"/>
    <w:rsid w:val="00451D83"/>
    <w:rsid w:val="00461050"/>
    <w:rsid w:val="004633BC"/>
    <w:rsid w:val="00463817"/>
    <w:rsid w:val="004751B3"/>
    <w:rsid w:val="00481E01"/>
    <w:rsid w:val="00482D65"/>
    <w:rsid w:val="00492A0C"/>
    <w:rsid w:val="00493B91"/>
    <w:rsid w:val="00495353"/>
    <w:rsid w:val="004A3E84"/>
    <w:rsid w:val="004A7A2A"/>
    <w:rsid w:val="004B03DD"/>
    <w:rsid w:val="004B08DF"/>
    <w:rsid w:val="004B3069"/>
    <w:rsid w:val="004B40F1"/>
    <w:rsid w:val="004B41AE"/>
    <w:rsid w:val="004D019B"/>
    <w:rsid w:val="004D5C59"/>
    <w:rsid w:val="004E5274"/>
    <w:rsid w:val="004E5A51"/>
    <w:rsid w:val="004F44E0"/>
    <w:rsid w:val="0050166E"/>
    <w:rsid w:val="00501993"/>
    <w:rsid w:val="005030EB"/>
    <w:rsid w:val="00505A66"/>
    <w:rsid w:val="00506A1F"/>
    <w:rsid w:val="0051201B"/>
    <w:rsid w:val="00520C8D"/>
    <w:rsid w:val="00521426"/>
    <w:rsid w:val="005274DB"/>
    <w:rsid w:val="00532698"/>
    <w:rsid w:val="005340E7"/>
    <w:rsid w:val="00540772"/>
    <w:rsid w:val="00541060"/>
    <w:rsid w:val="005455FD"/>
    <w:rsid w:val="00553293"/>
    <w:rsid w:val="005547B5"/>
    <w:rsid w:val="00556CF7"/>
    <w:rsid w:val="005616F5"/>
    <w:rsid w:val="0056774B"/>
    <w:rsid w:val="00573968"/>
    <w:rsid w:val="00574616"/>
    <w:rsid w:val="0057482C"/>
    <w:rsid w:val="0058477C"/>
    <w:rsid w:val="00590EC4"/>
    <w:rsid w:val="00593C64"/>
    <w:rsid w:val="005A3948"/>
    <w:rsid w:val="005B188E"/>
    <w:rsid w:val="005B1C53"/>
    <w:rsid w:val="005B4F22"/>
    <w:rsid w:val="005B637F"/>
    <w:rsid w:val="005B6796"/>
    <w:rsid w:val="005B737B"/>
    <w:rsid w:val="005C4199"/>
    <w:rsid w:val="005C7E65"/>
    <w:rsid w:val="005C7E8C"/>
    <w:rsid w:val="005D1CBE"/>
    <w:rsid w:val="005D4805"/>
    <w:rsid w:val="005E264C"/>
    <w:rsid w:val="005E43F4"/>
    <w:rsid w:val="005F010C"/>
    <w:rsid w:val="005F291A"/>
    <w:rsid w:val="00612568"/>
    <w:rsid w:val="0061385D"/>
    <w:rsid w:val="00613A43"/>
    <w:rsid w:val="00616A9B"/>
    <w:rsid w:val="00616D44"/>
    <w:rsid w:val="006170C4"/>
    <w:rsid w:val="00621BDE"/>
    <w:rsid w:val="006264A0"/>
    <w:rsid w:val="00627F97"/>
    <w:rsid w:val="00642D68"/>
    <w:rsid w:val="00654D18"/>
    <w:rsid w:val="00656957"/>
    <w:rsid w:val="006570D0"/>
    <w:rsid w:val="00660FB7"/>
    <w:rsid w:val="006702D4"/>
    <w:rsid w:val="0067577C"/>
    <w:rsid w:val="00685A30"/>
    <w:rsid w:val="006928B3"/>
    <w:rsid w:val="006935DD"/>
    <w:rsid w:val="006A2409"/>
    <w:rsid w:val="006A3223"/>
    <w:rsid w:val="006B0193"/>
    <w:rsid w:val="006B213B"/>
    <w:rsid w:val="006B4189"/>
    <w:rsid w:val="006D0C81"/>
    <w:rsid w:val="006D2917"/>
    <w:rsid w:val="006D3F96"/>
    <w:rsid w:val="006D54C9"/>
    <w:rsid w:val="006D7320"/>
    <w:rsid w:val="006D739A"/>
    <w:rsid w:val="006E5512"/>
    <w:rsid w:val="006E7197"/>
    <w:rsid w:val="006F5EE0"/>
    <w:rsid w:val="006F61AC"/>
    <w:rsid w:val="0070306E"/>
    <w:rsid w:val="00703B2C"/>
    <w:rsid w:val="00706245"/>
    <w:rsid w:val="0071466A"/>
    <w:rsid w:val="00716D09"/>
    <w:rsid w:val="007223BC"/>
    <w:rsid w:val="007265E4"/>
    <w:rsid w:val="0075402D"/>
    <w:rsid w:val="00756333"/>
    <w:rsid w:val="0076042A"/>
    <w:rsid w:val="00761803"/>
    <w:rsid w:val="00761CB4"/>
    <w:rsid w:val="007718EA"/>
    <w:rsid w:val="0078254F"/>
    <w:rsid w:val="0079305F"/>
    <w:rsid w:val="007B2A00"/>
    <w:rsid w:val="007B5FAA"/>
    <w:rsid w:val="007B7314"/>
    <w:rsid w:val="007C023E"/>
    <w:rsid w:val="007C2D8B"/>
    <w:rsid w:val="007C5B7B"/>
    <w:rsid w:val="007D18DF"/>
    <w:rsid w:val="007D393A"/>
    <w:rsid w:val="007E0E02"/>
    <w:rsid w:val="007E147A"/>
    <w:rsid w:val="007E7AD8"/>
    <w:rsid w:val="007F72BC"/>
    <w:rsid w:val="007F7A46"/>
    <w:rsid w:val="00802061"/>
    <w:rsid w:val="00803CE2"/>
    <w:rsid w:val="0080662C"/>
    <w:rsid w:val="008137AC"/>
    <w:rsid w:val="00824C9E"/>
    <w:rsid w:val="00827545"/>
    <w:rsid w:val="00832C69"/>
    <w:rsid w:val="008416FD"/>
    <w:rsid w:val="00841D39"/>
    <w:rsid w:val="00845883"/>
    <w:rsid w:val="00850BF9"/>
    <w:rsid w:val="008538CC"/>
    <w:rsid w:val="008657E6"/>
    <w:rsid w:val="0086588B"/>
    <w:rsid w:val="00874707"/>
    <w:rsid w:val="00875C36"/>
    <w:rsid w:val="00882137"/>
    <w:rsid w:val="00883BED"/>
    <w:rsid w:val="008854FB"/>
    <w:rsid w:val="00885D52"/>
    <w:rsid w:val="00886E6D"/>
    <w:rsid w:val="0088724B"/>
    <w:rsid w:val="008A1A4F"/>
    <w:rsid w:val="008A5E28"/>
    <w:rsid w:val="008A683B"/>
    <w:rsid w:val="008A7039"/>
    <w:rsid w:val="008B19F9"/>
    <w:rsid w:val="008B52EE"/>
    <w:rsid w:val="008C5141"/>
    <w:rsid w:val="008D53E2"/>
    <w:rsid w:val="008E03D2"/>
    <w:rsid w:val="008E62CB"/>
    <w:rsid w:val="008E6E40"/>
    <w:rsid w:val="008F5BA7"/>
    <w:rsid w:val="009056F4"/>
    <w:rsid w:val="0092072B"/>
    <w:rsid w:val="00923F9E"/>
    <w:rsid w:val="0093254A"/>
    <w:rsid w:val="009352CB"/>
    <w:rsid w:val="00942E79"/>
    <w:rsid w:val="00951595"/>
    <w:rsid w:val="009568A4"/>
    <w:rsid w:val="00957CA3"/>
    <w:rsid w:val="00961EEA"/>
    <w:rsid w:val="00976E18"/>
    <w:rsid w:val="00982985"/>
    <w:rsid w:val="009833C1"/>
    <w:rsid w:val="009868AC"/>
    <w:rsid w:val="009A087A"/>
    <w:rsid w:val="009A0A33"/>
    <w:rsid w:val="009A26D6"/>
    <w:rsid w:val="009A4D73"/>
    <w:rsid w:val="009B0463"/>
    <w:rsid w:val="009B2B9D"/>
    <w:rsid w:val="009B71FD"/>
    <w:rsid w:val="009C5981"/>
    <w:rsid w:val="009C782F"/>
    <w:rsid w:val="009D4B70"/>
    <w:rsid w:val="009D65B5"/>
    <w:rsid w:val="009E2BD9"/>
    <w:rsid w:val="009F17A2"/>
    <w:rsid w:val="009F2979"/>
    <w:rsid w:val="009F4E7C"/>
    <w:rsid w:val="009F5177"/>
    <w:rsid w:val="009F78AE"/>
    <w:rsid w:val="00A022D5"/>
    <w:rsid w:val="00A16BBA"/>
    <w:rsid w:val="00A16ED3"/>
    <w:rsid w:val="00A178AF"/>
    <w:rsid w:val="00A229BD"/>
    <w:rsid w:val="00A26960"/>
    <w:rsid w:val="00A30DDF"/>
    <w:rsid w:val="00A47265"/>
    <w:rsid w:val="00A521C7"/>
    <w:rsid w:val="00A63BB4"/>
    <w:rsid w:val="00A66EAA"/>
    <w:rsid w:val="00A67D1A"/>
    <w:rsid w:val="00A74DC6"/>
    <w:rsid w:val="00A77C38"/>
    <w:rsid w:val="00A80260"/>
    <w:rsid w:val="00A80AC2"/>
    <w:rsid w:val="00A8391E"/>
    <w:rsid w:val="00A85994"/>
    <w:rsid w:val="00A86415"/>
    <w:rsid w:val="00A87B14"/>
    <w:rsid w:val="00A91731"/>
    <w:rsid w:val="00AA11B4"/>
    <w:rsid w:val="00AA1461"/>
    <w:rsid w:val="00AA2969"/>
    <w:rsid w:val="00AA325D"/>
    <w:rsid w:val="00AA5497"/>
    <w:rsid w:val="00AB207B"/>
    <w:rsid w:val="00AB4029"/>
    <w:rsid w:val="00AC0502"/>
    <w:rsid w:val="00AC0F13"/>
    <w:rsid w:val="00AC284B"/>
    <w:rsid w:val="00AC62C2"/>
    <w:rsid w:val="00AC642D"/>
    <w:rsid w:val="00AD6D03"/>
    <w:rsid w:val="00AE69AE"/>
    <w:rsid w:val="00AE7C8B"/>
    <w:rsid w:val="00AF0908"/>
    <w:rsid w:val="00AF0D70"/>
    <w:rsid w:val="00AF0DA8"/>
    <w:rsid w:val="00AF0F86"/>
    <w:rsid w:val="00AF1F8B"/>
    <w:rsid w:val="00AF27A4"/>
    <w:rsid w:val="00AF3777"/>
    <w:rsid w:val="00AF7113"/>
    <w:rsid w:val="00B0290F"/>
    <w:rsid w:val="00B12A08"/>
    <w:rsid w:val="00B174C2"/>
    <w:rsid w:val="00B2308E"/>
    <w:rsid w:val="00B2498C"/>
    <w:rsid w:val="00B25097"/>
    <w:rsid w:val="00B25F1C"/>
    <w:rsid w:val="00B26F7A"/>
    <w:rsid w:val="00B30A55"/>
    <w:rsid w:val="00B3143D"/>
    <w:rsid w:val="00B34C48"/>
    <w:rsid w:val="00B34DA9"/>
    <w:rsid w:val="00B414E9"/>
    <w:rsid w:val="00B5034A"/>
    <w:rsid w:val="00B530B3"/>
    <w:rsid w:val="00B67877"/>
    <w:rsid w:val="00B7050D"/>
    <w:rsid w:val="00B71CAA"/>
    <w:rsid w:val="00B84C57"/>
    <w:rsid w:val="00B85145"/>
    <w:rsid w:val="00B8643C"/>
    <w:rsid w:val="00B936AF"/>
    <w:rsid w:val="00BA24F5"/>
    <w:rsid w:val="00BA58B4"/>
    <w:rsid w:val="00BB3943"/>
    <w:rsid w:val="00BC6A83"/>
    <w:rsid w:val="00BD2967"/>
    <w:rsid w:val="00BE44F1"/>
    <w:rsid w:val="00BF185C"/>
    <w:rsid w:val="00BF1EA4"/>
    <w:rsid w:val="00BF4ECA"/>
    <w:rsid w:val="00C134A8"/>
    <w:rsid w:val="00C14C64"/>
    <w:rsid w:val="00C2068E"/>
    <w:rsid w:val="00C229AE"/>
    <w:rsid w:val="00C26538"/>
    <w:rsid w:val="00C26BE0"/>
    <w:rsid w:val="00C345A1"/>
    <w:rsid w:val="00C360FA"/>
    <w:rsid w:val="00C559AB"/>
    <w:rsid w:val="00C56441"/>
    <w:rsid w:val="00C57997"/>
    <w:rsid w:val="00C62017"/>
    <w:rsid w:val="00C63E9E"/>
    <w:rsid w:val="00C65E45"/>
    <w:rsid w:val="00C71655"/>
    <w:rsid w:val="00C77492"/>
    <w:rsid w:val="00C907EA"/>
    <w:rsid w:val="00CA080E"/>
    <w:rsid w:val="00CA0F43"/>
    <w:rsid w:val="00CA7D54"/>
    <w:rsid w:val="00CB1675"/>
    <w:rsid w:val="00CB17A3"/>
    <w:rsid w:val="00CB4BD1"/>
    <w:rsid w:val="00CB754A"/>
    <w:rsid w:val="00CB78C7"/>
    <w:rsid w:val="00CB7937"/>
    <w:rsid w:val="00CC60DB"/>
    <w:rsid w:val="00CD5FAD"/>
    <w:rsid w:val="00CF2730"/>
    <w:rsid w:val="00CF39CA"/>
    <w:rsid w:val="00CF43B9"/>
    <w:rsid w:val="00CF4646"/>
    <w:rsid w:val="00D01137"/>
    <w:rsid w:val="00D0144F"/>
    <w:rsid w:val="00D01D97"/>
    <w:rsid w:val="00D03501"/>
    <w:rsid w:val="00D1438E"/>
    <w:rsid w:val="00D150C1"/>
    <w:rsid w:val="00D24433"/>
    <w:rsid w:val="00D43C05"/>
    <w:rsid w:val="00D633DA"/>
    <w:rsid w:val="00D66AE8"/>
    <w:rsid w:val="00D86DEA"/>
    <w:rsid w:val="00D92843"/>
    <w:rsid w:val="00DA66E9"/>
    <w:rsid w:val="00DC11BC"/>
    <w:rsid w:val="00DC26FA"/>
    <w:rsid w:val="00DC4DC7"/>
    <w:rsid w:val="00DD0EDF"/>
    <w:rsid w:val="00DD16ED"/>
    <w:rsid w:val="00DD24B1"/>
    <w:rsid w:val="00DD4570"/>
    <w:rsid w:val="00DD5497"/>
    <w:rsid w:val="00DE7610"/>
    <w:rsid w:val="00DF07C3"/>
    <w:rsid w:val="00DF3363"/>
    <w:rsid w:val="00DF3858"/>
    <w:rsid w:val="00DF4E8F"/>
    <w:rsid w:val="00DF58AB"/>
    <w:rsid w:val="00E12FD1"/>
    <w:rsid w:val="00E13F10"/>
    <w:rsid w:val="00E15D52"/>
    <w:rsid w:val="00E22680"/>
    <w:rsid w:val="00E2358E"/>
    <w:rsid w:val="00E239C3"/>
    <w:rsid w:val="00E32A03"/>
    <w:rsid w:val="00E37AF8"/>
    <w:rsid w:val="00E4468C"/>
    <w:rsid w:val="00E45492"/>
    <w:rsid w:val="00E51929"/>
    <w:rsid w:val="00E5471B"/>
    <w:rsid w:val="00E56A8D"/>
    <w:rsid w:val="00E66764"/>
    <w:rsid w:val="00E676DF"/>
    <w:rsid w:val="00E77A7E"/>
    <w:rsid w:val="00E850ED"/>
    <w:rsid w:val="00E953E6"/>
    <w:rsid w:val="00E96F9D"/>
    <w:rsid w:val="00EA1526"/>
    <w:rsid w:val="00EA4350"/>
    <w:rsid w:val="00EB3E89"/>
    <w:rsid w:val="00EC019D"/>
    <w:rsid w:val="00EC1093"/>
    <w:rsid w:val="00EC14F4"/>
    <w:rsid w:val="00EC1537"/>
    <w:rsid w:val="00EC340D"/>
    <w:rsid w:val="00EC4CB5"/>
    <w:rsid w:val="00EC7DFC"/>
    <w:rsid w:val="00ED225C"/>
    <w:rsid w:val="00ED47F6"/>
    <w:rsid w:val="00ED74AB"/>
    <w:rsid w:val="00EE3BB7"/>
    <w:rsid w:val="00EF5417"/>
    <w:rsid w:val="00F03CCE"/>
    <w:rsid w:val="00F14EAD"/>
    <w:rsid w:val="00F22003"/>
    <w:rsid w:val="00F23FCC"/>
    <w:rsid w:val="00F27229"/>
    <w:rsid w:val="00F304F1"/>
    <w:rsid w:val="00F342DE"/>
    <w:rsid w:val="00F34E5D"/>
    <w:rsid w:val="00F37B74"/>
    <w:rsid w:val="00F45248"/>
    <w:rsid w:val="00F46328"/>
    <w:rsid w:val="00F55347"/>
    <w:rsid w:val="00F71554"/>
    <w:rsid w:val="00F73431"/>
    <w:rsid w:val="00F83A88"/>
    <w:rsid w:val="00F84102"/>
    <w:rsid w:val="00F86E30"/>
    <w:rsid w:val="00F91E32"/>
    <w:rsid w:val="00F92F7B"/>
    <w:rsid w:val="00F95CCC"/>
    <w:rsid w:val="00FB2378"/>
    <w:rsid w:val="00FB47A3"/>
    <w:rsid w:val="00FB74C9"/>
    <w:rsid w:val="00FC1961"/>
    <w:rsid w:val="00FC5CCB"/>
    <w:rsid w:val="00FD2991"/>
    <w:rsid w:val="00FE1AA1"/>
    <w:rsid w:val="00FE4B1C"/>
    <w:rsid w:val="00FE722E"/>
    <w:rsid w:val="00FF22C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B90F35C"/>
  <w15:docId w15:val="{4F5CBF2B-053F-4491-B9EA-2E9682EE2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27652"/>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uiPriority w:val="9"/>
    <w:qFormat/>
    <w:rsid w:val="006F61A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327652"/>
    <w:pPr>
      <w:keepNext/>
      <w:jc w:val="both"/>
      <w:outlineLvl w:val="1"/>
    </w:pPr>
    <w:rPr>
      <w:rFonts w:ascii="Arial" w:hAnsi="Arial" w:cs="Arial"/>
      <w:b/>
    </w:rPr>
  </w:style>
  <w:style w:type="paragraph" w:styleId="Nadpis3">
    <w:name w:val="heading 3"/>
    <w:basedOn w:val="Normln"/>
    <w:next w:val="Normln"/>
    <w:link w:val="Nadpis3Char"/>
    <w:qFormat/>
    <w:rsid w:val="00327652"/>
    <w:pPr>
      <w:keepNext/>
      <w:jc w:val="both"/>
      <w:outlineLvl w:val="2"/>
    </w:pPr>
    <w:rPr>
      <w:rFonts w:ascii="Arial" w:hAnsi="Arial" w:cs="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27652"/>
    <w:rPr>
      <w:rFonts w:ascii="Arial" w:eastAsia="Times New Roman" w:hAnsi="Arial" w:cs="Arial"/>
      <w:b/>
      <w:sz w:val="20"/>
      <w:szCs w:val="20"/>
      <w:lang w:eastAsia="ar-SA"/>
    </w:rPr>
  </w:style>
  <w:style w:type="character" w:customStyle="1" w:styleId="Nadpis3Char">
    <w:name w:val="Nadpis 3 Char"/>
    <w:basedOn w:val="Standardnpsmoodstavce"/>
    <w:link w:val="Nadpis3"/>
    <w:rsid w:val="00327652"/>
    <w:rPr>
      <w:rFonts w:ascii="Arial" w:eastAsia="Times New Roman" w:hAnsi="Arial" w:cs="Arial"/>
      <w:b/>
      <w:szCs w:val="20"/>
      <w:lang w:eastAsia="ar-SA"/>
    </w:rPr>
  </w:style>
  <w:style w:type="paragraph" w:customStyle="1" w:styleId="Normln0">
    <w:name w:val="Norm‡ln’"/>
    <w:rsid w:val="00327652"/>
    <w:pPr>
      <w:suppressAutoHyphens/>
      <w:spacing w:after="0" w:line="240" w:lineRule="auto"/>
    </w:pPr>
    <w:rPr>
      <w:rFonts w:ascii="Times New Roman" w:eastAsia="Times New Roman" w:hAnsi="Times New Roman" w:cs="Times New Roman"/>
      <w:sz w:val="20"/>
      <w:szCs w:val="20"/>
      <w:lang w:eastAsia="ar-SA"/>
    </w:rPr>
  </w:style>
  <w:style w:type="paragraph" w:styleId="Zpat">
    <w:name w:val="footer"/>
    <w:basedOn w:val="Normln"/>
    <w:link w:val="ZpatChar"/>
    <w:rsid w:val="00327652"/>
    <w:pPr>
      <w:tabs>
        <w:tab w:val="center" w:pos="4536"/>
        <w:tab w:val="right" w:pos="9072"/>
      </w:tabs>
    </w:pPr>
  </w:style>
  <w:style w:type="character" w:customStyle="1" w:styleId="ZpatChar">
    <w:name w:val="Zápatí Char"/>
    <w:basedOn w:val="Standardnpsmoodstavce"/>
    <w:link w:val="Zpat"/>
    <w:rsid w:val="00327652"/>
    <w:rPr>
      <w:rFonts w:ascii="Times New Roman" w:eastAsia="Times New Roman" w:hAnsi="Times New Roman" w:cs="Times New Roman"/>
      <w:sz w:val="20"/>
      <w:szCs w:val="20"/>
      <w:lang w:eastAsia="ar-SA"/>
    </w:rPr>
  </w:style>
  <w:style w:type="paragraph" w:customStyle="1" w:styleId="Odkraje">
    <w:name w:val="Od kraje"/>
    <w:basedOn w:val="Zkladntext"/>
    <w:rsid w:val="00327652"/>
    <w:pPr>
      <w:overflowPunct w:val="0"/>
      <w:autoSpaceDE w:val="0"/>
      <w:spacing w:before="120" w:after="0"/>
      <w:ind w:left="453"/>
      <w:jc w:val="both"/>
      <w:textAlignment w:val="baseline"/>
    </w:pPr>
    <w:rPr>
      <w:color w:val="000000"/>
      <w:sz w:val="24"/>
    </w:rPr>
  </w:style>
  <w:style w:type="paragraph" w:styleId="Normlnweb">
    <w:name w:val="Normal (Web)"/>
    <w:basedOn w:val="Normln"/>
    <w:rsid w:val="00327652"/>
    <w:pPr>
      <w:suppressAutoHyphens w:val="0"/>
      <w:spacing w:before="100" w:after="119"/>
    </w:pPr>
    <w:rPr>
      <w:sz w:val="24"/>
      <w:szCs w:val="24"/>
    </w:rPr>
  </w:style>
  <w:style w:type="paragraph" w:styleId="Zkladntext">
    <w:name w:val="Body Text"/>
    <w:basedOn w:val="Normln"/>
    <w:link w:val="ZkladntextChar"/>
    <w:uiPriority w:val="99"/>
    <w:unhideWhenUsed/>
    <w:rsid w:val="00327652"/>
    <w:pPr>
      <w:spacing w:after="120"/>
    </w:pPr>
  </w:style>
  <w:style w:type="character" w:customStyle="1" w:styleId="ZkladntextChar">
    <w:name w:val="Základní text Char"/>
    <w:basedOn w:val="Standardnpsmoodstavce"/>
    <w:link w:val="Zkladntext"/>
    <w:uiPriority w:val="99"/>
    <w:rsid w:val="00327652"/>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327652"/>
    <w:pPr>
      <w:ind w:left="720"/>
      <w:contextualSpacing/>
    </w:pPr>
  </w:style>
  <w:style w:type="paragraph" w:styleId="Zhlav">
    <w:name w:val="header"/>
    <w:basedOn w:val="Normln"/>
    <w:link w:val="ZhlavChar"/>
    <w:uiPriority w:val="99"/>
    <w:unhideWhenUsed/>
    <w:rsid w:val="00B2498C"/>
    <w:pPr>
      <w:tabs>
        <w:tab w:val="center" w:pos="4536"/>
        <w:tab w:val="right" w:pos="9072"/>
      </w:tabs>
    </w:pPr>
  </w:style>
  <w:style w:type="character" w:customStyle="1" w:styleId="ZhlavChar">
    <w:name w:val="Záhlaví Char"/>
    <w:basedOn w:val="Standardnpsmoodstavce"/>
    <w:link w:val="Zhlav"/>
    <w:uiPriority w:val="99"/>
    <w:rsid w:val="00B2498C"/>
    <w:rPr>
      <w:rFonts w:ascii="Times New Roman" w:eastAsia="Times New Roman" w:hAnsi="Times New Roman" w:cs="Times New Roman"/>
      <w:sz w:val="20"/>
      <w:szCs w:val="20"/>
      <w:lang w:eastAsia="ar-SA"/>
    </w:rPr>
  </w:style>
  <w:style w:type="character" w:styleId="Odkaznakoment">
    <w:name w:val="annotation reference"/>
    <w:basedOn w:val="Standardnpsmoodstavce"/>
    <w:uiPriority w:val="99"/>
    <w:semiHidden/>
    <w:unhideWhenUsed/>
    <w:rsid w:val="00AA5497"/>
    <w:rPr>
      <w:sz w:val="16"/>
      <w:szCs w:val="16"/>
    </w:rPr>
  </w:style>
  <w:style w:type="paragraph" w:styleId="Textkomente">
    <w:name w:val="annotation text"/>
    <w:basedOn w:val="Normln"/>
    <w:link w:val="TextkomenteChar"/>
    <w:uiPriority w:val="99"/>
    <w:unhideWhenUsed/>
    <w:rsid w:val="00AA5497"/>
  </w:style>
  <w:style w:type="character" w:customStyle="1" w:styleId="TextkomenteChar">
    <w:name w:val="Text komentáře Char"/>
    <w:basedOn w:val="Standardnpsmoodstavce"/>
    <w:link w:val="Textkomente"/>
    <w:uiPriority w:val="99"/>
    <w:rsid w:val="00AA5497"/>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AA5497"/>
    <w:rPr>
      <w:b/>
      <w:bCs/>
    </w:rPr>
  </w:style>
  <w:style w:type="character" w:customStyle="1" w:styleId="PedmtkomenteChar">
    <w:name w:val="Předmět komentáře Char"/>
    <w:basedOn w:val="TextkomenteChar"/>
    <w:link w:val="Pedmtkomente"/>
    <w:uiPriority w:val="99"/>
    <w:semiHidden/>
    <w:rsid w:val="00AA5497"/>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A5497"/>
    <w:rPr>
      <w:rFonts w:ascii="Tahoma" w:hAnsi="Tahoma" w:cs="Tahoma"/>
      <w:sz w:val="16"/>
      <w:szCs w:val="16"/>
    </w:rPr>
  </w:style>
  <w:style w:type="character" w:customStyle="1" w:styleId="TextbublinyChar">
    <w:name w:val="Text bubliny Char"/>
    <w:basedOn w:val="Standardnpsmoodstavce"/>
    <w:link w:val="Textbubliny"/>
    <w:uiPriority w:val="99"/>
    <w:semiHidden/>
    <w:rsid w:val="00AA5497"/>
    <w:rPr>
      <w:rFonts w:ascii="Tahoma" w:eastAsia="Times New Roman" w:hAnsi="Tahoma" w:cs="Tahoma"/>
      <w:sz w:val="16"/>
      <w:szCs w:val="16"/>
      <w:lang w:eastAsia="ar-SA"/>
    </w:rPr>
  </w:style>
  <w:style w:type="paragraph" w:styleId="Revize">
    <w:name w:val="Revision"/>
    <w:hidden/>
    <w:uiPriority w:val="99"/>
    <w:semiHidden/>
    <w:rsid w:val="00802061"/>
    <w:pPr>
      <w:spacing w:after="0" w:line="240" w:lineRule="auto"/>
    </w:pPr>
    <w:rPr>
      <w:rFonts w:ascii="Times New Roman" w:eastAsia="Times New Roman" w:hAnsi="Times New Roman" w:cs="Times New Roman"/>
      <w:sz w:val="20"/>
      <w:szCs w:val="20"/>
      <w:lang w:eastAsia="ar-SA"/>
    </w:rPr>
  </w:style>
  <w:style w:type="paragraph" w:customStyle="1" w:styleId="CharCharCharCharCharChar1CharCharCharCharCharCharCharCharCharChar">
    <w:name w:val="Char Char Char Char Char Char1 Char Char Char Char Char Char Char Char Char Char"/>
    <w:basedOn w:val="Normln"/>
    <w:semiHidden/>
    <w:rsid w:val="00B26F7A"/>
    <w:pPr>
      <w:suppressAutoHyphens w:val="0"/>
      <w:spacing w:after="160" w:line="240" w:lineRule="exact"/>
    </w:pPr>
    <w:rPr>
      <w:rFonts w:ascii="Arial" w:hAnsi="Arial"/>
      <w:sz w:val="22"/>
      <w:szCs w:val="22"/>
      <w:lang w:val="en-US" w:eastAsia="en-US"/>
    </w:rPr>
  </w:style>
  <w:style w:type="character" w:customStyle="1" w:styleId="Nadpis1Char">
    <w:name w:val="Nadpis 1 Char"/>
    <w:basedOn w:val="Standardnpsmoodstavce"/>
    <w:link w:val="Nadpis1"/>
    <w:uiPriority w:val="9"/>
    <w:rsid w:val="006F61AC"/>
    <w:rPr>
      <w:rFonts w:asciiTheme="majorHAnsi" w:eastAsiaTheme="majorEastAsia" w:hAnsiTheme="majorHAnsi" w:cstheme="majorBidi"/>
      <w:color w:val="2E74B5" w:themeColor="accent1" w:themeShade="BF"/>
      <w:sz w:val="32"/>
      <w:szCs w:val="32"/>
      <w:lang w:eastAsia="ar-SA"/>
    </w:rPr>
  </w:style>
  <w:style w:type="table" w:styleId="Mkatabulky">
    <w:name w:val="Table Grid"/>
    <w:basedOn w:val="Normlntabulka"/>
    <w:uiPriority w:val="39"/>
    <w:rsid w:val="00CA7D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39777">
      <w:bodyDiv w:val="1"/>
      <w:marLeft w:val="0"/>
      <w:marRight w:val="0"/>
      <w:marTop w:val="0"/>
      <w:marBottom w:val="0"/>
      <w:divBdr>
        <w:top w:val="none" w:sz="0" w:space="0" w:color="auto"/>
        <w:left w:val="none" w:sz="0" w:space="0" w:color="auto"/>
        <w:bottom w:val="none" w:sz="0" w:space="0" w:color="auto"/>
        <w:right w:val="none" w:sz="0" w:space="0" w:color="auto"/>
      </w:divBdr>
    </w:div>
    <w:div w:id="254368756">
      <w:bodyDiv w:val="1"/>
      <w:marLeft w:val="0"/>
      <w:marRight w:val="0"/>
      <w:marTop w:val="0"/>
      <w:marBottom w:val="0"/>
      <w:divBdr>
        <w:top w:val="none" w:sz="0" w:space="0" w:color="auto"/>
        <w:left w:val="none" w:sz="0" w:space="0" w:color="auto"/>
        <w:bottom w:val="none" w:sz="0" w:space="0" w:color="auto"/>
        <w:right w:val="none" w:sz="0" w:space="0" w:color="auto"/>
      </w:divBdr>
    </w:div>
    <w:div w:id="334655060">
      <w:bodyDiv w:val="1"/>
      <w:marLeft w:val="0"/>
      <w:marRight w:val="0"/>
      <w:marTop w:val="0"/>
      <w:marBottom w:val="0"/>
      <w:divBdr>
        <w:top w:val="none" w:sz="0" w:space="0" w:color="auto"/>
        <w:left w:val="none" w:sz="0" w:space="0" w:color="auto"/>
        <w:bottom w:val="none" w:sz="0" w:space="0" w:color="auto"/>
        <w:right w:val="none" w:sz="0" w:space="0" w:color="auto"/>
      </w:divBdr>
    </w:div>
    <w:div w:id="455224966">
      <w:bodyDiv w:val="1"/>
      <w:marLeft w:val="0"/>
      <w:marRight w:val="0"/>
      <w:marTop w:val="0"/>
      <w:marBottom w:val="0"/>
      <w:divBdr>
        <w:top w:val="none" w:sz="0" w:space="0" w:color="auto"/>
        <w:left w:val="none" w:sz="0" w:space="0" w:color="auto"/>
        <w:bottom w:val="none" w:sz="0" w:space="0" w:color="auto"/>
        <w:right w:val="none" w:sz="0" w:space="0" w:color="auto"/>
      </w:divBdr>
    </w:div>
    <w:div w:id="544802718">
      <w:bodyDiv w:val="1"/>
      <w:marLeft w:val="0"/>
      <w:marRight w:val="0"/>
      <w:marTop w:val="0"/>
      <w:marBottom w:val="0"/>
      <w:divBdr>
        <w:top w:val="none" w:sz="0" w:space="0" w:color="auto"/>
        <w:left w:val="none" w:sz="0" w:space="0" w:color="auto"/>
        <w:bottom w:val="none" w:sz="0" w:space="0" w:color="auto"/>
        <w:right w:val="none" w:sz="0" w:space="0" w:color="auto"/>
      </w:divBdr>
    </w:div>
    <w:div w:id="907181295">
      <w:bodyDiv w:val="1"/>
      <w:marLeft w:val="0"/>
      <w:marRight w:val="0"/>
      <w:marTop w:val="0"/>
      <w:marBottom w:val="0"/>
      <w:divBdr>
        <w:top w:val="none" w:sz="0" w:space="0" w:color="auto"/>
        <w:left w:val="none" w:sz="0" w:space="0" w:color="auto"/>
        <w:bottom w:val="none" w:sz="0" w:space="0" w:color="auto"/>
        <w:right w:val="none" w:sz="0" w:space="0" w:color="auto"/>
      </w:divBdr>
    </w:div>
    <w:div w:id="1006052081">
      <w:bodyDiv w:val="1"/>
      <w:marLeft w:val="0"/>
      <w:marRight w:val="0"/>
      <w:marTop w:val="0"/>
      <w:marBottom w:val="0"/>
      <w:divBdr>
        <w:top w:val="none" w:sz="0" w:space="0" w:color="auto"/>
        <w:left w:val="none" w:sz="0" w:space="0" w:color="auto"/>
        <w:bottom w:val="none" w:sz="0" w:space="0" w:color="auto"/>
        <w:right w:val="none" w:sz="0" w:space="0" w:color="auto"/>
      </w:divBdr>
    </w:div>
    <w:div w:id="1021777967">
      <w:bodyDiv w:val="1"/>
      <w:marLeft w:val="0"/>
      <w:marRight w:val="0"/>
      <w:marTop w:val="0"/>
      <w:marBottom w:val="0"/>
      <w:divBdr>
        <w:top w:val="none" w:sz="0" w:space="0" w:color="auto"/>
        <w:left w:val="none" w:sz="0" w:space="0" w:color="auto"/>
        <w:bottom w:val="none" w:sz="0" w:space="0" w:color="auto"/>
        <w:right w:val="none" w:sz="0" w:space="0" w:color="auto"/>
      </w:divBdr>
    </w:div>
    <w:div w:id="1123305164">
      <w:bodyDiv w:val="1"/>
      <w:marLeft w:val="0"/>
      <w:marRight w:val="0"/>
      <w:marTop w:val="0"/>
      <w:marBottom w:val="0"/>
      <w:divBdr>
        <w:top w:val="none" w:sz="0" w:space="0" w:color="auto"/>
        <w:left w:val="none" w:sz="0" w:space="0" w:color="auto"/>
        <w:bottom w:val="none" w:sz="0" w:space="0" w:color="auto"/>
        <w:right w:val="none" w:sz="0" w:space="0" w:color="auto"/>
      </w:divBdr>
    </w:div>
    <w:div w:id="1124546215">
      <w:bodyDiv w:val="1"/>
      <w:marLeft w:val="0"/>
      <w:marRight w:val="0"/>
      <w:marTop w:val="0"/>
      <w:marBottom w:val="0"/>
      <w:divBdr>
        <w:top w:val="none" w:sz="0" w:space="0" w:color="auto"/>
        <w:left w:val="none" w:sz="0" w:space="0" w:color="auto"/>
        <w:bottom w:val="none" w:sz="0" w:space="0" w:color="auto"/>
        <w:right w:val="none" w:sz="0" w:space="0" w:color="auto"/>
      </w:divBdr>
    </w:div>
    <w:div w:id="1135565640">
      <w:bodyDiv w:val="1"/>
      <w:marLeft w:val="0"/>
      <w:marRight w:val="0"/>
      <w:marTop w:val="0"/>
      <w:marBottom w:val="0"/>
      <w:divBdr>
        <w:top w:val="none" w:sz="0" w:space="0" w:color="auto"/>
        <w:left w:val="none" w:sz="0" w:space="0" w:color="auto"/>
        <w:bottom w:val="none" w:sz="0" w:space="0" w:color="auto"/>
        <w:right w:val="none" w:sz="0" w:space="0" w:color="auto"/>
      </w:divBdr>
    </w:div>
    <w:div w:id="1140733948">
      <w:bodyDiv w:val="1"/>
      <w:marLeft w:val="0"/>
      <w:marRight w:val="0"/>
      <w:marTop w:val="0"/>
      <w:marBottom w:val="0"/>
      <w:divBdr>
        <w:top w:val="none" w:sz="0" w:space="0" w:color="auto"/>
        <w:left w:val="none" w:sz="0" w:space="0" w:color="auto"/>
        <w:bottom w:val="none" w:sz="0" w:space="0" w:color="auto"/>
        <w:right w:val="none" w:sz="0" w:space="0" w:color="auto"/>
      </w:divBdr>
    </w:div>
    <w:div w:id="1197885533">
      <w:bodyDiv w:val="1"/>
      <w:marLeft w:val="0"/>
      <w:marRight w:val="0"/>
      <w:marTop w:val="0"/>
      <w:marBottom w:val="0"/>
      <w:divBdr>
        <w:top w:val="none" w:sz="0" w:space="0" w:color="auto"/>
        <w:left w:val="none" w:sz="0" w:space="0" w:color="auto"/>
        <w:bottom w:val="none" w:sz="0" w:space="0" w:color="auto"/>
        <w:right w:val="none" w:sz="0" w:space="0" w:color="auto"/>
      </w:divBdr>
    </w:div>
    <w:div w:id="1345211940">
      <w:bodyDiv w:val="1"/>
      <w:marLeft w:val="0"/>
      <w:marRight w:val="0"/>
      <w:marTop w:val="0"/>
      <w:marBottom w:val="0"/>
      <w:divBdr>
        <w:top w:val="none" w:sz="0" w:space="0" w:color="auto"/>
        <w:left w:val="none" w:sz="0" w:space="0" w:color="auto"/>
        <w:bottom w:val="none" w:sz="0" w:space="0" w:color="auto"/>
        <w:right w:val="none" w:sz="0" w:space="0" w:color="auto"/>
      </w:divBdr>
    </w:div>
    <w:div w:id="1405494399">
      <w:bodyDiv w:val="1"/>
      <w:marLeft w:val="0"/>
      <w:marRight w:val="0"/>
      <w:marTop w:val="0"/>
      <w:marBottom w:val="0"/>
      <w:divBdr>
        <w:top w:val="none" w:sz="0" w:space="0" w:color="auto"/>
        <w:left w:val="none" w:sz="0" w:space="0" w:color="auto"/>
        <w:bottom w:val="none" w:sz="0" w:space="0" w:color="auto"/>
        <w:right w:val="none" w:sz="0" w:space="0" w:color="auto"/>
      </w:divBdr>
    </w:div>
    <w:div w:id="1436947533">
      <w:bodyDiv w:val="1"/>
      <w:marLeft w:val="0"/>
      <w:marRight w:val="0"/>
      <w:marTop w:val="0"/>
      <w:marBottom w:val="0"/>
      <w:divBdr>
        <w:top w:val="none" w:sz="0" w:space="0" w:color="auto"/>
        <w:left w:val="none" w:sz="0" w:space="0" w:color="auto"/>
        <w:bottom w:val="none" w:sz="0" w:space="0" w:color="auto"/>
        <w:right w:val="none" w:sz="0" w:space="0" w:color="auto"/>
      </w:divBdr>
    </w:div>
    <w:div w:id="1569724023">
      <w:bodyDiv w:val="1"/>
      <w:marLeft w:val="0"/>
      <w:marRight w:val="0"/>
      <w:marTop w:val="0"/>
      <w:marBottom w:val="0"/>
      <w:divBdr>
        <w:top w:val="none" w:sz="0" w:space="0" w:color="auto"/>
        <w:left w:val="none" w:sz="0" w:space="0" w:color="auto"/>
        <w:bottom w:val="none" w:sz="0" w:space="0" w:color="auto"/>
        <w:right w:val="none" w:sz="0" w:space="0" w:color="auto"/>
      </w:divBdr>
    </w:div>
    <w:div w:id="1724283335">
      <w:bodyDiv w:val="1"/>
      <w:marLeft w:val="0"/>
      <w:marRight w:val="0"/>
      <w:marTop w:val="0"/>
      <w:marBottom w:val="0"/>
      <w:divBdr>
        <w:top w:val="none" w:sz="0" w:space="0" w:color="auto"/>
        <w:left w:val="none" w:sz="0" w:space="0" w:color="auto"/>
        <w:bottom w:val="none" w:sz="0" w:space="0" w:color="auto"/>
        <w:right w:val="none" w:sz="0" w:space="0" w:color="auto"/>
      </w:divBdr>
    </w:div>
    <w:div w:id="1821268323">
      <w:bodyDiv w:val="1"/>
      <w:marLeft w:val="0"/>
      <w:marRight w:val="0"/>
      <w:marTop w:val="0"/>
      <w:marBottom w:val="0"/>
      <w:divBdr>
        <w:top w:val="none" w:sz="0" w:space="0" w:color="auto"/>
        <w:left w:val="none" w:sz="0" w:space="0" w:color="auto"/>
        <w:bottom w:val="none" w:sz="0" w:space="0" w:color="auto"/>
        <w:right w:val="none" w:sz="0" w:space="0" w:color="auto"/>
      </w:divBdr>
    </w:div>
    <w:div w:id="2010324976">
      <w:bodyDiv w:val="1"/>
      <w:marLeft w:val="0"/>
      <w:marRight w:val="0"/>
      <w:marTop w:val="0"/>
      <w:marBottom w:val="0"/>
      <w:divBdr>
        <w:top w:val="none" w:sz="0" w:space="0" w:color="auto"/>
        <w:left w:val="none" w:sz="0" w:space="0" w:color="auto"/>
        <w:bottom w:val="none" w:sz="0" w:space="0" w:color="auto"/>
        <w:right w:val="none" w:sz="0" w:space="0" w:color="auto"/>
      </w:divBdr>
    </w:div>
    <w:div w:id="2132236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3DEDC-29FA-4B03-AEE0-ADA5ABE0B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13</Pages>
  <Words>5780</Words>
  <Characters>34108</Characters>
  <Application>Microsoft Office Word</Application>
  <DocSecurity>0</DocSecurity>
  <Lines>284</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Kubičík Štěpán</dc:creator>
  <cp:lastModifiedBy>Pavlasová Barbora</cp:lastModifiedBy>
  <cp:revision>19</cp:revision>
  <cp:lastPrinted>2023-02-06T15:28:00Z</cp:lastPrinted>
  <dcterms:created xsi:type="dcterms:W3CDTF">2024-12-06T07:56:00Z</dcterms:created>
  <dcterms:modified xsi:type="dcterms:W3CDTF">2025-01-14T09:01:00Z</dcterms:modified>
</cp:coreProperties>
</file>